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A6" w:rsidRPr="00183CEE" w:rsidRDefault="00C55018" w:rsidP="00671C18">
      <w:pPr>
        <w:pStyle w:val="ConsPlusNormal"/>
        <w:rPr>
          <w:sz w:val="2"/>
          <w:szCs w:val="2"/>
        </w:rPr>
      </w:pPr>
      <w:r w:rsidRPr="00183CEE">
        <w:rPr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3799" w:rsidRDefault="00AC3799" w:rsidP="00AC3799">
      <w:pPr>
        <w:pStyle w:val="ConsPlusNormal"/>
        <w:jc w:val="right"/>
      </w:pPr>
      <w:r>
        <w:rPr>
          <w:color w:val="FF0000"/>
          <w:sz w:val="24"/>
          <w:szCs w:val="24"/>
        </w:rPr>
        <w:t>ПРОЕКТ</w:t>
      </w:r>
    </w:p>
    <w:p w:rsidR="00C92EA6" w:rsidRPr="00365962" w:rsidRDefault="00911DCB" w:rsidP="00C92EA6">
      <w:pPr>
        <w:pStyle w:val="ConsPlusNormal"/>
        <w:jc w:val="center"/>
        <w:rPr>
          <w:sz w:val="24"/>
          <w:szCs w:val="24"/>
          <w:lang w:val="en-US"/>
        </w:rPr>
      </w:pPr>
      <w:r>
        <w:rPr>
          <w:noProof/>
        </w:rPr>
        <w:drawing>
          <wp:inline distT="0" distB="0" distL="0" distR="0">
            <wp:extent cx="54292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EA6" w:rsidRPr="00365962" w:rsidRDefault="00C92EA6" w:rsidP="00C92EA6">
      <w:pPr>
        <w:rPr>
          <w:sz w:val="16"/>
          <w:szCs w:val="16"/>
          <w:lang w:val="en-US"/>
        </w:rPr>
      </w:pPr>
    </w:p>
    <w:p w:rsidR="00C92EA6" w:rsidRPr="00365962" w:rsidRDefault="00C92EA6" w:rsidP="00C92EA6">
      <w:pPr>
        <w:pStyle w:val="af3"/>
        <w:spacing w:before="0" w:after="0"/>
        <w:rPr>
          <w:rFonts w:ascii="Times New Roman" w:hAnsi="Times New Roman" w:cs="Times New Roman"/>
          <w:b w:val="0"/>
          <w:bCs w:val="0"/>
          <w:spacing w:val="20"/>
        </w:rPr>
      </w:pPr>
      <w:r w:rsidRPr="00365962">
        <w:rPr>
          <w:rFonts w:ascii="Times New Roman" w:hAnsi="Times New Roman" w:cs="Times New Roman"/>
          <w:b w:val="0"/>
          <w:bCs w:val="0"/>
          <w:spacing w:val="20"/>
        </w:rPr>
        <w:t xml:space="preserve">АДМИНИСТРАЦИЯ МУНИЦИПАЛЬНОГО ОБРАЗОВАНИЯ </w:t>
      </w:r>
    </w:p>
    <w:p w:rsidR="00442A53" w:rsidRDefault="00C92EA6" w:rsidP="00C92EA6">
      <w:pPr>
        <w:pStyle w:val="af3"/>
        <w:spacing w:before="0" w:after="0"/>
        <w:rPr>
          <w:rFonts w:ascii="Times New Roman" w:hAnsi="Times New Roman" w:cs="Times New Roman"/>
          <w:b w:val="0"/>
          <w:bCs w:val="0"/>
          <w:spacing w:val="20"/>
        </w:rPr>
      </w:pPr>
      <w:r w:rsidRPr="00365962">
        <w:rPr>
          <w:rFonts w:ascii="Times New Roman" w:hAnsi="Times New Roman" w:cs="Times New Roman"/>
          <w:b w:val="0"/>
          <w:bCs w:val="0"/>
          <w:spacing w:val="20"/>
        </w:rPr>
        <w:t xml:space="preserve">«ЯРЦЕВСКИЙ </w:t>
      </w:r>
      <w:r w:rsidR="00442A53">
        <w:rPr>
          <w:rFonts w:ascii="Times New Roman" w:hAnsi="Times New Roman" w:cs="Times New Roman"/>
          <w:b w:val="0"/>
          <w:bCs w:val="0"/>
          <w:spacing w:val="20"/>
        </w:rPr>
        <w:t>МУНИЦИПАЛЬНЫЙ ОКРУГ</w:t>
      </w:r>
      <w:r w:rsidRPr="00365962">
        <w:rPr>
          <w:rFonts w:ascii="Times New Roman" w:hAnsi="Times New Roman" w:cs="Times New Roman"/>
          <w:b w:val="0"/>
          <w:bCs w:val="0"/>
          <w:spacing w:val="20"/>
        </w:rPr>
        <w:t xml:space="preserve">» </w:t>
      </w:r>
    </w:p>
    <w:p w:rsidR="00C92EA6" w:rsidRPr="00365962" w:rsidRDefault="00C92EA6" w:rsidP="00C92EA6">
      <w:pPr>
        <w:pStyle w:val="af3"/>
        <w:spacing w:before="0" w:after="0"/>
        <w:rPr>
          <w:rFonts w:ascii="Times New Roman" w:hAnsi="Times New Roman" w:cs="Times New Roman"/>
          <w:b w:val="0"/>
          <w:bCs w:val="0"/>
          <w:spacing w:val="20"/>
        </w:rPr>
      </w:pPr>
      <w:r w:rsidRPr="00365962">
        <w:rPr>
          <w:rFonts w:ascii="Times New Roman" w:hAnsi="Times New Roman" w:cs="Times New Roman"/>
          <w:b w:val="0"/>
          <w:bCs w:val="0"/>
          <w:spacing w:val="20"/>
        </w:rPr>
        <w:t>СМОЛЕНСКОЙ ОБЛАСТИ</w:t>
      </w:r>
    </w:p>
    <w:p w:rsidR="00C92EA6" w:rsidRPr="00365962" w:rsidRDefault="00C92EA6" w:rsidP="00C92EA6">
      <w:pPr>
        <w:pStyle w:val="af3"/>
        <w:spacing w:before="0" w:after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EA6" w:rsidRPr="00365962" w:rsidRDefault="00C92EA6" w:rsidP="00C92EA6">
      <w:pPr>
        <w:pStyle w:val="af4"/>
        <w:spacing w:after="0" w:line="360" w:lineRule="auto"/>
        <w:rPr>
          <w:b/>
          <w:bCs/>
          <w:i w:val="0"/>
          <w:iCs w:val="0"/>
          <w:spacing w:val="20"/>
          <w:sz w:val="34"/>
          <w:szCs w:val="34"/>
        </w:rPr>
      </w:pPr>
      <w:proofErr w:type="gramStart"/>
      <w:r w:rsidRPr="00365962">
        <w:rPr>
          <w:b/>
          <w:bCs/>
          <w:i w:val="0"/>
          <w:iCs w:val="0"/>
          <w:spacing w:val="20"/>
          <w:sz w:val="34"/>
          <w:szCs w:val="34"/>
        </w:rPr>
        <w:t>П</w:t>
      </w:r>
      <w:proofErr w:type="gramEnd"/>
      <w:r w:rsidRPr="00365962">
        <w:rPr>
          <w:b/>
          <w:bCs/>
          <w:i w:val="0"/>
          <w:iCs w:val="0"/>
          <w:spacing w:val="20"/>
          <w:sz w:val="34"/>
          <w:szCs w:val="34"/>
        </w:rPr>
        <w:t xml:space="preserve"> О С Т А Н О В Л Е Н И Е</w:t>
      </w:r>
    </w:p>
    <w:p w:rsidR="00C92EA6" w:rsidRPr="00183CEE" w:rsidRDefault="00C92EA6" w:rsidP="00C92EA6">
      <w:pPr>
        <w:pStyle w:val="af2"/>
        <w:ind w:left="0" w:firstLine="0"/>
        <w:rPr>
          <w:sz w:val="28"/>
          <w:szCs w:val="28"/>
        </w:rPr>
      </w:pPr>
    </w:p>
    <w:p w:rsidR="002A7776" w:rsidRDefault="002A7776" w:rsidP="002A7776">
      <w:pPr>
        <w:pStyle w:val="af2"/>
        <w:rPr>
          <w:sz w:val="28"/>
          <w:szCs w:val="28"/>
        </w:rPr>
      </w:pPr>
      <w:r>
        <w:rPr>
          <w:sz w:val="28"/>
          <w:szCs w:val="28"/>
        </w:rPr>
        <w:t>от _______________ №____________</w:t>
      </w:r>
    </w:p>
    <w:p w:rsidR="00C92EA6" w:rsidRPr="00BF5192" w:rsidRDefault="00C92EA6" w:rsidP="00C92EA6">
      <w:pPr>
        <w:pStyle w:val="af2"/>
        <w:rPr>
          <w:color w:val="FF0000"/>
          <w:sz w:val="28"/>
          <w:szCs w:val="28"/>
        </w:rPr>
      </w:pPr>
    </w:p>
    <w:p w:rsidR="00C92EA6" w:rsidRPr="00365962" w:rsidRDefault="00C92EA6" w:rsidP="002A7776">
      <w:pPr>
        <w:pStyle w:val="af2"/>
        <w:ind w:left="0" w:firstLine="0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436"/>
        <w:gridCol w:w="3519"/>
      </w:tblGrid>
      <w:tr w:rsidR="00C92EA6" w:rsidRPr="00365962" w:rsidTr="00AC3799">
        <w:trPr>
          <w:cantSplit/>
          <w:trHeight w:val="2610"/>
        </w:trPr>
        <w:tc>
          <w:tcPr>
            <w:tcW w:w="5436" w:type="dxa"/>
          </w:tcPr>
          <w:p w:rsidR="00C92EA6" w:rsidRPr="00365962" w:rsidRDefault="00C92EA6" w:rsidP="00AC3799">
            <w:pPr>
              <w:jc w:val="both"/>
              <w:rPr>
                <w:color w:val="000000"/>
                <w:sz w:val="28"/>
                <w:szCs w:val="28"/>
              </w:rPr>
            </w:pPr>
            <w:r w:rsidRPr="00365962">
              <w:rPr>
                <w:sz w:val="28"/>
                <w:szCs w:val="28"/>
              </w:rPr>
              <w:t>Об утверждении Административного регламента по предоставлению муниципальной услуги «</w:t>
            </w:r>
            <w:r w:rsidR="00763F95" w:rsidRPr="00365962">
              <w:rPr>
                <w:color w:val="000000"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Pr="00365962">
              <w:rPr>
                <w:sz w:val="28"/>
                <w:szCs w:val="28"/>
              </w:rPr>
              <w:t>»</w:t>
            </w:r>
          </w:p>
        </w:tc>
        <w:tc>
          <w:tcPr>
            <w:tcW w:w="3519" w:type="dxa"/>
          </w:tcPr>
          <w:p w:rsidR="00C92EA6" w:rsidRPr="00365962" w:rsidRDefault="00C92EA6" w:rsidP="00CE2678">
            <w:pPr>
              <w:pStyle w:val="af2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C92EA6" w:rsidRPr="00365962" w:rsidRDefault="00C92EA6" w:rsidP="00C92EA6">
      <w:pPr>
        <w:pStyle w:val="af2"/>
        <w:rPr>
          <w:sz w:val="28"/>
          <w:szCs w:val="28"/>
        </w:rPr>
      </w:pPr>
    </w:p>
    <w:p w:rsidR="00C92EA6" w:rsidRPr="00183CEE" w:rsidRDefault="00C92EA6" w:rsidP="00C92EA6">
      <w:pPr>
        <w:pStyle w:val="ConsPlusNormal"/>
        <w:rPr>
          <w:sz w:val="28"/>
          <w:szCs w:val="28"/>
        </w:rPr>
      </w:pPr>
    </w:p>
    <w:p w:rsidR="00C92EA6" w:rsidRPr="00365962" w:rsidRDefault="00C92EA6" w:rsidP="00AC3799">
      <w:pPr>
        <w:keepNext/>
        <w:widowControl w:val="0"/>
        <w:suppressAutoHyphens/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proofErr w:type="gramStart"/>
      <w:r w:rsidRPr="00365962">
        <w:rPr>
          <w:sz w:val="28"/>
        </w:rPr>
        <w:t xml:space="preserve">В соответствии с </w:t>
      </w:r>
      <w:r w:rsidR="002A5869" w:rsidRPr="00365962">
        <w:rPr>
          <w:sz w:val="28"/>
        </w:rPr>
        <w:t xml:space="preserve">Постановлением Правительства РФ от 18.08.2011 </w:t>
      </w:r>
      <w:r w:rsidR="00E1243B">
        <w:rPr>
          <w:sz w:val="28"/>
        </w:rPr>
        <w:t>№</w:t>
      </w:r>
      <w:r w:rsidR="002A5869" w:rsidRPr="00365962">
        <w:rPr>
          <w:sz w:val="28"/>
        </w:rPr>
        <w:t xml:space="preserve"> 686 (ред. от 26.03.2014) </w:t>
      </w:r>
      <w:r w:rsidR="00AC3799">
        <w:rPr>
          <w:sz w:val="28"/>
        </w:rPr>
        <w:t>«</w:t>
      </w:r>
      <w:r w:rsidR="002A5869" w:rsidRPr="00365962">
        <w:rPr>
          <w:sz w:val="28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</w:t>
      </w:r>
      <w:r w:rsidR="00AC3799">
        <w:rPr>
          <w:sz w:val="28"/>
        </w:rPr>
        <w:t>теринского (семейного) капитала»</w:t>
      </w:r>
      <w:r w:rsidRPr="00365962">
        <w:rPr>
          <w:sz w:val="28"/>
        </w:rPr>
        <w:t>, Федеральным законом от 27.07.2010 № 210-ФЗ «Об организации предоставления государственных и муниципальных услуг»</w:t>
      </w:r>
      <w:r w:rsidRPr="00365962">
        <w:rPr>
          <w:sz w:val="28"/>
          <w:szCs w:val="28"/>
        </w:rPr>
        <w:t>,</w:t>
      </w:r>
      <w:proofErr w:type="gramEnd"/>
    </w:p>
    <w:p w:rsidR="00C92EA6" w:rsidRPr="00183CEE" w:rsidRDefault="00C92EA6" w:rsidP="00C92EA6">
      <w:pPr>
        <w:pStyle w:val="af2"/>
        <w:spacing w:before="120"/>
        <w:ind w:left="0" w:firstLine="567"/>
        <w:jc w:val="both"/>
        <w:rPr>
          <w:sz w:val="28"/>
          <w:szCs w:val="28"/>
        </w:rPr>
      </w:pPr>
    </w:p>
    <w:p w:rsidR="00C92EA6" w:rsidRPr="00365962" w:rsidRDefault="00C92EA6" w:rsidP="00C92EA6">
      <w:pPr>
        <w:pStyle w:val="af2"/>
        <w:spacing w:before="120"/>
        <w:ind w:left="0" w:firstLine="567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Администрация муниципального образования </w:t>
      </w:r>
      <w:r w:rsidRPr="004F15E2">
        <w:rPr>
          <w:sz w:val="28"/>
          <w:szCs w:val="28"/>
        </w:rPr>
        <w:t xml:space="preserve">«Ярцевский </w:t>
      </w:r>
      <w:r w:rsidR="00442A53" w:rsidRPr="004F15E2">
        <w:rPr>
          <w:sz w:val="28"/>
          <w:szCs w:val="28"/>
        </w:rPr>
        <w:t>муниципальный округ</w:t>
      </w:r>
      <w:r w:rsidRPr="004F15E2">
        <w:rPr>
          <w:sz w:val="28"/>
          <w:szCs w:val="28"/>
        </w:rPr>
        <w:t>»</w:t>
      </w:r>
      <w:r w:rsidRPr="00365962">
        <w:rPr>
          <w:sz w:val="28"/>
          <w:szCs w:val="28"/>
        </w:rPr>
        <w:t xml:space="preserve"> Смолен</w:t>
      </w:r>
      <w:r w:rsidR="00442A53">
        <w:rPr>
          <w:sz w:val="28"/>
          <w:szCs w:val="28"/>
        </w:rPr>
        <w:t>ской области</w:t>
      </w:r>
      <w:r w:rsidRPr="00365962">
        <w:rPr>
          <w:sz w:val="28"/>
          <w:szCs w:val="28"/>
        </w:rPr>
        <w:t xml:space="preserve">  </w:t>
      </w:r>
      <w:proofErr w:type="spellStart"/>
      <w:proofErr w:type="gramStart"/>
      <w:r w:rsidRPr="00365962">
        <w:rPr>
          <w:sz w:val="28"/>
          <w:szCs w:val="28"/>
        </w:rPr>
        <w:t>п</w:t>
      </w:r>
      <w:proofErr w:type="spellEnd"/>
      <w:proofErr w:type="gramEnd"/>
      <w:r w:rsidRPr="00365962">
        <w:rPr>
          <w:sz w:val="28"/>
          <w:szCs w:val="28"/>
        </w:rPr>
        <w:t xml:space="preserve"> о с т а </w:t>
      </w:r>
      <w:proofErr w:type="spellStart"/>
      <w:r w:rsidRPr="00365962">
        <w:rPr>
          <w:sz w:val="28"/>
          <w:szCs w:val="28"/>
        </w:rPr>
        <w:t>н</w:t>
      </w:r>
      <w:proofErr w:type="spellEnd"/>
      <w:r w:rsidRPr="00365962">
        <w:rPr>
          <w:sz w:val="28"/>
          <w:szCs w:val="28"/>
        </w:rPr>
        <w:t xml:space="preserve"> о в л я е т:</w:t>
      </w:r>
    </w:p>
    <w:p w:rsidR="00C92EA6" w:rsidRPr="00365962" w:rsidRDefault="00C92EA6" w:rsidP="00C92EA6">
      <w:pPr>
        <w:shd w:val="clear" w:color="auto" w:fill="FFFFFF"/>
        <w:rPr>
          <w:sz w:val="28"/>
          <w:szCs w:val="28"/>
        </w:rPr>
      </w:pPr>
    </w:p>
    <w:p w:rsidR="00A62D96" w:rsidRPr="00365962" w:rsidRDefault="00C92EA6" w:rsidP="00763F95">
      <w:pPr>
        <w:pStyle w:val="ConsPlusNormal"/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1. Утвердить Административный регламент по предоставлению муниципальной услуги «</w:t>
      </w:r>
      <w:r w:rsidR="00763F95" w:rsidRPr="00365962">
        <w:rPr>
          <w:color w:val="00000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365962">
        <w:rPr>
          <w:sz w:val="28"/>
          <w:szCs w:val="28"/>
        </w:rPr>
        <w:t>».</w:t>
      </w:r>
    </w:p>
    <w:p w:rsidR="00AA73AD" w:rsidRPr="002A7776" w:rsidRDefault="00A62D96" w:rsidP="00AA73AD">
      <w:pPr>
        <w:pStyle w:val="af2"/>
        <w:ind w:left="0" w:firstLine="567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2. </w:t>
      </w:r>
      <w:r w:rsidR="00AA73AD" w:rsidRPr="00365962">
        <w:rPr>
          <w:sz w:val="28"/>
          <w:szCs w:val="28"/>
        </w:rPr>
        <w:t>Признать утратившим силу Административный регламент Администрации муниципального образования «</w:t>
      </w:r>
      <w:r w:rsidR="00AA73AD" w:rsidRPr="00BF5192">
        <w:rPr>
          <w:sz w:val="28"/>
          <w:szCs w:val="28"/>
        </w:rPr>
        <w:t xml:space="preserve">Ярцевский </w:t>
      </w:r>
      <w:r w:rsidR="00BF5192" w:rsidRPr="00BF5192">
        <w:rPr>
          <w:sz w:val="28"/>
          <w:szCs w:val="28"/>
        </w:rPr>
        <w:t>район</w:t>
      </w:r>
      <w:r w:rsidR="00AA73AD" w:rsidRPr="00365962">
        <w:rPr>
          <w:sz w:val="28"/>
          <w:szCs w:val="28"/>
        </w:rPr>
        <w:t>» Смоленской области «</w:t>
      </w:r>
      <w:r w:rsidR="00AA73AD" w:rsidRPr="00365962">
        <w:rPr>
          <w:color w:val="000000"/>
          <w:sz w:val="28"/>
          <w:szCs w:val="28"/>
        </w:rPr>
        <w:t xml:space="preserve">Выдача акта освидетельствования проведения основных работ по </w:t>
      </w:r>
      <w:r w:rsidR="00AA73AD" w:rsidRPr="00365962">
        <w:rPr>
          <w:color w:val="000000"/>
          <w:sz w:val="28"/>
          <w:szCs w:val="28"/>
        </w:rPr>
        <w:lastRenderedPageBreak/>
        <w:t>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="00AA73AD" w:rsidRPr="00365962">
        <w:rPr>
          <w:sz w:val="28"/>
          <w:szCs w:val="28"/>
        </w:rPr>
        <w:t>», утвержденный постановлением Администрации муниципального образования «</w:t>
      </w:r>
      <w:r w:rsidR="00AA73AD" w:rsidRPr="00BF5192">
        <w:rPr>
          <w:sz w:val="28"/>
          <w:szCs w:val="28"/>
        </w:rPr>
        <w:t>Ярцевский район</w:t>
      </w:r>
      <w:r w:rsidR="00AA73AD" w:rsidRPr="00365962">
        <w:rPr>
          <w:sz w:val="28"/>
          <w:szCs w:val="28"/>
        </w:rPr>
        <w:t xml:space="preserve">» Смоленской области от </w:t>
      </w:r>
      <w:r w:rsidR="002A7776" w:rsidRPr="002A7776">
        <w:rPr>
          <w:sz w:val="28"/>
          <w:szCs w:val="28"/>
        </w:rPr>
        <w:t>20.09.2022</w:t>
      </w:r>
      <w:r w:rsidR="00AA73AD" w:rsidRPr="002A7776">
        <w:rPr>
          <w:sz w:val="28"/>
          <w:szCs w:val="28"/>
        </w:rPr>
        <w:t xml:space="preserve"> № </w:t>
      </w:r>
      <w:r w:rsidR="002A7776" w:rsidRPr="002A7776">
        <w:rPr>
          <w:sz w:val="28"/>
          <w:szCs w:val="28"/>
        </w:rPr>
        <w:t>1571</w:t>
      </w:r>
      <w:r w:rsidR="00BF5192" w:rsidRPr="002A7776">
        <w:rPr>
          <w:sz w:val="28"/>
          <w:szCs w:val="28"/>
        </w:rPr>
        <w:t>.</w:t>
      </w:r>
    </w:p>
    <w:p w:rsidR="00C92EA6" w:rsidRPr="00365962" w:rsidRDefault="00763F95" w:rsidP="00763F95">
      <w:pPr>
        <w:pStyle w:val="ConsPlusNormal"/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3. </w:t>
      </w:r>
      <w:r w:rsidR="00A62D96" w:rsidRPr="00365962">
        <w:rPr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 w:rsidR="00A62D96" w:rsidRPr="00365962">
        <w:rPr>
          <w:sz w:val="28"/>
          <w:szCs w:val="28"/>
        </w:rPr>
        <w:t>Привопья</w:t>
      </w:r>
      <w:proofErr w:type="spellEnd"/>
      <w:r w:rsidR="00A62D96" w:rsidRPr="00365962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r w:rsidR="00A62D96" w:rsidRPr="004F15E2">
        <w:rPr>
          <w:sz w:val="28"/>
          <w:szCs w:val="28"/>
        </w:rPr>
        <w:t xml:space="preserve">Ярцевский </w:t>
      </w:r>
      <w:r w:rsidR="00442A53" w:rsidRPr="004F15E2">
        <w:rPr>
          <w:sz w:val="28"/>
          <w:szCs w:val="28"/>
        </w:rPr>
        <w:t>муниципальный округ</w:t>
      </w:r>
      <w:r w:rsidR="00A62D96" w:rsidRPr="00365962">
        <w:rPr>
          <w:sz w:val="28"/>
          <w:szCs w:val="28"/>
        </w:rPr>
        <w:t>» Смоленской области (</w:t>
      </w:r>
      <w:proofErr w:type="spellStart"/>
      <w:r w:rsidR="00A62D96" w:rsidRPr="00365962">
        <w:rPr>
          <w:sz w:val="28"/>
          <w:szCs w:val="28"/>
        </w:rPr>
        <w:t>yarcevo.admin-smolensk.ru</w:t>
      </w:r>
      <w:proofErr w:type="spellEnd"/>
      <w:r w:rsidR="00A62D96" w:rsidRPr="00365962">
        <w:rPr>
          <w:sz w:val="28"/>
          <w:szCs w:val="28"/>
        </w:rPr>
        <w:t>).</w:t>
      </w:r>
    </w:p>
    <w:p w:rsidR="00CD6D13" w:rsidRPr="00365962" w:rsidRDefault="00763F95" w:rsidP="00CD6D13">
      <w:pPr>
        <w:pStyle w:val="ConsPlusNormal"/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4</w:t>
      </w:r>
      <w:r w:rsidR="00CD6D13" w:rsidRPr="00365962">
        <w:rPr>
          <w:b/>
          <w:sz w:val="28"/>
          <w:szCs w:val="28"/>
        </w:rPr>
        <w:t xml:space="preserve">. </w:t>
      </w:r>
      <w:proofErr w:type="gramStart"/>
      <w:r w:rsidR="00CD6D13" w:rsidRPr="00365962">
        <w:rPr>
          <w:sz w:val="28"/>
          <w:szCs w:val="28"/>
        </w:rPr>
        <w:t>Контроль за</w:t>
      </w:r>
      <w:proofErr w:type="gramEnd"/>
      <w:r w:rsidR="00CD6D13" w:rsidRPr="00365962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«Ярцевский </w:t>
      </w:r>
      <w:r w:rsidR="00442A53" w:rsidRPr="004F15E2">
        <w:rPr>
          <w:sz w:val="28"/>
          <w:szCs w:val="28"/>
        </w:rPr>
        <w:t>муниципальный округ</w:t>
      </w:r>
      <w:r w:rsidR="00CD6D13" w:rsidRPr="004F15E2">
        <w:rPr>
          <w:sz w:val="28"/>
          <w:szCs w:val="28"/>
        </w:rPr>
        <w:t>»</w:t>
      </w:r>
      <w:r w:rsidR="00CD6D13" w:rsidRPr="00365962">
        <w:rPr>
          <w:sz w:val="28"/>
          <w:szCs w:val="28"/>
        </w:rPr>
        <w:t xml:space="preserve"> Смоленской области Т.А. Зуеву.</w:t>
      </w:r>
    </w:p>
    <w:p w:rsidR="00C92EA6" w:rsidRPr="00365962" w:rsidRDefault="00C92EA6" w:rsidP="00763F95">
      <w:pPr>
        <w:pStyle w:val="ConsPlusNormal"/>
        <w:rPr>
          <w:sz w:val="28"/>
          <w:szCs w:val="28"/>
        </w:rPr>
      </w:pPr>
    </w:p>
    <w:p w:rsidR="00AA73AD" w:rsidRDefault="00AA73AD" w:rsidP="00763F95">
      <w:pPr>
        <w:pStyle w:val="ConsPlusNormal"/>
        <w:rPr>
          <w:sz w:val="28"/>
          <w:szCs w:val="28"/>
        </w:rPr>
      </w:pPr>
    </w:p>
    <w:p w:rsidR="00183CEE" w:rsidRPr="00365962" w:rsidRDefault="00183CEE" w:rsidP="00763F95">
      <w:pPr>
        <w:pStyle w:val="ConsPlusNormal"/>
        <w:rPr>
          <w:sz w:val="28"/>
          <w:szCs w:val="28"/>
        </w:rPr>
      </w:pPr>
    </w:p>
    <w:p w:rsidR="00C92EA6" w:rsidRPr="00365962" w:rsidRDefault="00C92EA6" w:rsidP="00C92EA6">
      <w:pPr>
        <w:pStyle w:val="ConsPlusNormal"/>
        <w:rPr>
          <w:sz w:val="28"/>
          <w:szCs w:val="28"/>
        </w:rPr>
      </w:pPr>
      <w:r w:rsidRPr="00365962">
        <w:rPr>
          <w:sz w:val="28"/>
          <w:szCs w:val="28"/>
        </w:rPr>
        <w:t>Глава муниципального образования</w:t>
      </w:r>
    </w:p>
    <w:p w:rsidR="00442A53" w:rsidRDefault="00C92EA6" w:rsidP="00763F95">
      <w:pPr>
        <w:pStyle w:val="ConsPlusNormal"/>
        <w:rPr>
          <w:sz w:val="28"/>
          <w:szCs w:val="28"/>
        </w:rPr>
      </w:pPr>
      <w:r w:rsidRPr="00365962">
        <w:rPr>
          <w:sz w:val="28"/>
          <w:szCs w:val="28"/>
        </w:rPr>
        <w:t xml:space="preserve">«Ярцевский </w:t>
      </w:r>
      <w:r w:rsidR="00442A53">
        <w:rPr>
          <w:sz w:val="28"/>
          <w:szCs w:val="28"/>
        </w:rPr>
        <w:t>муниципальный округ</w:t>
      </w:r>
      <w:r w:rsidRPr="00365962">
        <w:rPr>
          <w:sz w:val="28"/>
          <w:szCs w:val="28"/>
        </w:rPr>
        <w:t xml:space="preserve">» </w:t>
      </w:r>
    </w:p>
    <w:p w:rsidR="00C92EA6" w:rsidRPr="00365962" w:rsidRDefault="00C92EA6" w:rsidP="00763F95">
      <w:pPr>
        <w:pStyle w:val="ConsPlusNormal"/>
        <w:rPr>
          <w:sz w:val="28"/>
          <w:szCs w:val="28"/>
        </w:rPr>
      </w:pPr>
      <w:r w:rsidRPr="00365962">
        <w:rPr>
          <w:sz w:val="28"/>
          <w:szCs w:val="28"/>
        </w:rPr>
        <w:t xml:space="preserve">Смоленской области                                           </w:t>
      </w:r>
      <w:r w:rsidR="00442A53">
        <w:rPr>
          <w:sz w:val="28"/>
          <w:szCs w:val="28"/>
        </w:rPr>
        <w:t xml:space="preserve">                                 </w:t>
      </w:r>
      <w:r w:rsidRPr="00365962">
        <w:rPr>
          <w:sz w:val="28"/>
          <w:szCs w:val="28"/>
        </w:rPr>
        <w:t xml:space="preserve"> </w:t>
      </w:r>
      <w:r w:rsidR="00442A53">
        <w:rPr>
          <w:sz w:val="28"/>
          <w:szCs w:val="28"/>
        </w:rPr>
        <w:t>Р.Н. Захаров</w:t>
      </w:r>
    </w:p>
    <w:p w:rsidR="00C83B00" w:rsidRPr="00365962" w:rsidRDefault="00731E03" w:rsidP="00BF5192">
      <w:pPr>
        <w:pageBreakBefore/>
        <w:ind w:left="4536"/>
        <w:jc w:val="right"/>
        <w:rPr>
          <w:sz w:val="28"/>
          <w:szCs w:val="28"/>
          <w:lang w:eastAsia="ar-SA"/>
        </w:rPr>
      </w:pPr>
      <w:r w:rsidRPr="00365962">
        <w:rPr>
          <w:sz w:val="28"/>
          <w:szCs w:val="28"/>
          <w:lang w:eastAsia="ar-SA"/>
        </w:rPr>
        <w:lastRenderedPageBreak/>
        <w:t>УТВЕРЖДЕН</w:t>
      </w:r>
    </w:p>
    <w:p w:rsidR="00C83B00" w:rsidRPr="00365962" w:rsidRDefault="00731E03" w:rsidP="00BF5192">
      <w:pPr>
        <w:ind w:left="4536"/>
        <w:jc w:val="right"/>
        <w:rPr>
          <w:sz w:val="28"/>
          <w:szCs w:val="28"/>
          <w:lang w:eastAsia="ar-SA"/>
        </w:rPr>
      </w:pPr>
      <w:r w:rsidRPr="00365962">
        <w:rPr>
          <w:sz w:val="28"/>
          <w:szCs w:val="28"/>
          <w:lang w:eastAsia="ar-SA"/>
        </w:rPr>
        <w:t>постановлением</w:t>
      </w:r>
      <w:r w:rsidR="00C83B00" w:rsidRPr="00365962">
        <w:rPr>
          <w:sz w:val="28"/>
          <w:szCs w:val="28"/>
          <w:lang w:eastAsia="ar-SA"/>
        </w:rPr>
        <w:t xml:space="preserve"> Администрации</w:t>
      </w:r>
    </w:p>
    <w:p w:rsidR="00BF5192" w:rsidRDefault="005D48EF" w:rsidP="00BF5192">
      <w:pPr>
        <w:ind w:left="4536"/>
        <w:jc w:val="right"/>
        <w:rPr>
          <w:sz w:val="28"/>
          <w:szCs w:val="28"/>
          <w:lang w:eastAsia="ar-SA"/>
        </w:rPr>
      </w:pPr>
      <w:r w:rsidRPr="00365962">
        <w:rPr>
          <w:sz w:val="28"/>
          <w:szCs w:val="28"/>
          <w:lang w:eastAsia="ar-SA"/>
        </w:rPr>
        <w:t xml:space="preserve">муниципального образования </w:t>
      </w:r>
    </w:p>
    <w:p w:rsidR="00442A53" w:rsidRDefault="005D48EF" w:rsidP="00BF5192">
      <w:pPr>
        <w:ind w:left="4536"/>
        <w:jc w:val="right"/>
        <w:rPr>
          <w:sz w:val="28"/>
          <w:szCs w:val="28"/>
          <w:lang w:eastAsia="ar-SA"/>
        </w:rPr>
      </w:pPr>
      <w:r w:rsidRPr="00365962">
        <w:rPr>
          <w:sz w:val="28"/>
          <w:szCs w:val="28"/>
          <w:lang w:eastAsia="ar-SA"/>
        </w:rPr>
        <w:t>«</w:t>
      </w:r>
      <w:r w:rsidRPr="00BF5192">
        <w:rPr>
          <w:sz w:val="28"/>
          <w:szCs w:val="28"/>
          <w:lang w:eastAsia="ar-SA"/>
        </w:rPr>
        <w:t xml:space="preserve">Ярцевский </w:t>
      </w:r>
      <w:r w:rsidR="00442A53" w:rsidRPr="00BF5192">
        <w:rPr>
          <w:sz w:val="28"/>
          <w:szCs w:val="28"/>
          <w:lang w:eastAsia="ar-SA"/>
        </w:rPr>
        <w:t>муниципальный округ</w:t>
      </w:r>
      <w:r w:rsidRPr="00365962">
        <w:rPr>
          <w:sz w:val="28"/>
          <w:szCs w:val="28"/>
          <w:lang w:eastAsia="ar-SA"/>
        </w:rPr>
        <w:t xml:space="preserve">» </w:t>
      </w:r>
    </w:p>
    <w:p w:rsidR="00C83B00" w:rsidRPr="00365962" w:rsidRDefault="005D48EF" w:rsidP="00BF5192">
      <w:pPr>
        <w:ind w:left="4536"/>
        <w:jc w:val="right"/>
        <w:rPr>
          <w:sz w:val="28"/>
          <w:szCs w:val="28"/>
          <w:lang w:eastAsia="ar-SA"/>
        </w:rPr>
      </w:pPr>
      <w:r w:rsidRPr="00365962">
        <w:rPr>
          <w:sz w:val="28"/>
          <w:szCs w:val="28"/>
          <w:lang w:eastAsia="ar-SA"/>
        </w:rPr>
        <w:t>Смоленской области</w:t>
      </w:r>
    </w:p>
    <w:p w:rsidR="00C83B00" w:rsidRPr="00365962" w:rsidRDefault="00FF2480" w:rsidP="00C83B00">
      <w:pPr>
        <w:ind w:left="4536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</w:t>
      </w:r>
      <w:r w:rsidR="00C83B00" w:rsidRPr="00365962">
        <w:rPr>
          <w:sz w:val="28"/>
          <w:szCs w:val="28"/>
          <w:lang w:eastAsia="ar-SA"/>
        </w:rPr>
        <w:t>от  _____________  №  ___________</w:t>
      </w:r>
    </w:p>
    <w:p w:rsidR="00C83B00" w:rsidRPr="00365962" w:rsidRDefault="00C83B00" w:rsidP="00C83B00">
      <w:pPr>
        <w:ind w:left="4536"/>
        <w:rPr>
          <w:sz w:val="28"/>
          <w:szCs w:val="28"/>
          <w:lang w:eastAsia="ar-SA"/>
        </w:rPr>
      </w:pPr>
    </w:p>
    <w:p w:rsidR="00D6248A" w:rsidRPr="00365962" w:rsidRDefault="00D6248A" w:rsidP="00C83B00">
      <w:pPr>
        <w:ind w:left="4536"/>
        <w:rPr>
          <w:sz w:val="28"/>
          <w:szCs w:val="28"/>
          <w:lang w:eastAsia="ar-SA"/>
        </w:rPr>
      </w:pPr>
    </w:p>
    <w:p w:rsidR="002B17D2" w:rsidRPr="00365962" w:rsidRDefault="002B17D2" w:rsidP="002B17D2">
      <w:pPr>
        <w:jc w:val="center"/>
        <w:rPr>
          <w:b/>
          <w:sz w:val="28"/>
          <w:szCs w:val="28"/>
          <w:lang w:eastAsia="ar-SA"/>
        </w:rPr>
      </w:pPr>
      <w:r w:rsidRPr="00365962">
        <w:rPr>
          <w:b/>
          <w:sz w:val="28"/>
          <w:szCs w:val="28"/>
          <w:lang w:eastAsia="ar-SA"/>
        </w:rPr>
        <w:t>Административный регламент</w:t>
      </w:r>
    </w:p>
    <w:p w:rsidR="002B17D2" w:rsidRPr="00365962" w:rsidRDefault="002B17D2" w:rsidP="003116CE">
      <w:pPr>
        <w:jc w:val="center"/>
        <w:rPr>
          <w:b/>
          <w:sz w:val="28"/>
          <w:szCs w:val="28"/>
        </w:rPr>
      </w:pPr>
      <w:r w:rsidRPr="00365962">
        <w:rPr>
          <w:b/>
          <w:sz w:val="28"/>
          <w:szCs w:val="28"/>
          <w:lang w:eastAsia="ar-SA"/>
        </w:rPr>
        <w:t>предоставлени</w:t>
      </w:r>
      <w:r w:rsidR="006E0099" w:rsidRPr="00365962">
        <w:rPr>
          <w:b/>
          <w:sz w:val="28"/>
          <w:szCs w:val="28"/>
          <w:lang w:eastAsia="ar-SA"/>
        </w:rPr>
        <w:t>я</w:t>
      </w:r>
      <w:r w:rsidRPr="00365962">
        <w:rPr>
          <w:b/>
          <w:sz w:val="28"/>
          <w:szCs w:val="28"/>
          <w:lang w:eastAsia="ar-SA"/>
        </w:rPr>
        <w:t xml:space="preserve"> муниципальной услуги «</w:t>
      </w:r>
      <w:r w:rsidR="00763F95" w:rsidRPr="00365962">
        <w:rPr>
          <w:b/>
          <w:color w:val="00000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365962">
        <w:rPr>
          <w:b/>
          <w:sz w:val="28"/>
          <w:szCs w:val="28"/>
          <w:lang w:eastAsia="ar-SA"/>
        </w:rPr>
        <w:t>»</w:t>
      </w:r>
    </w:p>
    <w:p w:rsidR="00D6248A" w:rsidRPr="00365962" w:rsidRDefault="00D6248A" w:rsidP="002B17D2">
      <w:pPr>
        <w:jc w:val="center"/>
        <w:rPr>
          <w:b/>
          <w:sz w:val="28"/>
          <w:szCs w:val="28"/>
          <w:lang w:eastAsia="ar-SA"/>
        </w:rPr>
      </w:pPr>
    </w:p>
    <w:p w:rsidR="00731E03" w:rsidRPr="00365962" w:rsidRDefault="00D6248A" w:rsidP="00731E0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1. ОБЩИЕ ПОЛОЖЕНИЯ</w:t>
      </w:r>
    </w:p>
    <w:p w:rsidR="00731E03" w:rsidRPr="00365962" w:rsidRDefault="00731E03" w:rsidP="00731E0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0099" w:rsidRPr="00365962" w:rsidRDefault="006E0099" w:rsidP="006E0099">
      <w:pPr>
        <w:autoSpaceDE w:val="0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>1. Общие положения</w:t>
      </w:r>
    </w:p>
    <w:p w:rsidR="006E0099" w:rsidRPr="00365962" w:rsidRDefault="006E0099" w:rsidP="006E0099">
      <w:pPr>
        <w:autoSpaceDE w:val="0"/>
        <w:ind w:firstLine="720"/>
        <w:jc w:val="both"/>
        <w:rPr>
          <w:b/>
          <w:bCs/>
          <w:sz w:val="28"/>
          <w:szCs w:val="28"/>
        </w:rPr>
      </w:pPr>
    </w:p>
    <w:p w:rsidR="006E0099" w:rsidRPr="00365962" w:rsidRDefault="006E0099" w:rsidP="006E0099">
      <w:pPr>
        <w:autoSpaceDE w:val="0"/>
        <w:ind w:firstLine="720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>1.1.  Предмет регулирования административного регламента</w:t>
      </w:r>
    </w:p>
    <w:p w:rsidR="006E0099" w:rsidRPr="00365962" w:rsidRDefault="006E0099" w:rsidP="006E0099">
      <w:pPr>
        <w:autoSpaceDE w:val="0"/>
        <w:ind w:firstLine="720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>предоставления муниципальной услуги</w:t>
      </w:r>
    </w:p>
    <w:p w:rsidR="006E0099" w:rsidRPr="00365962" w:rsidRDefault="006E0099" w:rsidP="006E0099">
      <w:pPr>
        <w:autoSpaceDE w:val="0"/>
        <w:ind w:firstLine="720"/>
        <w:jc w:val="both"/>
        <w:rPr>
          <w:b/>
          <w:bCs/>
          <w:sz w:val="28"/>
          <w:szCs w:val="28"/>
        </w:rPr>
      </w:pPr>
    </w:p>
    <w:p w:rsidR="00763F95" w:rsidRPr="00365962" w:rsidRDefault="00763F95" w:rsidP="00763F95">
      <w:pPr>
        <w:pStyle w:val="ad"/>
        <w:widowControl w:val="0"/>
        <w:tabs>
          <w:tab w:val="left" w:pos="606"/>
        </w:tabs>
        <w:spacing w:after="0" w:line="322" w:lineRule="exact"/>
        <w:ind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>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выдаче акта освидетельствования проведения основных работ по строительству (реконструкции) объекта индивидуального жилищн</w:t>
      </w:r>
      <w:r w:rsidR="008271AC">
        <w:rPr>
          <w:rStyle w:val="2"/>
          <w:b w:val="0"/>
          <w:bCs w:val="0"/>
          <w:sz w:val="28"/>
          <w:szCs w:val="28"/>
        </w:rPr>
        <w:t>ого строительства (далее - ИЖС)</w:t>
      </w:r>
      <w:r w:rsidRPr="00365962">
        <w:rPr>
          <w:rStyle w:val="2"/>
          <w:b w:val="0"/>
          <w:bCs w:val="0"/>
          <w:sz w:val="28"/>
          <w:szCs w:val="28"/>
        </w:rPr>
        <w:t xml:space="preserve"> с привлечением средств материнского (семейного) капитала (далее - муниципальная услуга).</w:t>
      </w:r>
    </w:p>
    <w:p w:rsidR="006E0099" w:rsidRPr="00365962" w:rsidRDefault="006E0099" w:rsidP="006E0099">
      <w:pPr>
        <w:autoSpaceDE w:val="0"/>
        <w:ind w:firstLine="720"/>
        <w:jc w:val="both"/>
        <w:rPr>
          <w:sz w:val="28"/>
          <w:szCs w:val="28"/>
        </w:rPr>
      </w:pPr>
    </w:p>
    <w:p w:rsidR="006E0099" w:rsidRPr="00365962" w:rsidRDefault="006E0099" w:rsidP="006E0099">
      <w:pPr>
        <w:autoSpaceDE w:val="0"/>
        <w:ind w:firstLine="720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 xml:space="preserve">1.2. Круг заявителей </w:t>
      </w:r>
    </w:p>
    <w:p w:rsidR="006E0099" w:rsidRPr="00365962" w:rsidRDefault="006E0099" w:rsidP="006E0099">
      <w:pPr>
        <w:autoSpaceDE w:val="0"/>
        <w:ind w:firstLine="720"/>
        <w:jc w:val="both"/>
        <w:rPr>
          <w:sz w:val="28"/>
          <w:szCs w:val="28"/>
        </w:rPr>
      </w:pPr>
    </w:p>
    <w:p w:rsidR="00763F95" w:rsidRPr="00365962" w:rsidRDefault="00763F95" w:rsidP="008D0E69">
      <w:pPr>
        <w:pStyle w:val="ad"/>
        <w:widowControl w:val="0"/>
        <w:tabs>
          <w:tab w:val="left" w:pos="606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ab/>
      </w:r>
      <w:r w:rsidR="006E0099" w:rsidRPr="00365962">
        <w:rPr>
          <w:sz w:val="28"/>
          <w:szCs w:val="28"/>
        </w:rPr>
        <w:t xml:space="preserve">1.2.1. </w:t>
      </w:r>
      <w:r w:rsidRPr="00365962">
        <w:rPr>
          <w:rStyle w:val="2"/>
          <w:b w:val="0"/>
          <w:bCs w:val="0"/>
          <w:sz w:val="28"/>
          <w:szCs w:val="28"/>
        </w:rPr>
        <w:t>Заявителями на получение муниципальной услуги являются физические лица, получившие государственный сертификат на материнский (семейный) капитал (далее</w:t>
      </w:r>
      <w:r w:rsidRPr="00365962">
        <w:rPr>
          <w:sz w:val="28"/>
          <w:szCs w:val="28"/>
        </w:rPr>
        <w:t xml:space="preserve"> </w:t>
      </w:r>
      <w:r w:rsidRPr="00365962">
        <w:rPr>
          <w:rStyle w:val="2"/>
          <w:b w:val="0"/>
          <w:bCs w:val="0"/>
          <w:sz w:val="28"/>
          <w:szCs w:val="28"/>
        </w:rPr>
        <w:t>заявитель).</w:t>
      </w:r>
    </w:p>
    <w:p w:rsidR="00763F95" w:rsidRPr="00365962" w:rsidRDefault="00763F95" w:rsidP="008D0E69">
      <w:pPr>
        <w:pStyle w:val="ad"/>
        <w:ind w:left="20" w:right="20" w:firstLine="688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1.2.2. Интересы заявителей могут представлять законные представители или иные лица, уполномоченные заявителем в установленном порядке (далее - представитель заявителя).</w:t>
      </w:r>
    </w:p>
    <w:p w:rsidR="00E4513D" w:rsidRPr="00365962" w:rsidRDefault="00E4513D" w:rsidP="00763F95">
      <w:pPr>
        <w:autoSpaceDE w:val="0"/>
        <w:ind w:firstLine="720"/>
        <w:jc w:val="both"/>
        <w:rPr>
          <w:sz w:val="28"/>
          <w:szCs w:val="28"/>
        </w:rPr>
      </w:pPr>
    </w:p>
    <w:p w:rsidR="006E0099" w:rsidRPr="00365962" w:rsidRDefault="006E0099" w:rsidP="006E0099">
      <w:pPr>
        <w:autoSpaceDE w:val="0"/>
        <w:ind w:firstLine="720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6E0099" w:rsidRPr="00365962" w:rsidRDefault="006E0099" w:rsidP="006E0099">
      <w:pPr>
        <w:autoSpaceDE w:val="0"/>
        <w:ind w:firstLine="720"/>
        <w:jc w:val="both"/>
        <w:rPr>
          <w:b/>
          <w:bCs/>
          <w:sz w:val="28"/>
          <w:szCs w:val="28"/>
        </w:rPr>
      </w:pPr>
    </w:p>
    <w:p w:rsidR="006E0099" w:rsidRPr="00365962" w:rsidRDefault="006E0099" w:rsidP="006E0099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1.3.1. Для получения информации по вопросам предоставления муниципальной услуги заинтересованные лица обращаются в </w:t>
      </w:r>
      <w:r w:rsidR="000F5FAD" w:rsidRPr="00365962">
        <w:rPr>
          <w:sz w:val="28"/>
          <w:szCs w:val="28"/>
        </w:rPr>
        <w:t>Администрацию муниципального образования «</w:t>
      </w:r>
      <w:r w:rsidR="000F5FAD" w:rsidRPr="004F15E2">
        <w:rPr>
          <w:sz w:val="28"/>
          <w:szCs w:val="28"/>
        </w:rPr>
        <w:t xml:space="preserve">Ярцевский </w:t>
      </w:r>
      <w:r w:rsidR="00FB4C1E" w:rsidRPr="004F15E2">
        <w:rPr>
          <w:sz w:val="28"/>
          <w:szCs w:val="28"/>
        </w:rPr>
        <w:t>муниципальный округ</w:t>
      </w:r>
      <w:r w:rsidR="000F5FAD" w:rsidRPr="00365962">
        <w:rPr>
          <w:sz w:val="28"/>
          <w:szCs w:val="28"/>
        </w:rPr>
        <w:t xml:space="preserve">» Смоленской </w:t>
      </w:r>
      <w:r w:rsidR="000F5FAD" w:rsidRPr="00365962">
        <w:rPr>
          <w:sz w:val="28"/>
          <w:szCs w:val="28"/>
        </w:rPr>
        <w:lastRenderedPageBreak/>
        <w:t xml:space="preserve">области </w:t>
      </w:r>
      <w:r w:rsidRPr="00365962">
        <w:rPr>
          <w:sz w:val="28"/>
          <w:szCs w:val="28"/>
        </w:rPr>
        <w:t xml:space="preserve"> и многофункциональный центр предоставления государственных и муниципальных услуг (далее – МФЦ):</w:t>
      </w:r>
    </w:p>
    <w:p w:rsidR="006E0099" w:rsidRPr="00365962" w:rsidRDefault="006E0099" w:rsidP="006E0099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лично;</w:t>
      </w:r>
    </w:p>
    <w:p w:rsidR="006E0099" w:rsidRPr="00365962" w:rsidRDefault="006E0099" w:rsidP="006E0099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по телефону:</w:t>
      </w:r>
    </w:p>
    <w:p w:rsidR="006E0099" w:rsidRPr="00365962" w:rsidRDefault="006E0099" w:rsidP="006E0099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в письменном виде;</w:t>
      </w:r>
    </w:p>
    <w:p w:rsidR="006E0099" w:rsidRPr="00365962" w:rsidRDefault="00F61BA2" w:rsidP="006E009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6E0099" w:rsidRPr="00365962">
        <w:rPr>
          <w:sz w:val="28"/>
          <w:szCs w:val="28"/>
        </w:rPr>
        <w:t>по электронной почте.</w:t>
      </w:r>
    </w:p>
    <w:p w:rsidR="006E0099" w:rsidRPr="00BF5192" w:rsidRDefault="002111F4" w:rsidP="006E0099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Структурным подразделением Администрации, ответственным </w:t>
      </w:r>
      <w:proofErr w:type="gramStart"/>
      <w:r w:rsidRPr="00365962">
        <w:rPr>
          <w:sz w:val="28"/>
          <w:szCs w:val="28"/>
        </w:rPr>
        <w:t>за</w:t>
      </w:r>
      <w:proofErr w:type="gramEnd"/>
      <w:r w:rsidRPr="00365962">
        <w:rPr>
          <w:sz w:val="28"/>
          <w:szCs w:val="28"/>
        </w:rPr>
        <w:t xml:space="preserve"> </w:t>
      </w:r>
      <w:proofErr w:type="gramStart"/>
      <w:r w:rsidRPr="00365962">
        <w:rPr>
          <w:sz w:val="28"/>
          <w:szCs w:val="28"/>
        </w:rPr>
        <w:t>предоставлению</w:t>
      </w:r>
      <w:proofErr w:type="gramEnd"/>
      <w:r w:rsidRPr="00365962">
        <w:rPr>
          <w:sz w:val="28"/>
          <w:szCs w:val="28"/>
        </w:rPr>
        <w:t xml:space="preserve"> муниципальной услуги, является </w:t>
      </w:r>
      <w:r w:rsidR="00BF5192" w:rsidRPr="00BF5192">
        <w:rPr>
          <w:sz w:val="28"/>
          <w:szCs w:val="28"/>
        </w:rPr>
        <w:t>у</w:t>
      </w:r>
      <w:r w:rsidR="004F15E2" w:rsidRPr="00BF5192">
        <w:rPr>
          <w:sz w:val="28"/>
          <w:szCs w:val="28"/>
        </w:rPr>
        <w:t>правление</w:t>
      </w:r>
      <w:r w:rsidRPr="00BF5192">
        <w:rPr>
          <w:sz w:val="28"/>
          <w:szCs w:val="28"/>
        </w:rPr>
        <w:t xml:space="preserve"> по градостроительной деятельности и земельны</w:t>
      </w:r>
      <w:r w:rsidR="00B127B9" w:rsidRPr="00BF5192">
        <w:rPr>
          <w:sz w:val="28"/>
          <w:szCs w:val="28"/>
        </w:rPr>
        <w:t xml:space="preserve">м отношениям (далее </w:t>
      </w:r>
      <w:r w:rsidRPr="00BF5192">
        <w:rPr>
          <w:sz w:val="28"/>
          <w:szCs w:val="28"/>
        </w:rPr>
        <w:t xml:space="preserve"> – </w:t>
      </w:r>
      <w:r w:rsidR="00BF5192" w:rsidRPr="00BF5192">
        <w:rPr>
          <w:sz w:val="28"/>
          <w:szCs w:val="28"/>
        </w:rPr>
        <w:t>у</w:t>
      </w:r>
      <w:r w:rsidR="004F15E2" w:rsidRPr="00BF5192">
        <w:rPr>
          <w:sz w:val="28"/>
          <w:szCs w:val="28"/>
        </w:rPr>
        <w:t>правление</w:t>
      </w:r>
      <w:r w:rsidRPr="00BF5192">
        <w:rPr>
          <w:sz w:val="28"/>
          <w:szCs w:val="28"/>
        </w:rPr>
        <w:t xml:space="preserve">).   </w:t>
      </w:r>
    </w:p>
    <w:p w:rsidR="000F5FAD" w:rsidRPr="00BF5192" w:rsidRDefault="000F5FAD" w:rsidP="000F5FAD">
      <w:pPr>
        <w:autoSpaceDE w:val="0"/>
        <w:ind w:firstLine="720"/>
        <w:jc w:val="both"/>
        <w:rPr>
          <w:sz w:val="28"/>
          <w:szCs w:val="28"/>
        </w:rPr>
      </w:pPr>
      <w:proofErr w:type="gramStart"/>
      <w:r w:rsidRPr="00BF5192">
        <w:rPr>
          <w:sz w:val="28"/>
          <w:szCs w:val="28"/>
        </w:rPr>
        <w:t xml:space="preserve">Сведения о месте нахождения, графике работы, номерах контактных телефонов, адресах официальных сайтов и адресах электронной почты  Администрации, </w:t>
      </w:r>
      <w:r w:rsidR="00BF5192" w:rsidRPr="00BF5192">
        <w:rPr>
          <w:sz w:val="28"/>
          <w:szCs w:val="28"/>
        </w:rPr>
        <w:t>у</w:t>
      </w:r>
      <w:r w:rsidR="004F15E2" w:rsidRPr="00BF5192">
        <w:rPr>
          <w:sz w:val="28"/>
          <w:szCs w:val="28"/>
        </w:rPr>
        <w:t>правления</w:t>
      </w:r>
      <w:r w:rsidRPr="00BF5192">
        <w:rPr>
          <w:sz w:val="28"/>
          <w:szCs w:val="28"/>
        </w:rPr>
        <w:t xml:space="preserve"> размещаются на официальном сайте  Администрации по адресу: http://yarcevo.admin-smolensk.ru/ в информационно-телекоммуникационной сети «Интернет», региональных государственных информационных системах «Реестр государственных и муниципальных услуг (функций) Смоленской области»  и «Портал государственных и муниципальных услуг (функций) Смоленской области» с последующим размещением сведений в федеральной</w:t>
      </w:r>
      <w:proofErr w:type="gramEnd"/>
      <w:r w:rsidRPr="00BF5192">
        <w:rPr>
          <w:sz w:val="28"/>
          <w:szCs w:val="28"/>
        </w:rPr>
        <w:t xml:space="preserve"> государственной информационной системе «Единый портал государственных и муниципальных услуг (функций)».</w:t>
      </w:r>
    </w:p>
    <w:p w:rsidR="000F5FAD" w:rsidRPr="00BF519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BF5192">
        <w:rPr>
          <w:sz w:val="28"/>
          <w:szCs w:val="28"/>
        </w:rPr>
        <w:t>Сведения о месте нахождения, графике работы, номерах контактных телефонов и адресах электронной почты МФЦ, включая территориально обособленные структурные подразделения МФЦ, размещены в информационно-телекоммуникационной сети «Интернет» по адресу:  http://мфц67.рф.</w:t>
      </w:r>
    </w:p>
    <w:p w:rsidR="000F5FAD" w:rsidRPr="00BF519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BF5192">
        <w:rPr>
          <w:sz w:val="28"/>
          <w:szCs w:val="28"/>
        </w:rPr>
        <w:t>1.3.2. Информация о муниципальной услуге размещается: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BF5192">
        <w:rPr>
          <w:sz w:val="28"/>
          <w:szCs w:val="28"/>
        </w:rPr>
        <w:t xml:space="preserve">1) в табличном виде на информационных стендах </w:t>
      </w:r>
      <w:r w:rsidR="00BF5192" w:rsidRPr="00BF5192">
        <w:rPr>
          <w:sz w:val="28"/>
          <w:szCs w:val="28"/>
        </w:rPr>
        <w:t>у</w:t>
      </w:r>
      <w:r w:rsidR="004F15E2" w:rsidRPr="00BF5192">
        <w:rPr>
          <w:sz w:val="28"/>
          <w:szCs w:val="28"/>
        </w:rPr>
        <w:t>правления</w:t>
      </w:r>
      <w:r w:rsidRPr="00365962">
        <w:rPr>
          <w:sz w:val="28"/>
          <w:szCs w:val="28"/>
        </w:rPr>
        <w:t xml:space="preserve">, МФЦ; 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2) на Интернет-сайте Администрации: http://www. </w:t>
      </w:r>
      <w:proofErr w:type="spellStart"/>
      <w:r w:rsidRPr="00365962">
        <w:rPr>
          <w:sz w:val="28"/>
          <w:szCs w:val="28"/>
        </w:rPr>
        <w:t>yarcevo.admin-smolensk.ru</w:t>
      </w:r>
      <w:proofErr w:type="spellEnd"/>
      <w:r w:rsidRPr="00365962">
        <w:rPr>
          <w:sz w:val="28"/>
          <w:szCs w:val="28"/>
        </w:rPr>
        <w:t xml:space="preserve">  в информационно-телекоммуникационных сетях общего пользования (в том числе в сети Интернет), 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3) в средствах массовой информации: в газете «Вести </w:t>
      </w:r>
      <w:proofErr w:type="spellStart"/>
      <w:r w:rsidRPr="00365962">
        <w:rPr>
          <w:sz w:val="28"/>
          <w:szCs w:val="28"/>
        </w:rPr>
        <w:t>Привопья</w:t>
      </w:r>
      <w:proofErr w:type="spellEnd"/>
      <w:r w:rsidRPr="00365962">
        <w:rPr>
          <w:sz w:val="28"/>
          <w:szCs w:val="28"/>
        </w:rPr>
        <w:t>»,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proofErr w:type="gramStart"/>
      <w:r w:rsidRPr="00365962">
        <w:rPr>
          <w:sz w:val="28"/>
          <w:szCs w:val="28"/>
        </w:rPr>
        <w:t>4) в  региональной государственной информационной системе «Реестр государственных и муниципальных услуг (функций) Смоленской области» (далее  – Реестр) и «Портал государственных и муниципальных услуг (функций) Смоленской области» (далее  – Региональный портал) с последующим размещением сведений в федеральной государственной информационной системе «Единый портал государственных и муниципальных услуг (функций)» (далее  – Единый портал).</w:t>
      </w:r>
      <w:r w:rsidR="00B04376">
        <w:rPr>
          <w:sz w:val="28"/>
          <w:szCs w:val="28"/>
        </w:rPr>
        <w:t xml:space="preserve"> </w:t>
      </w:r>
      <w:proofErr w:type="gramEnd"/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1.3.3. Размещаемая информация содержит также: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1)</w:t>
      </w:r>
      <w:r w:rsidRPr="00365962">
        <w:rPr>
          <w:sz w:val="28"/>
          <w:szCs w:val="28"/>
        </w:rPr>
        <w:tab/>
        <w:t>текст административного регламента с приложениями;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2)</w:t>
      </w:r>
      <w:r w:rsidRPr="00365962">
        <w:rPr>
          <w:sz w:val="28"/>
          <w:szCs w:val="28"/>
        </w:rPr>
        <w:tab/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3)</w:t>
      </w:r>
      <w:r w:rsidRPr="00365962">
        <w:rPr>
          <w:sz w:val="28"/>
          <w:szCs w:val="28"/>
        </w:rPr>
        <w:tab/>
        <w:t>порядок информирования о ходе предоставления муниципальной услуги;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lastRenderedPageBreak/>
        <w:t>4)</w:t>
      </w:r>
      <w:r w:rsidRPr="00365962">
        <w:rPr>
          <w:sz w:val="28"/>
          <w:szCs w:val="28"/>
        </w:rPr>
        <w:tab/>
        <w:t>порядок обжалования действий (бездействия) и решений, осуществляемых органом, предоставляющим муниципальную услугу, а также должностными лицами, муниципальными служащими.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1.3.4.</w:t>
      </w:r>
      <w:r w:rsidRPr="00365962">
        <w:rPr>
          <w:sz w:val="28"/>
          <w:szCs w:val="28"/>
        </w:rPr>
        <w:tab/>
        <w:t xml:space="preserve">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 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Основными требованиями к информированию заявителей являются: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достоверность предоставляемой информации;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четкость в изложении информации;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полнота информирования;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удобство и доступность получения информации.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1.3.5.</w:t>
      </w:r>
      <w:r w:rsidRPr="00365962">
        <w:rPr>
          <w:sz w:val="28"/>
          <w:szCs w:val="28"/>
        </w:rPr>
        <w:tab/>
        <w:t>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портал, Региональный портал.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1.3.6.</w:t>
      </w:r>
      <w:r w:rsidRPr="00365962">
        <w:rPr>
          <w:sz w:val="28"/>
          <w:szCs w:val="28"/>
        </w:rPr>
        <w:tab/>
        <w:t>При необходимости получения консультаций заявители обращаются в Администрацию, а также к специалистам МФЦ.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1.3.7.</w:t>
      </w:r>
      <w:r w:rsidRPr="00365962">
        <w:rPr>
          <w:sz w:val="28"/>
          <w:szCs w:val="28"/>
        </w:rPr>
        <w:tab/>
        <w:t>Консультации по процедуре предоставления муниципальной услуги могут осуществляться: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в письменной форме на основании письменного обращения;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при личном обращении;</w:t>
      </w:r>
    </w:p>
    <w:p w:rsidR="000F5FAD" w:rsidRPr="00AC3799" w:rsidRDefault="000F5FAD" w:rsidP="000F5FAD">
      <w:pPr>
        <w:autoSpaceDE w:val="0"/>
        <w:ind w:firstLine="720"/>
        <w:jc w:val="both"/>
      </w:pPr>
      <w:r w:rsidRPr="00365962">
        <w:rPr>
          <w:sz w:val="28"/>
          <w:szCs w:val="28"/>
        </w:rPr>
        <w:t>- по телефону 8(48143)</w:t>
      </w:r>
      <w:r w:rsidR="00AC3799" w:rsidRPr="00AC3799">
        <w:rPr>
          <w:color w:val="FF0000"/>
          <w:sz w:val="28"/>
          <w:szCs w:val="28"/>
        </w:rPr>
        <w:t xml:space="preserve"> </w:t>
      </w:r>
      <w:r w:rsidR="00AC3799" w:rsidRPr="00AC3799">
        <w:rPr>
          <w:sz w:val="28"/>
          <w:szCs w:val="28"/>
        </w:rPr>
        <w:t>7-18-50, 7-22-92;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по электронной почте;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Все консультации являются бесплатными.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1.3.8.</w:t>
      </w:r>
      <w:r w:rsidRPr="00365962">
        <w:rPr>
          <w:sz w:val="28"/>
          <w:szCs w:val="28"/>
        </w:rPr>
        <w:tab/>
        <w:t>Требования к форме и характеру взаимодействия должностных лиц Администрации, организации, учреждения, предоставляющего услугу, а также специалистов МФЦ с заявителями: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консультации в письменной форме предоставляются должностными лицами Администрации  либо специалистами МФЦ  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0F5FAD" w:rsidRPr="00365962" w:rsidRDefault="000F5FAD" w:rsidP="000F5FAD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при консультировании по телефону должностное лицо Администрации, организации, учреждения, предоставляющего услугу, а также специалист МФЦ, представляется,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0F5FAD" w:rsidRPr="00365962" w:rsidRDefault="00FF2480" w:rsidP="000F5FAD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F5FAD" w:rsidRPr="00365962">
        <w:rPr>
          <w:sz w:val="28"/>
          <w:szCs w:val="28"/>
        </w:rPr>
        <w:t xml:space="preserve">по завершении консультации должностное лицо Администрации, организации, учреждения, предоставляющего услугу,  должен кратко подвести итог разговора и перечислить действия, которые следует предпринять заявителю; </w:t>
      </w:r>
    </w:p>
    <w:p w:rsidR="000F5FAD" w:rsidRPr="0067777E" w:rsidRDefault="00FF2480" w:rsidP="000F5FAD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0F5FAD" w:rsidRPr="00365962">
        <w:rPr>
          <w:sz w:val="28"/>
          <w:szCs w:val="28"/>
        </w:rPr>
        <w:t>должностные лица Администрации, организации, учреждения, предоставляющего услугу,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7C2D56" w:rsidRPr="00365962" w:rsidRDefault="007C2D56" w:rsidP="007C2D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62FB" w:rsidRPr="00365962" w:rsidRDefault="00C27719" w:rsidP="00E562F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 СТАНДАРТ ПРЕДОСТАВЛЕНИЯ МУНИЦИПАЛЬНОЙ УСЛУГИ</w:t>
      </w:r>
    </w:p>
    <w:p w:rsidR="00E562FB" w:rsidRPr="00365962" w:rsidRDefault="00E562FB" w:rsidP="00E562F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62FB" w:rsidRPr="00365962" w:rsidRDefault="00E562FB" w:rsidP="00E562F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2.1. Наименование муниципальной услуги</w:t>
      </w:r>
    </w:p>
    <w:p w:rsidR="00E562FB" w:rsidRPr="00365962" w:rsidRDefault="00E562FB" w:rsidP="00E562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62FB" w:rsidRPr="00365962" w:rsidRDefault="00E562FB" w:rsidP="00F0620F">
      <w:pPr>
        <w:pStyle w:val="ad"/>
        <w:ind w:left="20" w:right="20" w:firstLine="68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Наименование муниципальной услуги: «</w:t>
      </w:r>
      <w:r w:rsidR="00763F95" w:rsidRPr="00365962">
        <w:rPr>
          <w:rStyle w:val="2"/>
          <w:b w:val="0"/>
          <w:bCs w:val="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365962">
        <w:rPr>
          <w:sz w:val="28"/>
          <w:szCs w:val="28"/>
          <w:lang w:eastAsia="ar-SA"/>
        </w:rPr>
        <w:t>»</w:t>
      </w:r>
      <w:r w:rsidRPr="00365962">
        <w:rPr>
          <w:sz w:val="28"/>
          <w:szCs w:val="28"/>
        </w:rPr>
        <w:t>.</w:t>
      </w:r>
    </w:p>
    <w:p w:rsidR="00E562FB" w:rsidRPr="00365962" w:rsidRDefault="00E562FB" w:rsidP="00E562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6970" w:rsidRPr="00365962" w:rsidRDefault="00566970" w:rsidP="0056697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2.2. Наименование органа местного самоуправления, предоставляющего</w:t>
      </w:r>
    </w:p>
    <w:p w:rsidR="00566970" w:rsidRPr="00365962" w:rsidRDefault="00566970" w:rsidP="005669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муниципальную услугу</w:t>
      </w:r>
    </w:p>
    <w:p w:rsidR="00E562FB" w:rsidRPr="00365962" w:rsidRDefault="00E562FB" w:rsidP="008D0E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62FB" w:rsidRPr="00365962" w:rsidRDefault="00E562FB" w:rsidP="008D0E69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2.2.1. Муниципальную услугу предоставляет Администрация</w:t>
      </w:r>
      <w:r w:rsidR="00505EC3" w:rsidRPr="00365962">
        <w:rPr>
          <w:sz w:val="28"/>
          <w:szCs w:val="28"/>
        </w:rPr>
        <w:t xml:space="preserve"> </w:t>
      </w:r>
      <w:r w:rsidRPr="00365962">
        <w:rPr>
          <w:sz w:val="28"/>
          <w:szCs w:val="28"/>
        </w:rPr>
        <w:t xml:space="preserve">в лице </w:t>
      </w:r>
      <w:r w:rsidR="00BF5192" w:rsidRPr="00BF5192">
        <w:rPr>
          <w:sz w:val="28"/>
          <w:szCs w:val="28"/>
        </w:rPr>
        <w:t>у</w:t>
      </w:r>
      <w:r w:rsidR="004F15E2" w:rsidRPr="00BF5192">
        <w:rPr>
          <w:sz w:val="28"/>
          <w:szCs w:val="28"/>
        </w:rPr>
        <w:t>правления</w:t>
      </w:r>
      <w:r w:rsidR="003D219C" w:rsidRPr="00BF5192">
        <w:rPr>
          <w:sz w:val="28"/>
          <w:szCs w:val="28"/>
        </w:rPr>
        <w:t>.</w:t>
      </w:r>
      <w:r w:rsidR="003D219C" w:rsidRPr="00365962">
        <w:rPr>
          <w:sz w:val="28"/>
          <w:szCs w:val="28"/>
        </w:rPr>
        <w:t xml:space="preserve"> </w:t>
      </w:r>
    </w:p>
    <w:p w:rsidR="0084148F" w:rsidRPr="00AC3799" w:rsidRDefault="0084148F" w:rsidP="008D0E69">
      <w:pPr>
        <w:autoSpaceDE w:val="0"/>
        <w:ind w:firstLine="708"/>
        <w:jc w:val="both"/>
      </w:pPr>
      <w:r w:rsidRPr="00AC3799">
        <w:rPr>
          <w:sz w:val="28"/>
          <w:szCs w:val="28"/>
        </w:rPr>
        <w:t>2.2.2. В предоставлении муниципальной услуги принимает участие МФЦ в соответствии с соглашением о взаимодействии между Администрацией и МФЦ.</w:t>
      </w:r>
    </w:p>
    <w:p w:rsidR="00AC3799" w:rsidRDefault="0084148F" w:rsidP="008D0E69">
      <w:pPr>
        <w:pStyle w:val="ad"/>
        <w:ind w:left="40" w:right="20" w:firstLine="668"/>
        <w:jc w:val="both"/>
        <w:rPr>
          <w:rStyle w:val="2"/>
          <w:b w:val="0"/>
          <w:bCs w:val="0"/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 xml:space="preserve">2.2.3. </w:t>
      </w:r>
      <w:r w:rsidR="00763F95" w:rsidRPr="00365962">
        <w:rPr>
          <w:rStyle w:val="2"/>
          <w:b w:val="0"/>
          <w:bCs w:val="0"/>
          <w:sz w:val="28"/>
          <w:szCs w:val="28"/>
        </w:rPr>
        <w:t>При предоставлении муниципальной услуги</w:t>
      </w:r>
      <w:r w:rsidRPr="00365962">
        <w:rPr>
          <w:rStyle w:val="2"/>
          <w:b w:val="0"/>
          <w:bCs w:val="0"/>
          <w:sz w:val="28"/>
          <w:szCs w:val="28"/>
        </w:rPr>
        <w:t xml:space="preserve"> орган</w:t>
      </w:r>
      <w:r w:rsidR="00763F95" w:rsidRPr="00365962">
        <w:rPr>
          <w:rStyle w:val="2"/>
          <w:b w:val="0"/>
          <w:bCs w:val="0"/>
          <w:sz w:val="28"/>
          <w:szCs w:val="28"/>
        </w:rPr>
        <w:t xml:space="preserve"> местного самоуправления взаимодействует </w:t>
      </w:r>
      <w:proofErr w:type="gramStart"/>
      <w:r w:rsidR="00763F95" w:rsidRPr="00365962">
        <w:rPr>
          <w:rStyle w:val="2"/>
          <w:b w:val="0"/>
          <w:bCs w:val="0"/>
          <w:sz w:val="28"/>
          <w:szCs w:val="28"/>
        </w:rPr>
        <w:t>с</w:t>
      </w:r>
      <w:proofErr w:type="gramEnd"/>
      <w:r w:rsidR="00763F95" w:rsidRPr="00365962">
        <w:rPr>
          <w:rStyle w:val="2"/>
          <w:b w:val="0"/>
          <w:bCs w:val="0"/>
          <w:sz w:val="28"/>
          <w:szCs w:val="28"/>
        </w:rPr>
        <w:t>:</w:t>
      </w:r>
    </w:p>
    <w:p w:rsidR="00763F95" w:rsidRPr="00365962" w:rsidRDefault="00763F95" w:rsidP="008D0E69">
      <w:pPr>
        <w:pStyle w:val="ad"/>
        <w:ind w:left="40" w:right="1040" w:firstLine="680"/>
        <w:jc w:val="both"/>
        <w:rPr>
          <w:rStyle w:val="2"/>
          <w:b w:val="0"/>
          <w:bCs w:val="0"/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 xml:space="preserve">- Федеральной службой государственной регистрации, кадастра и картографии; </w:t>
      </w:r>
    </w:p>
    <w:p w:rsidR="00763F95" w:rsidRPr="00365962" w:rsidRDefault="00763F95" w:rsidP="008D0E69">
      <w:pPr>
        <w:pStyle w:val="ad"/>
        <w:ind w:left="40" w:right="1040" w:firstLine="68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- Пенсионным фондом Российской Федерации.</w:t>
      </w:r>
    </w:p>
    <w:p w:rsidR="00CF2E83" w:rsidRPr="00B04376" w:rsidRDefault="00763F95" w:rsidP="00B043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>2.2.</w:t>
      </w:r>
      <w:r w:rsidR="0084148F" w:rsidRPr="00365962">
        <w:rPr>
          <w:rStyle w:val="2"/>
          <w:b w:val="0"/>
          <w:bCs w:val="0"/>
          <w:sz w:val="28"/>
          <w:szCs w:val="28"/>
        </w:rPr>
        <w:t>4</w:t>
      </w:r>
      <w:r w:rsidRPr="00365962">
        <w:rPr>
          <w:rStyle w:val="2"/>
          <w:b w:val="0"/>
          <w:bCs w:val="0"/>
          <w:sz w:val="28"/>
          <w:szCs w:val="28"/>
        </w:rPr>
        <w:t xml:space="preserve">. </w:t>
      </w:r>
      <w:proofErr w:type="gramStart"/>
      <w:r w:rsidRPr="00365962">
        <w:rPr>
          <w:rStyle w:val="2"/>
          <w:b w:val="0"/>
          <w:bCs w:val="0"/>
          <w:sz w:val="28"/>
          <w:szCs w:val="28"/>
        </w:rPr>
        <w:t xml:space="preserve">При предоставлении муниципальной услуги органу местного самоуправления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</w:t>
      </w:r>
      <w:r w:rsidRPr="007A5C42">
        <w:rPr>
          <w:rStyle w:val="2"/>
          <w:b w:val="0"/>
          <w:bCs w:val="0"/>
          <w:sz w:val="28"/>
          <w:szCs w:val="28"/>
        </w:rPr>
        <w:t>исключением получения услуг, включенных в перечень услуг, которые являются необходимыми и обязательными для предоставления муниципальной услуги</w:t>
      </w:r>
      <w:r w:rsidR="0084148F" w:rsidRPr="007A5C42">
        <w:rPr>
          <w:rStyle w:val="2"/>
          <w:b w:val="0"/>
          <w:bCs w:val="0"/>
          <w:sz w:val="28"/>
          <w:szCs w:val="28"/>
        </w:rPr>
        <w:t xml:space="preserve">, утвержденный решением </w:t>
      </w:r>
      <w:r w:rsidR="007A5C42" w:rsidRPr="007A5C42">
        <w:rPr>
          <w:rStyle w:val="2"/>
          <w:b w:val="0"/>
          <w:bCs w:val="0"/>
          <w:sz w:val="28"/>
          <w:szCs w:val="28"/>
        </w:rPr>
        <w:t>Ярцевского районного совета депутато</w:t>
      </w:r>
      <w:r w:rsidR="007A5C42">
        <w:rPr>
          <w:rStyle w:val="2"/>
          <w:b w:val="0"/>
          <w:bCs w:val="0"/>
          <w:sz w:val="28"/>
          <w:szCs w:val="28"/>
        </w:rPr>
        <w:t xml:space="preserve">в  от 27.05.2020 </w:t>
      </w:r>
      <w:r w:rsidR="007A5C42" w:rsidRPr="007A5C42">
        <w:rPr>
          <w:rStyle w:val="2"/>
          <w:b w:val="0"/>
          <w:bCs w:val="0"/>
          <w:sz w:val="28"/>
          <w:szCs w:val="28"/>
        </w:rPr>
        <w:t>№ 49 «Об утверждении</w:t>
      </w:r>
      <w:proofErr w:type="gramEnd"/>
      <w:r w:rsidR="007A5C42" w:rsidRPr="007A5C42">
        <w:rPr>
          <w:rStyle w:val="2"/>
          <w:b w:val="0"/>
          <w:bCs w:val="0"/>
          <w:sz w:val="28"/>
          <w:szCs w:val="28"/>
        </w:rPr>
        <w:t xml:space="preserve"> </w:t>
      </w:r>
      <w:proofErr w:type="gramStart"/>
      <w:r w:rsidR="007A5C42" w:rsidRPr="007A5C42">
        <w:rPr>
          <w:rStyle w:val="2"/>
          <w:b w:val="0"/>
          <w:bCs w:val="0"/>
          <w:sz w:val="28"/>
          <w:szCs w:val="28"/>
        </w:rPr>
        <w:t>перечня услуг, которые являются необходимыми и обязательными для предоставления муниципальных услуг Администрацией муниципального</w:t>
      </w:r>
      <w:r w:rsidR="007A5C42" w:rsidRPr="007A5C42">
        <w:rPr>
          <w:rStyle w:val="2"/>
          <w:b w:val="0"/>
          <w:sz w:val="28"/>
          <w:szCs w:val="28"/>
        </w:rPr>
        <w:t xml:space="preserve"> образования «</w:t>
      </w:r>
      <w:r w:rsidR="007A5C42" w:rsidRPr="00BF5192">
        <w:rPr>
          <w:rStyle w:val="2"/>
          <w:b w:val="0"/>
          <w:sz w:val="28"/>
          <w:szCs w:val="28"/>
        </w:rPr>
        <w:t xml:space="preserve">Ярцевский </w:t>
      </w:r>
      <w:r w:rsidR="00BF5192" w:rsidRPr="00BF5192">
        <w:rPr>
          <w:rStyle w:val="2"/>
          <w:b w:val="0"/>
          <w:sz w:val="28"/>
          <w:szCs w:val="28"/>
        </w:rPr>
        <w:t>район</w:t>
      </w:r>
      <w:r w:rsidR="007A5C42" w:rsidRPr="007A5C42">
        <w:rPr>
          <w:rStyle w:val="2"/>
          <w:b w:val="0"/>
          <w:sz w:val="28"/>
          <w:szCs w:val="28"/>
        </w:rPr>
        <w:t>» Смоленской области и предоставляются организациями, участвующими в предоставлении муниципальных услуг»,  решением совета депутатов  Ярцевского городского поселения Ярцевского районного Смоленской области от 29.05.2020  № 19  «Об утверждении перечня услуг, которые являются необходимыми и обязательными для предоставления муниципальных услуг Администрацией муниципального образования</w:t>
      </w:r>
      <w:r w:rsidR="007A5C4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A5C42" w:rsidRPr="00901993">
        <w:rPr>
          <w:sz w:val="28"/>
          <w:szCs w:val="28"/>
        </w:rPr>
        <w:t>«</w:t>
      </w:r>
      <w:r w:rsidR="007A5C42" w:rsidRPr="00BF5192">
        <w:rPr>
          <w:rFonts w:ascii="Times New Roman CYR" w:hAnsi="Times New Roman CYR" w:cs="Times New Roman CYR"/>
          <w:sz w:val="28"/>
          <w:szCs w:val="28"/>
        </w:rPr>
        <w:t xml:space="preserve">Ярцевский </w:t>
      </w:r>
      <w:r w:rsidR="00BF5192">
        <w:rPr>
          <w:rFonts w:ascii="Times New Roman CYR" w:hAnsi="Times New Roman CYR" w:cs="Times New Roman CYR"/>
          <w:sz w:val="28"/>
          <w:szCs w:val="28"/>
        </w:rPr>
        <w:t>район</w:t>
      </w:r>
      <w:r w:rsidR="007A5C42" w:rsidRPr="00901993">
        <w:rPr>
          <w:sz w:val="28"/>
          <w:szCs w:val="28"/>
        </w:rPr>
        <w:t xml:space="preserve">» </w:t>
      </w:r>
      <w:r w:rsidR="007A5C42">
        <w:rPr>
          <w:rFonts w:ascii="Times New Roman CYR" w:hAnsi="Times New Roman CYR" w:cs="Times New Roman CYR"/>
          <w:sz w:val="28"/>
          <w:szCs w:val="28"/>
        </w:rPr>
        <w:t>Смоленской области и</w:t>
      </w:r>
      <w:proofErr w:type="gramEnd"/>
      <w:r w:rsidR="007A5C4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A5C42">
        <w:rPr>
          <w:rFonts w:ascii="Times New Roman CYR" w:hAnsi="Times New Roman CYR" w:cs="Times New Roman CYR"/>
          <w:sz w:val="28"/>
          <w:szCs w:val="28"/>
        </w:rPr>
        <w:lastRenderedPageBreak/>
        <w:t>предоставляются организациями, участвующими в предоставлении муниципальных услуг</w:t>
      </w:r>
      <w:r w:rsidR="007A5C42" w:rsidRPr="00901993">
        <w:rPr>
          <w:sz w:val="28"/>
          <w:szCs w:val="28"/>
        </w:rPr>
        <w:t>».</w:t>
      </w:r>
    </w:p>
    <w:p w:rsidR="004F15E2" w:rsidRDefault="004F15E2" w:rsidP="0067777E">
      <w:pPr>
        <w:pStyle w:val="a3"/>
        <w:ind w:firstLine="0"/>
        <w:rPr>
          <w:szCs w:val="28"/>
        </w:rPr>
      </w:pPr>
    </w:p>
    <w:p w:rsidR="00184102" w:rsidRPr="007A5C42" w:rsidRDefault="00184102" w:rsidP="007A5C42">
      <w:pPr>
        <w:pStyle w:val="a3"/>
        <w:ind w:firstLine="708"/>
        <w:rPr>
          <w:szCs w:val="28"/>
        </w:rPr>
      </w:pPr>
    </w:p>
    <w:p w:rsidR="00E562FB" w:rsidRPr="00365962" w:rsidRDefault="00E562FB" w:rsidP="00E562F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2.3. Результат предоставления муниципальной услуги</w:t>
      </w:r>
    </w:p>
    <w:p w:rsidR="00E562FB" w:rsidRPr="00365962" w:rsidRDefault="00E562FB" w:rsidP="00E562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3F95" w:rsidRPr="00365962" w:rsidRDefault="00763F95" w:rsidP="00763F95">
      <w:pPr>
        <w:pStyle w:val="ad"/>
        <w:widowControl w:val="0"/>
        <w:numPr>
          <w:ilvl w:val="2"/>
          <w:numId w:val="19"/>
        </w:numPr>
        <w:tabs>
          <w:tab w:val="left" w:pos="567"/>
        </w:tabs>
        <w:spacing w:after="0" w:line="322" w:lineRule="exact"/>
        <w:ind w:left="567" w:firstLine="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Результатом предоставления муниципальной услуги является:</w:t>
      </w:r>
    </w:p>
    <w:p w:rsidR="00763F95" w:rsidRPr="00365962" w:rsidRDefault="00763F95" w:rsidP="00763F95">
      <w:pPr>
        <w:pStyle w:val="ad"/>
        <w:widowControl w:val="0"/>
        <w:tabs>
          <w:tab w:val="left" w:pos="776"/>
        </w:tabs>
        <w:spacing w:after="0" w:line="322" w:lineRule="exact"/>
        <w:ind w:right="20" w:firstLine="56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1) акт освидетельствования проведения основных работ по строительству (реконструкции) объекта ИЖС (по форме, утвержденной Приказом Минстроя России от 08.06.2021 № 362/</w:t>
      </w:r>
      <w:proofErr w:type="spellStart"/>
      <w:proofErr w:type="gramStart"/>
      <w:r w:rsidRPr="00365962">
        <w:rPr>
          <w:rStyle w:val="2"/>
          <w:b w:val="0"/>
          <w:bCs w:val="0"/>
          <w:sz w:val="28"/>
          <w:szCs w:val="28"/>
        </w:rPr>
        <w:t>пр</w:t>
      </w:r>
      <w:proofErr w:type="spellEnd"/>
      <w:proofErr w:type="gramEnd"/>
      <w:r w:rsidRPr="00365962">
        <w:rPr>
          <w:rStyle w:val="2"/>
          <w:b w:val="0"/>
          <w:bCs w:val="0"/>
          <w:sz w:val="28"/>
          <w:szCs w:val="28"/>
        </w:rPr>
        <w:t>)</w:t>
      </w:r>
      <w:r w:rsidR="00AE41D7" w:rsidRPr="00365962">
        <w:rPr>
          <w:rStyle w:val="2"/>
          <w:b w:val="0"/>
          <w:bCs w:val="0"/>
          <w:sz w:val="28"/>
          <w:szCs w:val="28"/>
        </w:rPr>
        <w:t xml:space="preserve"> (решение о предоставлении муниципальной услуги)</w:t>
      </w:r>
      <w:r w:rsidRPr="00365962">
        <w:rPr>
          <w:rStyle w:val="2"/>
          <w:b w:val="0"/>
          <w:bCs w:val="0"/>
          <w:sz w:val="28"/>
          <w:szCs w:val="28"/>
        </w:rPr>
        <w:t>.</w:t>
      </w:r>
    </w:p>
    <w:p w:rsidR="00763F95" w:rsidRPr="00365962" w:rsidRDefault="00763F95" w:rsidP="00763F95">
      <w:pPr>
        <w:pStyle w:val="ad"/>
        <w:widowControl w:val="0"/>
        <w:tabs>
          <w:tab w:val="left" w:pos="567"/>
        </w:tabs>
        <w:spacing w:after="0" w:line="322" w:lineRule="exact"/>
        <w:ind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>2) решение об отказе в предоставлении муниципальной услуги в форме документа на бумажном носителе.</w:t>
      </w:r>
    </w:p>
    <w:p w:rsidR="00763F95" w:rsidRPr="00365962" w:rsidRDefault="00763F95" w:rsidP="00763F95">
      <w:pPr>
        <w:pStyle w:val="ad"/>
        <w:widowControl w:val="0"/>
        <w:tabs>
          <w:tab w:val="left" w:pos="567"/>
        </w:tabs>
        <w:spacing w:after="240" w:line="322" w:lineRule="exact"/>
        <w:ind w:left="4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>2.3.2. Результат предоставления муниципальной услуги представляется в форме документа на бумажном носителе или электронного документа, подписанного электронной подписью в соответствии с требованиями Федерального закона от 06.04.2011 № 63-Ф3 «Об электронной подписи» (далее - Федеральный закон № 63-Ф3).</w:t>
      </w:r>
    </w:p>
    <w:p w:rsidR="00E562FB" w:rsidRPr="00365962" w:rsidRDefault="00E562FB" w:rsidP="003568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6970" w:rsidRPr="00365962" w:rsidRDefault="00566970" w:rsidP="005669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 xml:space="preserve">2.4. </w:t>
      </w:r>
      <w:r w:rsidRPr="00365962">
        <w:rPr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сроки выдачи (направления) документов, являющихся результатом предоставления муниципальной услуги</w:t>
      </w:r>
    </w:p>
    <w:p w:rsidR="003B5E38" w:rsidRPr="00365962" w:rsidRDefault="003B5E38" w:rsidP="003B5E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595" w:rsidRPr="00365962" w:rsidRDefault="00FF2480" w:rsidP="00371595">
      <w:pPr>
        <w:pStyle w:val="af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2.4.1. </w:t>
      </w:r>
      <w:r w:rsidR="00371595" w:rsidRPr="00365962">
        <w:rPr>
          <w:sz w:val="28"/>
          <w:szCs w:val="28"/>
        </w:rPr>
        <w:t>Срок предоставления муниципальной услуги с учетом необходимости обращения в организации, участвующие в предоставлении муниципальной услуги, –</w:t>
      </w:r>
      <w:r w:rsidR="00371595" w:rsidRPr="00365962">
        <w:rPr>
          <w:b/>
          <w:bCs/>
          <w:sz w:val="28"/>
          <w:szCs w:val="28"/>
          <w:u w:val="single"/>
        </w:rPr>
        <w:t>___10___ рабочих дней</w:t>
      </w:r>
      <w:r w:rsidR="00371595" w:rsidRPr="00365962">
        <w:rPr>
          <w:sz w:val="28"/>
          <w:szCs w:val="28"/>
        </w:rPr>
        <w:t xml:space="preserve"> с момента регистрации </w:t>
      </w:r>
      <w:r w:rsidR="004D38F2" w:rsidRPr="00365962">
        <w:rPr>
          <w:sz w:val="28"/>
          <w:szCs w:val="28"/>
        </w:rPr>
        <w:t>заявления</w:t>
      </w:r>
      <w:r w:rsidR="00371595" w:rsidRPr="00365962">
        <w:rPr>
          <w:sz w:val="28"/>
          <w:szCs w:val="28"/>
        </w:rPr>
        <w:t xml:space="preserve"> и комплекта документов, необходимых для предоставления муниципальной услуги в </w:t>
      </w:r>
      <w:r w:rsidR="00371595" w:rsidRPr="00365962">
        <w:rPr>
          <w:sz w:val="28"/>
          <w:szCs w:val="28"/>
          <w:u w:val="single"/>
        </w:rPr>
        <w:t>Администрации</w:t>
      </w:r>
      <w:r w:rsidR="00371595" w:rsidRPr="00365962">
        <w:rPr>
          <w:sz w:val="28"/>
          <w:szCs w:val="28"/>
        </w:rPr>
        <w:t>.</w:t>
      </w:r>
    </w:p>
    <w:p w:rsidR="00371595" w:rsidRPr="00365962" w:rsidRDefault="00371595" w:rsidP="00371595">
      <w:pPr>
        <w:pStyle w:val="a3"/>
        <w:ind w:firstLine="709"/>
        <w:rPr>
          <w:szCs w:val="28"/>
        </w:rPr>
      </w:pPr>
      <w:r w:rsidRPr="00365962">
        <w:rPr>
          <w:szCs w:val="28"/>
        </w:rPr>
        <w:t>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Администрацию (по дате регистрации).</w:t>
      </w:r>
    </w:p>
    <w:p w:rsidR="00371595" w:rsidRPr="00365962" w:rsidRDefault="00371595" w:rsidP="00371595">
      <w:pPr>
        <w:ind w:firstLine="709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2.4.3. </w:t>
      </w:r>
      <w:proofErr w:type="gramStart"/>
      <w:r w:rsidRPr="00365962">
        <w:rPr>
          <w:sz w:val="28"/>
          <w:szCs w:val="28"/>
        </w:rPr>
        <w:t>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Администрацию (по дате регистрации),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портал, Региональный портал, а также с использованием службы коротких сообщений операторов мобильной связи (при наличии).</w:t>
      </w:r>
      <w:proofErr w:type="gramEnd"/>
    </w:p>
    <w:p w:rsidR="00184102" w:rsidRPr="0067777E" w:rsidRDefault="00371595" w:rsidP="00184102">
      <w:pPr>
        <w:ind w:firstLine="567"/>
        <w:jc w:val="both"/>
        <w:rPr>
          <w:sz w:val="28"/>
          <w:szCs w:val="28"/>
        </w:rPr>
      </w:pPr>
      <w:r w:rsidRPr="0067777E">
        <w:rPr>
          <w:sz w:val="28"/>
          <w:szCs w:val="28"/>
        </w:rPr>
        <w:lastRenderedPageBreak/>
        <w:t>2.4.4.  В случае представления заявления через МФЦ, срок предоставления муниципальной услуги, отсчитывается от даты передачи многофункциональным центром в Администрацию заявления и документов, комплекта документов, необходимых для предоставления муниципальной услуги (при их наличии) в Администрацию (от даты регистрации);</w:t>
      </w:r>
    </w:p>
    <w:p w:rsidR="00371595" w:rsidRPr="00184102" w:rsidRDefault="00F0620F" w:rsidP="00184102">
      <w:pPr>
        <w:ind w:firstLine="567"/>
        <w:jc w:val="both"/>
        <w:rPr>
          <w:color w:val="002060"/>
          <w:sz w:val="28"/>
          <w:szCs w:val="28"/>
        </w:rPr>
      </w:pPr>
      <w:r>
        <w:rPr>
          <w:color w:val="000000"/>
          <w:sz w:val="28"/>
          <w:szCs w:val="28"/>
        </w:rPr>
        <w:t>2.4.5</w:t>
      </w:r>
      <w:r w:rsidR="00371595" w:rsidRPr="00184102">
        <w:rPr>
          <w:color w:val="000000"/>
          <w:sz w:val="28"/>
          <w:szCs w:val="28"/>
        </w:rPr>
        <w:t xml:space="preserve">. </w:t>
      </w:r>
      <w:r w:rsidR="00371595" w:rsidRPr="00184102">
        <w:rPr>
          <w:sz w:val="28"/>
          <w:szCs w:val="28"/>
        </w:rPr>
        <w:t xml:space="preserve">Срок выдачи (направления) документов, являющихся результатом предоставления муниципальной услуги, составляет – </w:t>
      </w:r>
      <w:r w:rsidR="00371595" w:rsidRPr="00184102">
        <w:rPr>
          <w:b/>
          <w:bCs/>
          <w:color w:val="000000"/>
          <w:sz w:val="28"/>
          <w:szCs w:val="28"/>
          <w:u w:val="single"/>
        </w:rPr>
        <w:t>_</w:t>
      </w:r>
      <w:r w:rsidR="004D38F2" w:rsidRPr="00184102">
        <w:rPr>
          <w:b/>
          <w:bCs/>
          <w:color w:val="000000"/>
          <w:sz w:val="28"/>
          <w:szCs w:val="28"/>
          <w:u w:val="single"/>
        </w:rPr>
        <w:t>10</w:t>
      </w:r>
      <w:r w:rsidR="00371595" w:rsidRPr="00184102">
        <w:rPr>
          <w:b/>
          <w:bCs/>
          <w:color w:val="000000"/>
          <w:sz w:val="28"/>
          <w:szCs w:val="28"/>
          <w:u w:val="single"/>
        </w:rPr>
        <w:t xml:space="preserve"> рабочих  дн</w:t>
      </w:r>
      <w:r w:rsidR="004D38F2" w:rsidRPr="00184102">
        <w:rPr>
          <w:b/>
          <w:bCs/>
          <w:color w:val="000000"/>
          <w:sz w:val="28"/>
          <w:szCs w:val="28"/>
          <w:u w:val="single"/>
        </w:rPr>
        <w:t>ей с момента регистрации заявления</w:t>
      </w:r>
      <w:r w:rsidR="00371595" w:rsidRPr="00184102">
        <w:rPr>
          <w:b/>
          <w:bCs/>
          <w:color w:val="000000"/>
          <w:sz w:val="28"/>
          <w:szCs w:val="28"/>
          <w:u w:val="single"/>
        </w:rPr>
        <w:t>.</w:t>
      </w:r>
    </w:p>
    <w:p w:rsidR="00356833" w:rsidRPr="00365962" w:rsidRDefault="00356833" w:rsidP="003B5E38">
      <w:pPr>
        <w:pStyle w:val="af"/>
        <w:ind w:firstLine="567"/>
        <w:jc w:val="both"/>
        <w:rPr>
          <w:sz w:val="28"/>
          <w:szCs w:val="28"/>
          <w:shd w:val="clear" w:color="auto" w:fill="FFFFFF"/>
        </w:rPr>
      </w:pPr>
    </w:p>
    <w:p w:rsidR="00566970" w:rsidRPr="00365962" w:rsidRDefault="00566970" w:rsidP="005669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5962">
        <w:rPr>
          <w:b/>
          <w:bCs/>
          <w:sz w:val="28"/>
          <w:szCs w:val="28"/>
        </w:rPr>
        <w:t>2.5.</w:t>
      </w:r>
      <w:r w:rsidRPr="00365962">
        <w:rPr>
          <w:b/>
          <w:sz w:val="28"/>
          <w:szCs w:val="28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0D49A3" w:rsidRPr="00365962" w:rsidRDefault="000D49A3" w:rsidP="000D49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859" w:rsidRPr="00365962" w:rsidRDefault="00EA5859" w:rsidP="00EA5859">
      <w:pPr>
        <w:autoSpaceDE w:val="0"/>
        <w:ind w:firstLine="567"/>
        <w:jc w:val="both"/>
      </w:pPr>
      <w:r w:rsidRPr="00365962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365962">
        <w:rPr>
          <w:sz w:val="28"/>
          <w:szCs w:val="28"/>
        </w:rPr>
        <w:t>с</w:t>
      </w:r>
      <w:proofErr w:type="gramEnd"/>
      <w:r w:rsidRPr="00365962">
        <w:rPr>
          <w:sz w:val="28"/>
          <w:szCs w:val="28"/>
        </w:rPr>
        <w:t>:</w:t>
      </w:r>
    </w:p>
    <w:p w:rsidR="00EA5859" w:rsidRPr="00365962" w:rsidRDefault="0067777E" w:rsidP="00EA5859">
      <w:pPr>
        <w:autoSpaceDE w:val="0"/>
        <w:ind w:firstLine="567"/>
        <w:jc w:val="both"/>
      </w:pPr>
      <w:r>
        <w:rPr>
          <w:sz w:val="28"/>
          <w:szCs w:val="28"/>
        </w:rPr>
        <w:t xml:space="preserve">- </w:t>
      </w:r>
      <w:r w:rsidR="00EA5859" w:rsidRPr="00365962">
        <w:rPr>
          <w:sz w:val="28"/>
          <w:szCs w:val="28"/>
        </w:rPr>
        <w:t>Конституцией Российской Федерации;</w:t>
      </w:r>
    </w:p>
    <w:p w:rsidR="00EC797C" w:rsidRPr="00365962" w:rsidRDefault="00892623" w:rsidP="00EC79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EC797C" w:rsidRPr="00365962">
        <w:rPr>
          <w:sz w:val="28"/>
          <w:szCs w:val="28"/>
        </w:rPr>
        <w:t>Федеральным законом от 27.07.2006 № 152-ФЗ «О персональных данных»;</w:t>
      </w:r>
    </w:p>
    <w:p w:rsidR="00EC797C" w:rsidRPr="00365962" w:rsidRDefault="00892623" w:rsidP="00EC797C">
      <w:pPr>
        <w:pStyle w:val="a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proofErr w:type="gramStart"/>
      <w:r w:rsidR="00EC797C" w:rsidRPr="00365962">
        <w:rPr>
          <w:sz w:val="28"/>
          <w:szCs w:val="28"/>
        </w:rPr>
        <w:t>Федеральным</w:t>
      </w:r>
      <w:proofErr w:type="gramEnd"/>
      <w:r w:rsidR="00EC797C" w:rsidRPr="00365962">
        <w:rPr>
          <w:sz w:val="28"/>
          <w:szCs w:val="28"/>
        </w:rPr>
        <w:t xml:space="preserve"> </w:t>
      </w:r>
      <w:hyperlink r:id="rId9" w:history="1">
        <w:r w:rsidR="00EC797C" w:rsidRPr="00365962">
          <w:rPr>
            <w:sz w:val="28"/>
            <w:szCs w:val="28"/>
          </w:rPr>
          <w:t>закон</w:t>
        </w:r>
      </w:hyperlink>
      <w:r w:rsidR="00EC797C" w:rsidRPr="00365962">
        <w:rPr>
          <w:sz w:val="28"/>
          <w:szCs w:val="28"/>
        </w:rPr>
        <w:t>ом от 27.07.2010 № 210-ФЗ «Об организации предоставления государственных и муниципальных услуг»;</w:t>
      </w:r>
    </w:p>
    <w:p w:rsidR="00EC797C" w:rsidRPr="00365962" w:rsidRDefault="00892623" w:rsidP="00EC79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EC797C" w:rsidRPr="00365962">
        <w:rPr>
          <w:sz w:val="28"/>
          <w:szCs w:val="28"/>
        </w:rPr>
        <w:t>Федеральным законом от 06.04.2011 № 63-ФЗ «Об электронной подписи»;</w:t>
      </w:r>
    </w:p>
    <w:p w:rsidR="005F39F0" w:rsidRPr="00365962" w:rsidRDefault="00892623" w:rsidP="00EA58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1167F7" w:rsidRPr="00365962">
        <w:rPr>
          <w:sz w:val="28"/>
          <w:szCs w:val="28"/>
        </w:rPr>
        <w:t>Постановление</w:t>
      </w:r>
      <w:r w:rsidR="00EC797C" w:rsidRPr="00365962">
        <w:rPr>
          <w:sz w:val="28"/>
          <w:szCs w:val="28"/>
        </w:rPr>
        <w:t>м</w:t>
      </w:r>
      <w:r w:rsidR="001167F7" w:rsidRPr="00365962">
        <w:rPr>
          <w:sz w:val="28"/>
          <w:szCs w:val="28"/>
        </w:rPr>
        <w:t xml:space="preserve"> Правительства РФ от 18.08.2011 </w:t>
      </w:r>
      <w:r w:rsidR="0067777E">
        <w:rPr>
          <w:sz w:val="28"/>
          <w:szCs w:val="28"/>
        </w:rPr>
        <w:t>№ 686 (ред. от 26.03.2014) «</w:t>
      </w:r>
      <w:r w:rsidR="001167F7" w:rsidRPr="00365962">
        <w:rPr>
          <w:sz w:val="28"/>
          <w:szCs w:val="28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</w:t>
      </w:r>
      <w:r w:rsidR="0067777E">
        <w:rPr>
          <w:sz w:val="28"/>
          <w:szCs w:val="28"/>
        </w:rPr>
        <w:t>теринского (семейного) капитала»</w:t>
      </w:r>
      <w:r w:rsidR="00EA5859" w:rsidRPr="00365962">
        <w:rPr>
          <w:sz w:val="28"/>
          <w:szCs w:val="28"/>
        </w:rPr>
        <w:t>;</w:t>
      </w:r>
    </w:p>
    <w:p w:rsidR="00EC797C" w:rsidRPr="00365962" w:rsidRDefault="0067777E" w:rsidP="003568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797C" w:rsidRPr="00365962">
        <w:rPr>
          <w:sz w:val="28"/>
          <w:szCs w:val="28"/>
        </w:rPr>
        <w:t xml:space="preserve">Приказом Минстроя России от 08.06.2021 </w:t>
      </w:r>
      <w:r>
        <w:rPr>
          <w:sz w:val="28"/>
          <w:szCs w:val="28"/>
        </w:rPr>
        <w:t>№ 362/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</w:t>
      </w:r>
      <w:r w:rsidR="00EC797C" w:rsidRPr="00365962">
        <w:rPr>
          <w:sz w:val="28"/>
          <w:szCs w:val="28"/>
        </w:rPr>
        <w:t>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>
        <w:rPr>
          <w:sz w:val="28"/>
          <w:szCs w:val="28"/>
        </w:rPr>
        <w:t>»</w:t>
      </w:r>
      <w:r w:rsidR="00EC797C" w:rsidRPr="00365962">
        <w:rPr>
          <w:sz w:val="28"/>
          <w:szCs w:val="28"/>
        </w:rPr>
        <w:t xml:space="preserve"> (Зарегистрировано в Минюсте России 30.08.2021 </w:t>
      </w:r>
      <w:r>
        <w:rPr>
          <w:sz w:val="28"/>
          <w:szCs w:val="28"/>
        </w:rPr>
        <w:t>№</w:t>
      </w:r>
      <w:r w:rsidR="00EC797C" w:rsidRPr="00365962">
        <w:rPr>
          <w:sz w:val="28"/>
          <w:szCs w:val="28"/>
        </w:rPr>
        <w:t xml:space="preserve"> 64801);</w:t>
      </w:r>
    </w:p>
    <w:p w:rsidR="001167F7" w:rsidRPr="00365962" w:rsidRDefault="00EA5859" w:rsidP="003568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Уставом муниципального образования «</w:t>
      </w:r>
      <w:r w:rsidRPr="00BF5192">
        <w:rPr>
          <w:sz w:val="28"/>
          <w:szCs w:val="28"/>
        </w:rPr>
        <w:t xml:space="preserve">Ярцевский </w:t>
      </w:r>
      <w:r w:rsidR="00B04376" w:rsidRPr="00BF5192">
        <w:rPr>
          <w:sz w:val="28"/>
          <w:szCs w:val="28"/>
        </w:rPr>
        <w:t>муниципальный округ</w:t>
      </w:r>
      <w:r w:rsidRPr="00365962">
        <w:rPr>
          <w:sz w:val="28"/>
          <w:szCs w:val="28"/>
        </w:rPr>
        <w:t>» Смоленской области;</w:t>
      </w:r>
    </w:p>
    <w:p w:rsidR="00EA5859" w:rsidRPr="00365962" w:rsidRDefault="00EA5859" w:rsidP="003568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365962">
        <w:rPr>
          <w:sz w:val="28"/>
          <w:szCs w:val="28"/>
        </w:rPr>
        <w:t>Ярцевское</w:t>
      </w:r>
      <w:proofErr w:type="spellEnd"/>
      <w:r w:rsidRPr="00365962">
        <w:rPr>
          <w:sz w:val="28"/>
          <w:szCs w:val="28"/>
        </w:rPr>
        <w:t xml:space="preserve"> городское поселение </w:t>
      </w:r>
      <w:r w:rsidRPr="00BF5192">
        <w:rPr>
          <w:sz w:val="28"/>
          <w:szCs w:val="28"/>
        </w:rPr>
        <w:t xml:space="preserve">Ярцевского </w:t>
      </w:r>
      <w:r w:rsidR="00B04376" w:rsidRPr="00BF5192">
        <w:rPr>
          <w:sz w:val="28"/>
          <w:szCs w:val="28"/>
        </w:rPr>
        <w:t xml:space="preserve">муниципального округа </w:t>
      </w:r>
      <w:r w:rsidRPr="00365962">
        <w:rPr>
          <w:sz w:val="28"/>
          <w:szCs w:val="28"/>
        </w:rPr>
        <w:t>Смоленской области.</w:t>
      </w:r>
    </w:p>
    <w:p w:rsidR="001167F7" w:rsidRDefault="001167F7" w:rsidP="00EC79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0E69" w:rsidRDefault="008D0E69" w:rsidP="00EC79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0E69" w:rsidRDefault="008D0E69" w:rsidP="00EC79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0E69" w:rsidRDefault="008D0E69" w:rsidP="00EC79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0E69" w:rsidRPr="00365962" w:rsidRDefault="008D0E69" w:rsidP="00EC79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6970" w:rsidRPr="00365962" w:rsidRDefault="00566970" w:rsidP="00566970">
      <w:pPr>
        <w:pStyle w:val="ConsPlusNormal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lastRenderedPageBreak/>
        <w:t xml:space="preserve">2.6. </w:t>
      </w:r>
      <w:r w:rsidRPr="00365962">
        <w:rPr>
          <w:b/>
          <w:sz w:val="28"/>
          <w:szCs w:val="28"/>
        </w:rPr>
        <w:t>Исчерпывающий перечень документов, необходимых в соответствии с федеральным и (или) областным законодательством, муниципальными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услуги, подлежащих представлению заявителем, и информация о способах их получения заявителями, в том числе в электронной форме, и порядке их представления</w:t>
      </w:r>
    </w:p>
    <w:p w:rsidR="00135638" w:rsidRPr="00365962" w:rsidRDefault="00135638" w:rsidP="002D264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63F95" w:rsidRPr="00365962" w:rsidRDefault="00757FAA" w:rsidP="00757FAA">
      <w:pPr>
        <w:pStyle w:val="ad"/>
        <w:widowControl w:val="0"/>
        <w:tabs>
          <w:tab w:val="left" w:pos="718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 xml:space="preserve">2.6.1. </w:t>
      </w:r>
      <w:r w:rsidR="00763F95" w:rsidRPr="00365962">
        <w:rPr>
          <w:rStyle w:val="2"/>
          <w:b w:val="0"/>
          <w:bCs w:val="0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763F95" w:rsidRPr="00365962" w:rsidRDefault="00763F95" w:rsidP="00757FAA">
      <w:pPr>
        <w:pStyle w:val="ad"/>
        <w:widowControl w:val="0"/>
        <w:numPr>
          <w:ilvl w:val="0"/>
          <w:numId w:val="21"/>
        </w:numPr>
        <w:tabs>
          <w:tab w:val="left" w:pos="384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 xml:space="preserve">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центр, организацию. </w:t>
      </w:r>
    </w:p>
    <w:p w:rsidR="00763F95" w:rsidRPr="00365962" w:rsidRDefault="00763F95" w:rsidP="00757FAA">
      <w:pPr>
        <w:pStyle w:val="ad"/>
        <w:widowControl w:val="0"/>
        <w:numPr>
          <w:ilvl w:val="0"/>
          <w:numId w:val="21"/>
        </w:numPr>
        <w:tabs>
          <w:tab w:val="left" w:pos="384"/>
        </w:tabs>
        <w:spacing w:after="0" w:line="322" w:lineRule="exact"/>
        <w:ind w:lef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Заявление:</w:t>
      </w:r>
    </w:p>
    <w:p w:rsidR="00763F95" w:rsidRPr="00365962" w:rsidRDefault="00763F95" w:rsidP="00757FAA">
      <w:pPr>
        <w:pStyle w:val="ad"/>
        <w:widowControl w:val="0"/>
        <w:numPr>
          <w:ilvl w:val="0"/>
          <w:numId w:val="11"/>
        </w:numPr>
        <w:tabs>
          <w:tab w:val="clear" w:pos="644"/>
          <w:tab w:val="left" w:pos="207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в форме документа на бумажном носителе по форме, согласно приложению № 1 к настоящему Административному регламенту;</w:t>
      </w:r>
    </w:p>
    <w:p w:rsidR="00763F95" w:rsidRPr="00365962" w:rsidRDefault="00763F95" w:rsidP="00757FAA">
      <w:pPr>
        <w:pStyle w:val="ad"/>
        <w:widowControl w:val="0"/>
        <w:numPr>
          <w:ilvl w:val="0"/>
          <w:numId w:val="11"/>
        </w:numPr>
        <w:tabs>
          <w:tab w:val="clear" w:pos="644"/>
          <w:tab w:val="left" w:pos="207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 xml:space="preserve">в электронной форме (заполняется посредством внесения соответствующих сведений в интерактивную форму), </w:t>
      </w:r>
      <w:proofErr w:type="gramStart"/>
      <w:r w:rsidRPr="00365962">
        <w:rPr>
          <w:rStyle w:val="2"/>
          <w:b w:val="0"/>
          <w:bCs w:val="0"/>
          <w:sz w:val="28"/>
          <w:szCs w:val="28"/>
        </w:rPr>
        <w:t>подписанное</w:t>
      </w:r>
      <w:proofErr w:type="gramEnd"/>
      <w:r w:rsidRPr="00365962">
        <w:rPr>
          <w:rStyle w:val="2"/>
          <w:b w:val="0"/>
          <w:bCs w:val="0"/>
          <w:sz w:val="28"/>
          <w:szCs w:val="28"/>
        </w:rPr>
        <w:t xml:space="preserve"> в соответствии с требованиями Федерального закона от 06.04.2011 №63-Ф3 «Об электронной подписи» (далее - Федеральный закон №63-ФЗ), при обращении посредством Регионального портала;</w:t>
      </w:r>
    </w:p>
    <w:p w:rsidR="00763F95" w:rsidRPr="00365962" w:rsidRDefault="00763F95" w:rsidP="008D0E69">
      <w:pPr>
        <w:pStyle w:val="ad"/>
        <w:widowControl w:val="0"/>
        <w:numPr>
          <w:ilvl w:val="0"/>
          <w:numId w:val="21"/>
        </w:numPr>
        <w:tabs>
          <w:tab w:val="left" w:pos="384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Документ, подтверждающий полномочия представителя (если от имени заявителя действует представитель);</w:t>
      </w:r>
    </w:p>
    <w:p w:rsidR="00763F95" w:rsidRPr="00365962" w:rsidRDefault="00763F95" w:rsidP="008D0E69">
      <w:pPr>
        <w:pStyle w:val="ad"/>
        <w:widowControl w:val="0"/>
        <w:numPr>
          <w:ilvl w:val="0"/>
          <w:numId w:val="21"/>
        </w:numPr>
        <w:tabs>
          <w:tab w:val="left" w:pos="384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Копии правоустанавливающих документов, если право не зарегистрировано в Едином государственном реестре недвижимости.</w:t>
      </w:r>
    </w:p>
    <w:p w:rsidR="00763F95" w:rsidRPr="00365962" w:rsidRDefault="00763F95" w:rsidP="008D0E69">
      <w:pPr>
        <w:pStyle w:val="ad"/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763F95" w:rsidRPr="00365962" w:rsidRDefault="00763F95" w:rsidP="00757FAA">
      <w:pPr>
        <w:pStyle w:val="ad"/>
        <w:widowControl w:val="0"/>
        <w:numPr>
          <w:ilvl w:val="0"/>
          <w:numId w:val="22"/>
        </w:numPr>
        <w:tabs>
          <w:tab w:val="left" w:pos="384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лично или посредством почтового отправления в орган государственной власти субъекта Российской Федерации или местного самоуправления;</w:t>
      </w:r>
    </w:p>
    <w:p w:rsidR="00763F95" w:rsidRPr="00365962" w:rsidRDefault="00763F95" w:rsidP="00757FAA">
      <w:pPr>
        <w:pStyle w:val="ad"/>
        <w:widowControl w:val="0"/>
        <w:numPr>
          <w:ilvl w:val="0"/>
          <w:numId w:val="23"/>
        </w:numPr>
        <w:tabs>
          <w:tab w:val="left" w:pos="718"/>
        </w:tabs>
        <w:spacing w:after="0" w:line="322" w:lineRule="exact"/>
        <w:ind w:lef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через МФЦ;</w:t>
      </w:r>
    </w:p>
    <w:p w:rsidR="0067777E" w:rsidRPr="0067777E" w:rsidRDefault="00763F95" w:rsidP="0067777E">
      <w:pPr>
        <w:pStyle w:val="ad"/>
        <w:widowControl w:val="0"/>
        <w:numPr>
          <w:ilvl w:val="0"/>
          <w:numId w:val="23"/>
        </w:numPr>
        <w:tabs>
          <w:tab w:val="left" w:pos="718"/>
        </w:tabs>
        <w:spacing w:after="0" w:line="322" w:lineRule="exact"/>
        <w:ind w:lef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через Региональный портал или Единый портал.</w:t>
      </w:r>
    </w:p>
    <w:p w:rsidR="00A772E4" w:rsidRDefault="00294DA9" w:rsidP="008D0E69">
      <w:pPr>
        <w:pStyle w:val="af"/>
        <w:ind w:firstLine="567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2.6.2. Документы, представляемые заявителем, должны соответствовать следующим требованиям:</w:t>
      </w:r>
    </w:p>
    <w:p w:rsidR="00A772E4" w:rsidRDefault="00294DA9" w:rsidP="008D0E69">
      <w:pPr>
        <w:pStyle w:val="af"/>
        <w:ind w:firstLine="567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A772E4" w:rsidRDefault="00294DA9" w:rsidP="008D0E69">
      <w:pPr>
        <w:pStyle w:val="af"/>
        <w:ind w:firstLine="567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294DA9" w:rsidRPr="00365962" w:rsidRDefault="00294DA9" w:rsidP="008D0E69">
      <w:pPr>
        <w:pStyle w:val="af"/>
        <w:ind w:firstLine="567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документы не должны быть исполнены карандашом;</w:t>
      </w:r>
    </w:p>
    <w:p w:rsidR="00294DA9" w:rsidRPr="00365962" w:rsidRDefault="00294DA9" w:rsidP="008D0E69">
      <w:pPr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2.6.3.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</w:t>
      </w:r>
      <w:r w:rsidRPr="00365962">
        <w:rPr>
          <w:sz w:val="28"/>
          <w:szCs w:val="28"/>
        </w:rPr>
        <w:lastRenderedPageBreak/>
        <w:t>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104D9E" w:rsidRPr="00365962" w:rsidRDefault="00104D9E" w:rsidP="00294DA9">
      <w:pPr>
        <w:pStyle w:val="af"/>
        <w:jc w:val="both"/>
        <w:rPr>
          <w:sz w:val="28"/>
          <w:szCs w:val="28"/>
        </w:rPr>
      </w:pPr>
    </w:p>
    <w:p w:rsidR="00104D9E" w:rsidRDefault="00104D9E" w:rsidP="00BF5192">
      <w:pPr>
        <w:pStyle w:val="ConsPlusNormal"/>
        <w:jc w:val="center"/>
        <w:rPr>
          <w:b/>
          <w:sz w:val="28"/>
          <w:szCs w:val="28"/>
        </w:rPr>
      </w:pPr>
      <w:r w:rsidRPr="00365962">
        <w:rPr>
          <w:b/>
          <w:bCs/>
          <w:sz w:val="28"/>
          <w:szCs w:val="28"/>
        </w:rPr>
        <w:t>2.6</w:t>
      </w:r>
      <w:r w:rsidRPr="00365962">
        <w:rPr>
          <w:b/>
          <w:bCs/>
          <w:sz w:val="28"/>
          <w:szCs w:val="28"/>
          <w:vertAlign w:val="superscript"/>
        </w:rPr>
        <w:t>1</w:t>
      </w:r>
      <w:r w:rsidRPr="00365962">
        <w:rPr>
          <w:b/>
          <w:bCs/>
          <w:sz w:val="28"/>
          <w:szCs w:val="28"/>
        </w:rPr>
        <w:t xml:space="preserve">. </w:t>
      </w:r>
      <w:proofErr w:type="gramStart"/>
      <w:r w:rsidRPr="00365962">
        <w:rPr>
          <w:b/>
          <w:sz w:val="28"/>
          <w:szCs w:val="28"/>
        </w:rPr>
        <w:t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 w:rsidRPr="00365962">
        <w:rPr>
          <w:b/>
          <w:sz w:val="28"/>
          <w:szCs w:val="28"/>
        </w:rPr>
        <w:t xml:space="preserve">, и </w:t>
      </w:r>
      <w:proofErr w:type="gramStart"/>
      <w:r w:rsidRPr="00365962">
        <w:rPr>
          <w:b/>
          <w:sz w:val="28"/>
          <w:szCs w:val="28"/>
        </w:rPr>
        <w:t>порядке</w:t>
      </w:r>
      <w:proofErr w:type="gramEnd"/>
      <w:r w:rsidRPr="00365962">
        <w:rPr>
          <w:b/>
          <w:sz w:val="28"/>
          <w:szCs w:val="28"/>
        </w:rPr>
        <w:t xml:space="preserve"> их представления</w:t>
      </w:r>
    </w:p>
    <w:p w:rsidR="0067777E" w:rsidRPr="00BF5192" w:rsidRDefault="0067777E" w:rsidP="00BF5192">
      <w:pPr>
        <w:pStyle w:val="ConsPlusNormal"/>
        <w:jc w:val="center"/>
        <w:rPr>
          <w:b/>
          <w:sz w:val="28"/>
          <w:szCs w:val="28"/>
        </w:rPr>
      </w:pPr>
    </w:p>
    <w:p w:rsidR="00763F95" w:rsidRPr="00365962" w:rsidRDefault="002236CC" w:rsidP="002236CC">
      <w:pPr>
        <w:pStyle w:val="ad"/>
        <w:widowControl w:val="0"/>
        <w:tabs>
          <w:tab w:val="left" w:pos="730"/>
        </w:tabs>
        <w:spacing w:after="0" w:line="322" w:lineRule="exact"/>
        <w:ind w:left="20"/>
        <w:jc w:val="both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ab/>
      </w:r>
      <w:r w:rsidRPr="00365962">
        <w:rPr>
          <w:bCs/>
          <w:sz w:val="28"/>
          <w:szCs w:val="28"/>
        </w:rPr>
        <w:t>2.6</w:t>
      </w:r>
      <w:r w:rsidRPr="00365962">
        <w:rPr>
          <w:bCs/>
          <w:sz w:val="28"/>
          <w:szCs w:val="28"/>
          <w:vertAlign w:val="superscript"/>
        </w:rPr>
        <w:t>1</w:t>
      </w:r>
      <w:r w:rsidRPr="00365962">
        <w:rPr>
          <w:bCs/>
          <w:sz w:val="28"/>
          <w:szCs w:val="28"/>
        </w:rPr>
        <w:t>.1.</w:t>
      </w:r>
      <w:r w:rsidRPr="00365962">
        <w:rPr>
          <w:b/>
          <w:bCs/>
          <w:sz w:val="28"/>
          <w:szCs w:val="28"/>
        </w:rPr>
        <w:t xml:space="preserve"> </w:t>
      </w:r>
      <w:r w:rsidR="00763F95" w:rsidRPr="00365962">
        <w:rPr>
          <w:rStyle w:val="2"/>
          <w:b w:val="0"/>
          <w:bCs w:val="0"/>
          <w:sz w:val="28"/>
          <w:szCs w:val="28"/>
        </w:rPr>
        <w:t>Получаются в рамках межведомственного взаимодействия:</w:t>
      </w:r>
    </w:p>
    <w:p w:rsidR="00763F95" w:rsidRPr="00957F92" w:rsidRDefault="00763F95" w:rsidP="00D36859">
      <w:pPr>
        <w:pStyle w:val="ad"/>
        <w:widowControl w:val="0"/>
        <w:numPr>
          <w:ilvl w:val="0"/>
          <w:numId w:val="25"/>
        </w:numPr>
        <w:tabs>
          <w:tab w:val="left" w:pos="730"/>
        </w:tabs>
        <w:spacing w:after="0" w:line="322" w:lineRule="exact"/>
        <w:ind w:left="20" w:firstLine="547"/>
        <w:jc w:val="both"/>
        <w:rPr>
          <w:sz w:val="28"/>
          <w:szCs w:val="28"/>
        </w:rPr>
      </w:pPr>
      <w:r w:rsidRPr="00957F92">
        <w:rPr>
          <w:rStyle w:val="2"/>
          <w:b w:val="0"/>
          <w:bCs w:val="0"/>
          <w:sz w:val="28"/>
          <w:szCs w:val="28"/>
        </w:rPr>
        <w:t>Выписка из Единого государственного реестра недвижимости;</w:t>
      </w:r>
    </w:p>
    <w:p w:rsidR="00763F95" w:rsidRPr="00365962" w:rsidRDefault="00763F95" w:rsidP="00D36859">
      <w:pPr>
        <w:pStyle w:val="ad"/>
        <w:widowControl w:val="0"/>
        <w:numPr>
          <w:ilvl w:val="0"/>
          <w:numId w:val="25"/>
        </w:numPr>
        <w:tabs>
          <w:tab w:val="left" w:pos="730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957F92">
        <w:rPr>
          <w:rStyle w:val="2"/>
          <w:b w:val="0"/>
          <w:bCs w:val="0"/>
          <w:sz w:val="28"/>
          <w:szCs w:val="28"/>
        </w:rPr>
        <w:t>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</w:t>
      </w:r>
      <w:r w:rsidRPr="00365962">
        <w:rPr>
          <w:rStyle w:val="2"/>
          <w:b w:val="0"/>
          <w:bCs w:val="0"/>
          <w:sz w:val="28"/>
          <w:szCs w:val="28"/>
        </w:rPr>
        <w:t xml:space="preserve"> параметрам и допустимости размещения объекта индивидуального жилищного строительства на земельном участке.</w:t>
      </w:r>
    </w:p>
    <w:p w:rsidR="00763F95" w:rsidRPr="00365962" w:rsidRDefault="00763F95" w:rsidP="00D36859">
      <w:pPr>
        <w:pStyle w:val="ad"/>
        <w:widowControl w:val="0"/>
        <w:numPr>
          <w:ilvl w:val="0"/>
          <w:numId w:val="25"/>
        </w:numPr>
        <w:tabs>
          <w:tab w:val="left" w:pos="730"/>
        </w:tabs>
        <w:spacing w:after="0" w:line="322" w:lineRule="exact"/>
        <w:ind w:lef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Сведения о выданных сертифи</w:t>
      </w:r>
      <w:r w:rsidR="008D0E69">
        <w:rPr>
          <w:rStyle w:val="2"/>
          <w:b w:val="0"/>
          <w:bCs w:val="0"/>
          <w:sz w:val="28"/>
          <w:szCs w:val="28"/>
        </w:rPr>
        <w:t xml:space="preserve">катах на материнский (семейный) </w:t>
      </w:r>
      <w:r w:rsidRPr="00365962">
        <w:rPr>
          <w:rStyle w:val="2"/>
          <w:b w:val="0"/>
          <w:bCs w:val="0"/>
          <w:sz w:val="28"/>
          <w:szCs w:val="28"/>
        </w:rPr>
        <w:t>капитал.</w:t>
      </w:r>
    </w:p>
    <w:p w:rsidR="00763F95" w:rsidRPr="00365962" w:rsidRDefault="002236CC" w:rsidP="002236CC">
      <w:pPr>
        <w:pStyle w:val="ad"/>
        <w:widowControl w:val="0"/>
        <w:tabs>
          <w:tab w:val="left" w:pos="730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</w:r>
      <w:r w:rsidRPr="00957F92">
        <w:rPr>
          <w:rStyle w:val="2"/>
          <w:b w:val="0"/>
          <w:bCs w:val="0"/>
          <w:sz w:val="28"/>
          <w:szCs w:val="28"/>
        </w:rPr>
        <w:t>2.6</w:t>
      </w:r>
      <w:r w:rsidR="00D36859" w:rsidRPr="00957F92">
        <w:rPr>
          <w:bCs/>
          <w:sz w:val="28"/>
          <w:szCs w:val="28"/>
          <w:vertAlign w:val="superscript"/>
        </w:rPr>
        <w:t>1</w:t>
      </w:r>
      <w:r w:rsidRPr="00957F92">
        <w:rPr>
          <w:rStyle w:val="2"/>
          <w:b w:val="0"/>
          <w:bCs w:val="0"/>
          <w:sz w:val="28"/>
          <w:szCs w:val="28"/>
        </w:rPr>
        <w:t xml:space="preserve">.2. </w:t>
      </w:r>
      <w:r w:rsidR="00763F95" w:rsidRPr="00957F92">
        <w:rPr>
          <w:rStyle w:val="2"/>
          <w:b w:val="0"/>
          <w:bCs w:val="0"/>
          <w:sz w:val="28"/>
          <w:szCs w:val="28"/>
        </w:rPr>
        <w:t xml:space="preserve">Заявитель вправе </w:t>
      </w:r>
      <w:proofErr w:type="gramStart"/>
      <w:r w:rsidR="00763F95" w:rsidRPr="00957F92">
        <w:rPr>
          <w:rStyle w:val="2"/>
          <w:b w:val="0"/>
          <w:bCs w:val="0"/>
          <w:sz w:val="28"/>
          <w:szCs w:val="28"/>
        </w:rPr>
        <w:t>предоставить документы</w:t>
      </w:r>
      <w:proofErr w:type="gramEnd"/>
      <w:r w:rsidR="00763F95" w:rsidRPr="00957F92">
        <w:rPr>
          <w:rStyle w:val="2"/>
          <w:b w:val="0"/>
          <w:bCs w:val="0"/>
          <w:sz w:val="28"/>
          <w:szCs w:val="28"/>
        </w:rPr>
        <w:t xml:space="preserve"> (сведения), указанные в пункте 2.</w:t>
      </w:r>
      <w:r w:rsidR="00957F92" w:rsidRPr="00957F92">
        <w:rPr>
          <w:bCs/>
          <w:sz w:val="28"/>
          <w:szCs w:val="28"/>
        </w:rPr>
        <w:t xml:space="preserve"> 6</w:t>
      </w:r>
      <w:r w:rsidR="00957F92" w:rsidRPr="00957F92">
        <w:rPr>
          <w:bCs/>
          <w:sz w:val="28"/>
          <w:szCs w:val="28"/>
          <w:vertAlign w:val="superscript"/>
        </w:rPr>
        <w:t>1</w:t>
      </w:r>
      <w:r w:rsidR="00763F95" w:rsidRPr="00957F92">
        <w:rPr>
          <w:rStyle w:val="2"/>
          <w:b w:val="0"/>
          <w:bCs w:val="0"/>
          <w:sz w:val="28"/>
          <w:szCs w:val="28"/>
        </w:rPr>
        <w:t>.1</w:t>
      </w:r>
      <w:r w:rsidR="00957F92">
        <w:rPr>
          <w:rStyle w:val="2"/>
          <w:b w:val="0"/>
          <w:bCs w:val="0"/>
          <w:sz w:val="28"/>
          <w:szCs w:val="28"/>
        </w:rPr>
        <w:t>.</w:t>
      </w:r>
      <w:r w:rsidR="00763F95" w:rsidRPr="00957F92">
        <w:rPr>
          <w:rStyle w:val="2"/>
          <w:b w:val="0"/>
          <w:bCs w:val="0"/>
          <w:sz w:val="28"/>
          <w:szCs w:val="28"/>
        </w:rPr>
        <w:t xml:space="preserve"> в электронной форме или в форме электронных документов, заверенных усиленной</w:t>
      </w:r>
      <w:r w:rsidR="00763F95" w:rsidRPr="00365962">
        <w:rPr>
          <w:rStyle w:val="2"/>
          <w:b w:val="0"/>
          <w:bCs w:val="0"/>
          <w:sz w:val="28"/>
          <w:szCs w:val="28"/>
        </w:rPr>
        <w:t xml:space="preserve"> квалифицированной подписью лиц, уполномоченных на создание и подписание таких документов, при подаче заявления.</w:t>
      </w:r>
    </w:p>
    <w:p w:rsidR="00825A86" w:rsidRPr="00365962" w:rsidRDefault="002236CC" w:rsidP="00825A86">
      <w:pPr>
        <w:pStyle w:val="ad"/>
        <w:widowControl w:val="0"/>
        <w:tabs>
          <w:tab w:val="left" w:pos="730"/>
        </w:tabs>
        <w:spacing w:after="0"/>
        <w:ind w:left="23" w:right="23"/>
        <w:jc w:val="both"/>
        <w:rPr>
          <w:rStyle w:val="2"/>
          <w:b w:val="0"/>
          <w:bCs w:val="0"/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>2.6</w:t>
      </w:r>
      <w:r w:rsidR="00D36859" w:rsidRPr="00365962">
        <w:rPr>
          <w:bCs/>
          <w:sz w:val="28"/>
          <w:szCs w:val="28"/>
          <w:vertAlign w:val="superscript"/>
        </w:rPr>
        <w:t>1</w:t>
      </w:r>
      <w:r w:rsidRPr="00365962">
        <w:rPr>
          <w:rStyle w:val="2"/>
          <w:b w:val="0"/>
          <w:bCs w:val="0"/>
          <w:sz w:val="28"/>
          <w:szCs w:val="28"/>
        </w:rPr>
        <w:t xml:space="preserve">.3. </w:t>
      </w:r>
      <w:r w:rsidR="00763F95" w:rsidRPr="00365962">
        <w:rPr>
          <w:rStyle w:val="2"/>
          <w:b w:val="0"/>
          <w:bCs w:val="0"/>
          <w:sz w:val="28"/>
          <w:szCs w:val="28"/>
        </w:rPr>
        <w:t>Запрещается требовать от заявителя документы, находящиеся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организаций. 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294DA9" w:rsidRPr="00365962" w:rsidRDefault="00294DA9" w:rsidP="00825A86">
      <w:pPr>
        <w:pStyle w:val="ad"/>
        <w:widowControl w:val="0"/>
        <w:tabs>
          <w:tab w:val="left" w:pos="730"/>
        </w:tabs>
        <w:spacing w:after="0"/>
        <w:ind w:left="23" w:right="23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>2.6</w:t>
      </w:r>
      <w:r w:rsidRPr="00365962">
        <w:rPr>
          <w:bCs/>
          <w:sz w:val="28"/>
          <w:szCs w:val="28"/>
          <w:vertAlign w:val="superscript"/>
        </w:rPr>
        <w:t>1</w:t>
      </w:r>
      <w:r w:rsidRPr="00365962">
        <w:rPr>
          <w:rStyle w:val="2"/>
          <w:b w:val="0"/>
          <w:bCs w:val="0"/>
          <w:sz w:val="28"/>
          <w:szCs w:val="28"/>
        </w:rPr>
        <w:t>.4. Запрещается требовать от заявителя:</w:t>
      </w:r>
    </w:p>
    <w:p w:rsidR="00294DA9" w:rsidRPr="00365962" w:rsidRDefault="00294DA9" w:rsidP="00825A86">
      <w:pPr>
        <w:pStyle w:val="ad"/>
        <w:widowControl w:val="0"/>
        <w:numPr>
          <w:ilvl w:val="0"/>
          <w:numId w:val="24"/>
        </w:numPr>
        <w:tabs>
          <w:tab w:val="left" w:pos="543"/>
        </w:tabs>
        <w:spacing w:after="0"/>
        <w:ind w:left="23" w:right="23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294DA9" w:rsidRPr="00365962" w:rsidRDefault="00294DA9" w:rsidP="008D0E69">
      <w:pPr>
        <w:pStyle w:val="ad"/>
        <w:widowControl w:val="0"/>
        <w:numPr>
          <w:ilvl w:val="0"/>
          <w:numId w:val="24"/>
        </w:numPr>
        <w:tabs>
          <w:tab w:val="left" w:pos="386"/>
        </w:tabs>
        <w:spacing w:after="0"/>
        <w:ind w:left="20" w:right="23" w:firstLine="547"/>
        <w:jc w:val="both"/>
        <w:rPr>
          <w:sz w:val="28"/>
          <w:szCs w:val="28"/>
        </w:rPr>
      </w:pPr>
      <w:proofErr w:type="gramStart"/>
      <w:r w:rsidRPr="00365962">
        <w:rPr>
          <w:rStyle w:val="2"/>
          <w:b w:val="0"/>
          <w:bCs w:val="0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</w:t>
      </w:r>
      <w:r w:rsidRPr="00365962">
        <w:rPr>
          <w:rStyle w:val="2"/>
          <w:b w:val="0"/>
          <w:bCs w:val="0"/>
          <w:sz w:val="28"/>
          <w:szCs w:val="28"/>
        </w:rPr>
        <w:lastRenderedPageBreak/>
        <w:t>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</w:t>
      </w:r>
      <w:proofErr w:type="gramEnd"/>
      <w:r w:rsidRPr="00365962">
        <w:rPr>
          <w:rStyle w:val="2"/>
          <w:b w:val="0"/>
          <w:bCs w:val="0"/>
          <w:sz w:val="28"/>
          <w:szCs w:val="28"/>
        </w:rPr>
        <w:t xml:space="preserve">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- Федеральный закон № 210-ФЗ);</w:t>
      </w:r>
    </w:p>
    <w:p w:rsidR="00294DA9" w:rsidRPr="00365962" w:rsidRDefault="00294DA9" w:rsidP="008D0E69">
      <w:pPr>
        <w:pStyle w:val="ad"/>
        <w:widowControl w:val="0"/>
        <w:numPr>
          <w:ilvl w:val="0"/>
          <w:numId w:val="24"/>
        </w:numPr>
        <w:tabs>
          <w:tab w:val="left" w:pos="386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proofErr w:type="gramStart"/>
      <w:r w:rsidRPr="00365962">
        <w:rPr>
          <w:rStyle w:val="2"/>
          <w:b w:val="0"/>
          <w:bCs w:val="0"/>
          <w:sz w:val="28"/>
          <w:szCs w:val="28"/>
        </w:rPr>
        <w:t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294DA9" w:rsidRPr="00365962" w:rsidRDefault="00294DA9" w:rsidP="008D0E69">
      <w:pPr>
        <w:pStyle w:val="ad"/>
        <w:widowControl w:val="0"/>
        <w:numPr>
          <w:ilvl w:val="0"/>
          <w:numId w:val="24"/>
        </w:numPr>
        <w:tabs>
          <w:tab w:val="left" w:pos="386"/>
        </w:tabs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294DA9" w:rsidRPr="00365962" w:rsidRDefault="00294DA9" w:rsidP="008D0E69">
      <w:pPr>
        <w:pStyle w:val="ad"/>
        <w:tabs>
          <w:tab w:val="left" w:pos="386"/>
        </w:tabs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а)</w:t>
      </w:r>
      <w:r w:rsidRPr="00365962">
        <w:rPr>
          <w:rStyle w:val="2"/>
          <w:b w:val="0"/>
          <w:bCs w:val="0"/>
          <w:sz w:val="28"/>
          <w:szCs w:val="28"/>
        </w:rPr>
        <w:tab/>
        <w:t>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294DA9" w:rsidRPr="00365962" w:rsidRDefault="00294DA9" w:rsidP="008D0E69">
      <w:pPr>
        <w:pStyle w:val="ad"/>
        <w:tabs>
          <w:tab w:val="left" w:pos="386"/>
        </w:tabs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б)</w:t>
      </w:r>
      <w:r w:rsidRPr="00365962">
        <w:rPr>
          <w:rStyle w:val="2"/>
          <w:b w:val="0"/>
          <w:bCs w:val="0"/>
          <w:sz w:val="28"/>
          <w:szCs w:val="28"/>
        </w:rPr>
        <w:tab/>
        <w:t>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294DA9" w:rsidRPr="00365962" w:rsidRDefault="00294DA9" w:rsidP="008D0E69">
      <w:pPr>
        <w:pStyle w:val="ad"/>
        <w:tabs>
          <w:tab w:val="left" w:pos="386"/>
        </w:tabs>
        <w:ind w:left="20" w:right="20" w:firstLine="54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в)</w:t>
      </w:r>
      <w:r w:rsidRPr="00365962">
        <w:rPr>
          <w:rStyle w:val="2"/>
          <w:b w:val="0"/>
          <w:bCs w:val="0"/>
          <w:sz w:val="28"/>
          <w:szCs w:val="28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:rsidR="00294DA9" w:rsidRPr="00365962" w:rsidRDefault="00294DA9" w:rsidP="008D0E69">
      <w:pPr>
        <w:pStyle w:val="ad"/>
        <w:tabs>
          <w:tab w:val="left" w:pos="386"/>
        </w:tabs>
        <w:spacing w:after="300"/>
        <w:ind w:left="20" w:right="20" w:firstLine="547"/>
        <w:jc w:val="both"/>
        <w:rPr>
          <w:rStyle w:val="2"/>
          <w:b w:val="0"/>
          <w:bCs w:val="0"/>
          <w:sz w:val="28"/>
          <w:szCs w:val="28"/>
        </w:rPr>
      </w:pPr>
      <w:proofErr w:type="gramStart"/>
      <w:r w:rsidRPr="00365962">
        <w:rPr>
          <w:rStyle w:val="2"/>
          <w:b w:val="0"/>
          <w:bCs w:val="0"/>
          <w:sz w:val="28"/>
          <w:szCs w:val="28"/>
        </w:rPr>
        <w:t>г)</w:t>
      </w:r>
      <w:r w:rsidRPr="00365962">
        <w:rPr>
          <w:rStyle w:val="2"/>
          <w:b w:val="0"/>
          <w:bCs w:val="0"/>
          <w:sz w:val="28"/>
          <w:szCs w:val="28"/>
        </w:rPr>
        <w:tab/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государственного или муниципального служащего, работника многофункционального центра, </w:t>
      </w:r>
      <w:r w:rsidRPr="00365962">
        <w:rPr>
          <w:rStyle w:val="2"/>
          <w:b w:val="0"/>
          <w:bCs w:val="0"/>
          <w:sz w:val="28"/>
          <w:szCs w:val="28"/>
        </w:rPr>
        <w:lastRenderedPageBreak/>
        <w:t>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</w:t>
      </w:r>
      <w:proofErr w:type="gramEnd"/>
      <w:r w:rsidRPr="00365962">
        <w:rPr>
          <w:rStyle w:val="2"/>
          <w:b w:val="0"/>
          <w:bCs w:val="0"/>
          <w:sz w:val="28"/>
          <w:szCs w:val="28"/>
        </w:rPr>
        <w:t xml:space="preserve"> </w:t>
      </w:r>
      <w:proofErr w:type="gramStart"/>
      <w:r w:rsidRPr="00365962">
        <w:rPr>
          <w:rStyle w:val="2"/>
          <w:b w:val="0"/>
          <w:bCs w:val="0"/>
          <w:sz w:val="28"/>
          <w:szCs w:val="28"/>
        </w:rPr>
        <w:t xml:space="preserve">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Федерального закона </w:t>
      </w:r>
      <w:r w:rsidR="00E15559">
        <w:rPr>
          <w:rStyle w:val="2"/>
          <w:b w:val="0"/>
          <w:bCs w:val="0"/>
          <w:sz w:val="28"/>
          <w:szCs w:val="28"/>
        </w:rPr>
        <w:t>№</w:t>
      </w:r>
      <w:r w:rsidRPr="00365962">
        <w:rPr>
          <w:rStyle w:val="2"/>
          <w:b w:val="0"/>
          <w:bCs w:val="0"/>
          <w:sz w:val="28"/>
          <w:szCs w:val="28"/>
        </w:rPr>
        <w:t xml:space="preserve"> 210-ФЗ, уведомляется заявитель, а также приносятся извинения за доставленные неудобства.</w:t>
      </w:r>
      <w:proofErr w:type="gramEnd"/>
    </w:p>
    <w:p w:rsidR="00294DA9" w:rsidRPr="00365962" w:rsidRDefault="00294DA9" w:rsidP="00294DA9">
      <w:pPr>
        <w:autoSpaceDE w:val="0"/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№210-ФЗ «Об организации предоставления государственных и муниципальных услуг», за исключением случаев, если нанесение отметок на такие </w:t>
      </w:r>
      <w:proofErr w:type="gramStart"/>
      <w:r w:rsidRPr="00365962">
        <w:rPr>
          <w:sz w:val="28"/>
          <w:szCs w:val="28"/>
        </w:rPr>
        <w:t>документы</w:t>
      </w:r>
      <w:proofErr w:type="gramEnd"/>
      <w:r w:rsidRPr="00365962">
        <w:rPr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294DA9" w:rsidRPr="00365962" w:rsidRDefault="00294DA9" w:rsidP="002236CC">
      <w:pPr>
        <w:pStyle w:val="ad"/>
        <w:widowControl w:val="0"/>
        <w:tabs>
          <w:tab w:val="left" w:pos="730"/>
        </w:tabs>
        <w:spacing w:after="341" w:line="322" w:lineRule="exact"/>
        <w:ind w:left="20" w:right="20"/>
        <w:jc w:val="both"/>
        <w:rPr>
          <w:sz w:val="28"/>
          <w:szCs w:val="28"/>
        </w:rPr>
      </w:pPr>
    </w:p>
    <w:p w:rsidR="001D6AAD" w:rsidRPr="00365962" w:rsidRDefault="001D6AAD" w:rsidP="00D46DF9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</w:p>
    <w:p w:rsidR="00566970" w:rsidRPr="00365962" w:rsidRDefault="00566970" w:rsidP="00566970">
      <w:pPr>
        <w:autoSpaceDE w:val="0"/>
        <w:ind w:firstLine="540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B927D4" w:rsidRPr="00365962" w:rsidRDefault="00B927D4" w:rsidP="00B927D4">
      <w:pPr>
        <w:pStyle w:val="ConsPlusNormal"/>
        <w:rPr>
          <w:b/>
          <w:sz w:val="28"/>
          <w:szCs w:val="28"/>
        </w:rPr>
      </w:pPr>
    </w:p>
    <w:p w:rsidR="00763F95" w:rsidRPr="00365962" w:rsidRDefault="00D36859" w:rsidP="00D36859">
      <w:pPr>
        <w:pStyle w:val="ad"/>
        <w:widowControl w:val="0"/>
        <w:tabs>
          <w:tab w:val="left" w:pos="730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 xml:space="preserve">2.7.1. </w:t>
      </w:r>
      <w:r w:rsidR="00763F95" w:rsidRPr="00365962">
        <w:rPr>
          <w:rStyle w:val="2"/>
          <w:b w:val="0"/>
          <w:bCs w:val="0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763F95" w:rsidRPr="00365962" w:rsidRDefault="00763F95" w:rsidP="00763F95">
      <w:pPr>
        <w:pStyle w:val="ad"/>
        <w:widowControl w:val="0"/>
        <w:numPr>
          <w:ilvl w:val="0"/>
          <w:numId w:val="26"/>
        </w:numPr>
        <w:tabs>
          <w:tab w:val="left" w:pos="359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Заявление о предоставлении услуги подано в орган муниципальной власти, орган местного самоуправления или организацию, в полномочия которых не входит предоставление услуги;</w:t>
      </w:r>
    </w:p>
    <w:p w:rsidR="00763F95" w:rsidRPr="00365962" w:rsidRDefault="00763F95" w:rsidP="00763F95">
      <w:pPr>
        <w:pStyle w:val="ad"/>
        <w:widowControl w:val="0"/>
        <w:numPr>
          <w:ilvl w:val="0"/>
          <w:numId w:val="26"/>
        </w:numPr>
        <w:tabs>
          <w:tab w:val="left" w:pos="359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63F95" w:rsidRPr="00365962" w:rsidRDefault="00763F95" w:rsidP="00763F95">
      <w:pPr>
        <w:pStyle w:val="ad"/>
        <w:widowControl w:val="0"/>
        <w:numPr>
          <w:ilvl w:val="0"/>
          <w:numId w:val="26"/>
        </w:numPr>
        <w:tabs>
          <w:tab w:val="left" w:pos="359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63F95" w:rsidRPr="00365962" w:rsidRDefault="00763F95" w:rsidP="00763F95">
      <w:pPr>
        <w:pStyle w:val="ad"/>
        <w:widowControl w:val="0"/>
        <w:numPr>
          <w:ilvl w:val="0"/>
          <w:numId w:val="26"/>
        </w:numPr>
        <w:tabs>
          <w:tab w:val="left" w:pos="382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763F95" w:rsidRPr="00365962" w:rsidRDefault="00763F95" w:rsidP="00763F95">
      <w:pPr>
        <w:pStyle w:val="ad"/>
        <w:widowControl w:val="0"/>
        <w:numPr>
          <w:ilvl w:val="0"/>
          <w:numId w:val="26"/>
        </w:numPr>
        <w:tabs>
          <w:tab w:val="left" w:pos="382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Неполное заполнение полей в форме заявления, в том числе в интерактивной форме заявления на ЕПГУ;</w:t>
      </w:r>
    </w:p>
    <w:p w:rsidR="00763F95" w:rsidRPr="00365962" w:rsidRDefault="00763F95" w:rsidP="00763F95">
      <w:pPr>
        <w:pStyle w:val="ad"/>
        <w:widowControl w:val="0"/>
        <w:numPr>
          <w:ilvl w:val="0"/>
          <w:numId w:val="26"/>
        </w:numPr>
        <w:tabs>
          <w:tab w:val="left" w:pos="382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 xml:space="preserve">Подача запроса о предоставлении услуги и документов, необходимых для </w:t>
      </w:r>
      <w:r w:rsidRPr="00365962">
        <w:rPr>
          <w:rStyle w:val="2"/>
          <w:b w:val="0"/>
          <w:bCs w:val="0"/>
          <w:sz w:val="28"/>
          <w:szCs w:val="28"/>
        </w:rPr>
        <w:lastRenderedPageBreak/>
        <w:t>предоставления услуги, в электронной форме с нарушением установленных требований;</w:t>
      </w:r>
    </w:p>
    <w:p w:rsidR="00763F95" w:rsidRPr="00365962" w:rsidRDefault="00763F95" w:rsidP="00763F95">
      <w:pPr>
        <w:pStyle w:val="ad"/>
        <w:widowControl w:val="0"/>
        <w:numPr>
          <w:ilvl w:val="0"/>
          <w:numId w:val="26"/>
        </w:numPr>
        <w:tabs>
          <w:tab w:val="left" w:pos="382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 xml:space="preserve">Несоблюдение установленных статьей 11 Федерального закона от 6 апреля 2011 г. </w:t>
      </w:r>
      <w:r w:rsidR="00E15559">
        <w:rPr>
          <w:rStyle w:val="2"/>
          <w:b w:val="0"/>
          <w:bCs w:val="0"/>
          <w:sz w:val="28"/>
          <w:szCs w:val="28"/>
        </w:rPr>
        <w:t>№</w:t>
      </w:r>
      <w:r w:rsidRPr="00365962">
        <w:rPr>
          <w:rStyle w:val="2"/>
          <w:b w:val="0"/>
          <w:bCs w:val="0"/>
          <w:sz w:val="28"/>
          <w:szCs w:val="28"/>
        </w:rPr>
        <w:t xml:space="preserve"> </w:t>
      </w:r>
      <w:r w:rsidR="00D6022E" w:rsidRPr="00365962">
        <w:rPr>
          <w:rStyle w:val="2"/>
          <w:b w:val="0"/>
          <w:bCs w:val="0"/>
          <w:sz w:val="28"/>
          <w:szCs w:val="28"/>
        </w:rPr>
        <w:t>6</w:t>
      </w:r>
      <w:r w:rsidRPr="00365962">
        <w:rPr>
          <w:rStyle w:val="2"/>
          <w:b w:val="0"/>
          <w:bCs w:val="0"/>
          <w:sz w:val="28"/>
          <w:szCs w:val="28"/>
        </w:rPr>
        <w:t>З-ФЗ</w:t>
      </w:r>
      <w:proofErr w:type="gramStart"/>
      <w:r w:rsidRPr="00365962">
        <w:rPr>
          <w:rStyle w:val="2"/>
          <w:b w:val="0"/>
          <w:bCs w:val="0"/>
          <w:sz w:val="28"/>
          <w:szCs w:val="28"/>
        </w:rPr>
        <w:t xml:space="preserve"> О</w:t>
      </w:r>
      <w:proofErr w:type="gramEnd"/>
      <w:r w:rsidRPr="00365962">
        <w:rPr>
          <w:rStyle w:val="2"/>
          <w:b w:val="0"/>
          <w:bCs w:val="0"/>
          <w:sz w:val="28"/>
          <w:szCs w:val="28"/>
        </w:rPr>
        <w:t>б электронной подписи условий признания действительности, усиленной квалифицированной электронной подписи;</w:t>
      </w:r>
    </w:p>
    <w:p w:rsidR="00763F95" w:rsidRPr="00365962" w:rsidRDefault="00763F95" w:rsidP="00763F95">
      <w:pPr>
        <w:pStyle w:val="ad"/>
        <w:widowControl w:val="0"/>
        <w:numPr>
          <w:ilvl w:val="0"/>
          <w:numId w:val="26"/>
        </w:numPr>
        <w:tabs>
          <w:tab w:val="left" w:pos="382"/>
        </w:tabs>
        <w:spacing w:after="0" w:line="322" w:lineRule="exact"/>
        <w:ind w:lef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Заявитель не относится к кругу лиц, имеющих право на предоставление услуги.</w:t>
      </w:r>
    </w:p>
    <w:p w:rsidR="00763F95" w:rsidRPr="00365962" w:rsidRDefault="00D36859" w:rsidP="00D36859">
      <w:pPr>
        <w:pStyle w:val="ad"/>
        <w:widowControl w:val="0"/>
        <w:tabs>
          <w:tab w:val="left" w:pos="793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 xml:space="preserve">2.7.2. </w:t>
      </w:r>
      <w:r w:rsidR="00763F95" w:rsidRPr="00365962">
        <w:rPr>
          <w:rStyle w:val="2"/>
          <w:b w:val="0"/>
          <w:bCs w:val="0"/>
          <w:sz w:val="28"/>
          <w:szCs w:val="28"/>
        </w:rPr>
        <w:t>Перечень оснований для отказа в приеме документов, необходимых для получения муниципальной услуги, является исчерпывающим.</w:t>
      </w:r>
    </w:p>
    <w:p w:rsidR="00544E08" w:rsidRPr="00365962" w:rsidRDefault="00544E08" w:rsidP="00B04376">
      <w:pPr>
        <w:pStyle w:val="ad"/>
        <w:widowControl w:val="0"/>
        <w:tabs>
          <w:tab w:val="left" w:pos="793"/>
        </w:tabs>
        <w:spacing w:after="0" w:line="322" w:lineRule="exact"/>
        <w:ind w:right="20"/>
        <w:jc w:val="both"/>
        <w:rPr>
          <w:sz w:val="28"/>
          <w:szCs w:val="28"/>
        </w:rPr>
      </w:pPr>
    </w:p>
    <w:p w:rsidR="00566970" w:rsidRPr="00365962" w:rsidRDefault="00566970" w:rsidP="00566970">
      <w:pPr>
        <w:autoSpaceDE w:val="0"/>
        <w:ind w:firstLine="540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 xml:space="preserve">2.8. </w:t>
      </w:r>
      <w:r w:rsidRPr="00365962">
        <w:rPr>
          <w:b/>
          <w:sz w:val="28"/>
          <w:szCs w:val="28"/>
        </w:rPr>
        <w:t>Исчерпывающий перечень оснований для  приостановления и (или) отказа в предоставлении муниципальной услуги</w:t>
      </w:r>
    </w:p>
    <w:p w:rsidR="0027758C" w:rsidRPr="00365962" w:rsidRDefault="0027758C" w:rsidP="002775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17B6" w:rsidRPr="00365962" w:rsidRDefault="00352616" w:rsidP="008D0E69">
      <w:pPr>
        <w:pStyle w:val="ad"/>
        <w:widowControl w:val="0"/>
        <w:tabs>
          <w:tab w:val="left" w:pos="793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 xml:space="preserve">2.8.1. </w:t>
      </w:r>
      <w:r w:rsidR="008917B6" w:rsidRPr="00365962">
        <w:rPr>
          <w:rStyle w:val="2"/>
          <w:b w:val="0"/>
          <w:bCs w:val="0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8917B6" w:rsidRPr="00365962" w:rsidRDefault="008917B6" w:rsidP="008D0E69">
      <w:pPr>
        <w:pStyle w:val="ad"/>
        <w:widowControl w:val="0"/>
        <w:numPr>
          <w:ilvl w:val="2"/>
          <w:numId w:val="33"/>
        </w:numPr>
        <w:tabs>
          <w:tab w:val="left" w:pos="0"/>
        </w:tabs>
        <w:spacing w:after="0" w:line="322" w:lineRule="exact"/>
        <w:ind w:left="0" w:firstLine="567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Основания для отказа в предоставлении муниципальной услуги:</w:t>
      </w:r>
    </w:p>
    <w:p w:rsidR="008917B6" w:rsidRPr="00365962" w:rsidRDefault="008917B6" w:rsidP="008D0E69">
      <w:pPr>
        <w:pStyle w:val="ad"/>
        <w:widowControl w:val="0"/>
        <w:numPr>
          <w:ilvl w:val="0"/>
          <w:numId w:val="27"/>
        </w:numPr>
        <w:tabs>
          <w:tab w:val="left" w:pos="382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</w:t>
      </w:r>
    </w:p>
    <w:p w:rsidR="008917B6" w:rsidRPr="00365962" w:rsidRDefault="008917B6" w:rsidP="008D0E69">
      <w:pPr>
        <w:pStyle w:val="ad"/>
        <w:widowControl w:val="0"/>
        <w:numPr>
          <w:ilvl w:val="0"/>
          <w:numId w:val="27"/>
        </w:numPr>
        <w:tabs>
          <w:tab w:val="left" w:pos="382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Установление в ходе освидетельствования проведения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8917B6" w:rsidRPr="00365962" w:rsidRDefault="00352616" w:rsidP="008D0E69">
      <w:pPr>
        <w:pStyle w:val="ad"/>
        <w:widowControl w:val="0"/>
        <w:tabs>
          <w:tab w:val="left" w:pos="793"/>
        </w:tabs>
        <w:spacing w:after="0" w:line="322" w:lineRule="exact"/>
        <w:ind w:left="20" w:right="2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 xml:space="preserve">2.8.3. </w:t>
      </w:r>
      <w:r w:rsidR="008917B6" w:rsidRPr="00365962">
        <w:rPr>
          <w:rStyle w:val="2"/>
          <w:b w:val="0"/>
          <w:bCs w:val="0"/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8917B6" w:rsidRPr="00365962" w:rsidRDefault="00352616" w:rsidP="00CE01BE">
      <w:pPr>
        <w:pStyle w:val="ad"/>
        <w:widowControl w:val="0"/>
        <w:tabs>
          <w:tab w:val="left" w:pos="727"/>
        </w:tabs>
        <w:spacing w:after="0" w:line="322" w:lineRule="exact"/>
        <w:ind w:left="40" w:right="4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</w:r>
    </w:p>
    <w:p w:rsidR="000518BF" w:rsidRPr="00365962" w:rsidRDefault="000518BF" w:rsidP="000518BF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D934A4" w:rsidRPr="00365962" w:rsidRDefault="00D934A4" w:rsidP="00D934A4">
      <w:pPr>
        <w:pStyle w:val="a3"/>
        <w:jc w:val="center"/>
        <w:rPr>
          <w:szCs w:val="28"/>
        </w:rPr>
      </w:pPr>
      <w:r w:rsidRPr="00365962">
        <w:rPr>
          <w:b/>
          <w:bCs/>
          <w:szCs w:val="28"/>
        </w:rPr>
        <w:t>2.9.</w:t>
      </w:r>
      <w:r w:rsidRPr="00365962">
        <w:rPr>
          <w:szCs w:val="28"/>
        </w:rPr>
        <w:t xml:space="preserve"> </w:t>
      </w:r>
      <w:r w:rsidRPr="00365962">
        <w:rPr>
          <w:b/>
          <w:bCs/>
          <w:szCs w:val="28"/>
        </w:rPr>
        <w:t>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934A4" w:rsidRPr="00365962" w:rsidRDefault="00D934A4" w:rsidP="00D934A4">
      <w:pPr>
        <w:pStyle w:val="ConsPlusNormal"/>
        <w:ind w:firstLine="709"/>
        <w:jc w:val="both"/>
        <w:rPr>
          <w:sz w:val="28"/>
          <w:szCs w:val="28"/>
        </w:rPr>
      </w:pPr>
    </w:p>
    <w:p w:rsidR="00D934A4" w:rsidRPr="00E15559" w:rsidRDefault="008917B6" w:rsidP="008D0E69">
      <w:pPr>
        <w:pStyle w:val="ad"/>
        <w:spacing w:after="301" w:line="270" w:lineRule="exact"/>
        <w:ind w:left="4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>Предоставление необходимых и обязательных услуг не требуется.</w:t>
      </w:r>
    </w:p>
    <w:p w:rsidR="004817E2" w:rsidRPr="00365962" w:rsidRDefault="004817E2" w:rsidP="004817E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</w:t>
      </w:r>
      <w:r w:rsidR="00D934A4" w:rsidRPr="00365962">
        <w:rPr>
          <w:b/>
          <w:sz w:val="28"/>
          <w:szCs w:val="28"/>
        </w:rPr>
        <w:t>10</w:t>
      </w:r>
      <w:r w:rsidRPr="00365962">
        <w:rPr>
          <w:b/>
          <w:sz w:val="28"/>
          <w:szCs w:val="28"/>
        </w:rPr>
        <w:t>. Размер платы, взимаемой с заявителя при предоставлении</w:t>
      </w:r>
    </w:p>
    <w:p w:rsidR="004817E2" w:rsidRPr="00365962" w:rsidRDefault="004817E2" w:rsidP="004817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муниципальной услуги, и способы ее взимания</w:t>
      </w:r>
    </w:p>
    <w:p w:rsidR="004817E2" w:rsidRPr="00365962" w:rsidRDefault="004817E2" w:rsidP="004817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17B6" w:rsidRPr="00365962" w:rsidRDefault="008917B6" w:rsidP="008D0E69">
      <w:pPr>
        <w:pStyle w:val="ad"/>
        <w:spacing w:after="301" w:line="270" w:lineRule="exact"/>
        <w:ind w:left="40"/>
        <w:jc w:val="both"/>
        <w:rPr>
          <w:sz w:val="28"/>
          <w:szCs w:val="28"/>
          <w:shd w:val="clear" w:color="auto" w:fill="FFFFFF"/>
        </w:rPr>
      </w:pPr>
      <w:r w:rsidRPr="00365962">
        <w:rPr>
          <w:rStyle w:val="2"/>
          <w:b w:val="0"/>
          <w:bCs w:val="0"/>
          <w:sz w:val="28"/>
          <w:szCs w:val="28"/>
        </w:rPr>
        <w:t>Муниципальная услуга предоставляется на безвозмездной основе.</w:t>
      </w:r>
    </w:p>
    <w:p w:rsidR="004817E2" w:rsidRPr="00365962" w:rsidRDefault="004817E2" w:rsidP="004817E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</w:t>
      </w:r>
      <w:r w:rsidR="00DF2E57" w:rsidRPr="00365962">
        <w:rPr>
          <w:b/>
          <w:sz w:val="28"/>
          <w:szCs w:val="28"/>
        </w:rPr>
        <w:t>1</w:t>
      </w:r>
      <w:r w:rsidR="00D934A4" w:rsidRPr="00365962">
        <w:rPr>
          <w:b/>
          <w:sz w:val="28"/>
          <w:szCs w:val="28"/>
        </w:rPr>
        <w:t>1</w:t>
      </w:r>
      <w:r w:rsidRPr="00365962">
        <w:rPr>
          <w:b/>
          <w:sz w:val="28"/>
          <w:szCs w:val="28"/>
        </w:rPr>
        <w:t>. Максимальный срок ожидания в очереди при подаче</w:t>
      </w:r>
    </w:p>
    <w:p w:rsidR="004817E2" w:rsidRPr="00365962" w:rsidRDefault="00375A34" w:rsidP="004817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lastRenderedPageBreak/>
        <w:t>уведомления</w:t>
      </w:r>
      <w:r w:rsidR="004817E2" w:rsidRPr="00365962">
        <w:rPr>
          <w:b/>
          <w:sz w:val="28"/>
          <w:szCs w:val="28"/>
        </w:rPr>
        <w:t xml:space="preserve"> </w:t>
      </w:r>
      <w:r w:rsidR="00EC31A3" w:rsidRPr="00365962">
        <w:rPr>
          <w:b/>
          <w:sz w:val="28"/>
          <w:szCs w:val="28"/>
        </w:rPr>
        <w:t xml:space="preserve">о предоставления муниципальной услуги </w:t>
      </w:r>
      <w:r w:rsidR="004817E2" w:rsidRPr="00365962">
        <w:rPr>
          <w:b/>
          <w:sz w:val="28"/>
          <w:szCs w:val="28"/>
        </w:rPr>
        <w:t>и при получении результата предоставления</w:t>
      </w:r>
      <w:r w:rsidR="00EC31A3" w:rsidRPr="00365962">
        <w:rPr>
          <w:b/>
          <w:sz w:val="28"/>
          <w:szCs w:val="28"/>
        </w:rPr>
        <w:t xml:space="preserve"> </w:t>
      </w:r>
      <w:r w:rsidR="004817E2" w:rsidRPr="00365962">
        <w:rPr>
          <w:b/>
          <w:sz w:val="28"/>
          <w:szCs w:val="28"/>
        </w:rPr>
        <w:t>муниципальной услуги</w:t>
      </w:r>
    </w:p>
    <w:p w:rsidR="004817E2" w:rsidRPr="00365962" w:rsidRDefault="004817E2" w:rsidP="004817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43D2" w:rsidRPr="00365962" w:rsidRDefault="00352616" w:rsidP="00352616">
      <w:pPr>
        <w:pStyle w:val="ad"/>
        <w:widowControl w:val="0"/>
        <w:tabs>
          <w:tab w:val="left" w:pos="1000"/>
        </w:tabs>
        <w:spacing w:after="0" w:line="331" w:lineRule="exact"/>
        <w:ind w:left="40" w:right="4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 xml:space="preserve">2.11.1. </w:t>
      </w:r>
      <w:r w:rsidR="002C43D2" w:rsidRPr="00365962">
        <w:rPr>
          <w:rStyle w:val="2"/>
          <w:b w:val="0"/>
          <w:bCs w:val="0"/>
          <w:sz w:val="28"/>
          <w:szCs w:val="28"/>
        </w:rPr>
        <w:t>Время ожидания при подаче заявления на получение муниципальной услуги - не более 15 минут.</w:t>
      </w:r>
    </w:p>
    <w:p w:rsidR="002C43D2" w:rsidRPr="00365962" w:rsidRDefault="00352616" w:rsidP="00352616">
      <w:pPr>
        <w:pStyle w:val="ad"/>
        <w:widowControl w:val="0"/>
        <w:tabs>
          <w:tab w:val="left" w:pos="1000"/>
        </w:tabs>
        <w:spacing w:after="300" w:line="322" w:lineRule="exact"/>
        <w:ind w:left="40" w:right="40"/>
        <w:jc w:val="both"/>
        <w:rPr>
          <w:sz w:val="28"/>
          <w:szCs w:val="28"/>
        </w:rPr>
      </w:pPr>
      <w:r w:rsidRPr="00365962">
        <w:rPr>
          <w:rStyle w:val="2"/>
          <w:b w:val="0"/>
          <w:bCs w:val="0"/>
          <w:sz w:val="28"/>
          <w:szCs w:val="28"/>
        </w:rPr>
        <w:tab/>
        <w:t xml:space="preserve">2.11.2. </w:t>
      </w:r>
      <w:r w:rsidR="002C43D2" w:rsidRPr="00365962">
        <w:rPr>
          <w:rStyle w:val="2"/>
          <w:b w:val="0"/>
          <w:bCs w:val="0"/>
          <w:sz w:val="28"/>
          <w:szCs w:val="28"/>
        </w:rP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27758C" w:rsidRPr="00365962" w:rsidRDefault="0027758C" w:rsidP="00C83B00">
      <w:pPr>
        <w:ind w:left="4536"/>
        <w:rPr>
          <w:sz w:val="28"/>
          <w:szCs w:val="28"/>
          <w:lang w:eastAsia="ar-SA"/>
        </w:rPr>
      </w:pPr>
    </w:p>
    <w:p w:rsidR="006B0CEF" w:rsidRPr="00365962" w:rsidRDefault="006B0CEF" w:rsidP="006B0C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2.1</w:t>
      </w:r>
      <w:r w:rsidR="00D934A4" w:rsidRPr="00365962">
        <w:rPr>
          <w:b/>
          <w:sz w:val="28"/>
          <w:szCs w:val="28"/>
        </w:rPr>
        <w:t>2</w:t>
      </w:r>
      <w:r w:rsidRPr="00365962">
        <w:rPr>
          <w:b/>
          <w:sz w:val="28"/>
          <w:szCs w:val="28"/>
        </w:rPr>
        <w:t xml:space="preserve">. </w:t>
      </w:r>
      <w:r w:rsidR="00687506" w:rsidRPr="00365962">
        <w:rPr>
          <w:b/>
          <w:sz w:val="28"/>
          <w:szCs w:val="28"/>
        </w:rPr>
        <w:t xml:space="preserve">Срок регистрации </w:t>
      </w:r>
      <w:r w:rsidR="00D55572" w:rsidRPr="00365962">
        <w:rPr>
          <w:b/>
          <w:sz w:val="28"/>
          <w:szCs w:val="28"/>
        </w:rPr>
        <w:t>уведомления</w:t>
      </w:r>
      <w:r w:rsidR="00687506" w:rsidRPr="00365962">
        <w:rPr>
          <w:b/>
          <w:sz w:val="28"/>
          <w:szCs w:val="28"/>
        </w:rPr>
        <w:t xml:space="preserve"> о предоставлении муниципальной услуги, </w:t>
      </w:r>
      <w:r w:rsidR="00D37B2E" w:rsidRPr="00365962">
        <w:rPr>
          <w:b/>
          <w:sz w:val="28"/>
          <w:szCs w:val="28"/>
        </w:rPr>
        <w:t>в том числе в электронной форме</w:t>
      </w:r>
    </w:p>
    <w:p w:rsidR="006B0CEF" w:rsidRPr="00365962" w:rsidRDefault="006B0CEF" w:rsidP="006B0C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299" w:rsidRPr="00365962" w:rsidRDefault="00F0620F" w:rsidP="00935299">
      <w:pPr>
        <w:ind w:firstLine="709"/>
        <w:jc w:val="both"/>
      </w:pPr>
      <w:r>
        <w:rPr>
          <w:sz w:val="28"/>
          <w:szCs w:val="28"/>
        </w:rPr>
        <w:t>2.12.1. </w:t>
      </w:r>
      <w:r w:rsidR="00935299" w:rsidRPr="00365962">
        <w:rPr>
          <w:sz w:val="28"/>
          <w:szCs w:val="28"/>
        </w:rPr>
        <w:t>Срок регистрации запроса заявителя о предоставлении муниципальной услуги не должен превышать15 минут.</w:t>
      </w:r>
    </w:p>
    <w:p w:rsidR="00935299" w:rsidRPr="00365962" w:rsidRDefault="00F0620F" w:rsidP="00935299">
      <w:pPr>
        <w:ind w:firstLine="709"/>
        <w:jc w:val="both"/>
      </w:pPr>
      <w:r>
        <w:rPr>
          <w:sz w:val="28"/>
          <w:szCs w:val="28"/>
        </w:rPr>
        <w:t>2.12.2. </w:t>
      </w:r>
      <w:r w:rsidR="00935299" w:rsidRPr="00365962">
        <w:rPr>
          <w:sz w:val="28"/>
          <w:szCs w:val="28"/>
        </w:rPr>
        <w:t>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7F48B8" w:rsidRPr="00365962" w:rsidRDefault="007F48B8" w:rsidP="006B0C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66970" w:rsidRPr="00365962" w:rsidRDefault="00566970" w:rsidP="00566970">
      <w:pPr>
        <w:pStyle w:val="ConsPlusNormal"/>
        <w:jc w:val="center"/>
        <w:outlineLvl w:val="2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2.1</w:t>
      </w:r>
      <w:r w:rsidR="00D934A4" w:rsidRPr="00365962">
        <w:rPr>
          <w:b/>
          <w:sz w:val="28"/>
          <w:szCs w:val="28"/>
        </w:rPr>
        <w:t>3</w:t>
      </w:r>
      <w:r w:rsidRPr="00365962">
        <w:rPr>
          <w:b/>
          <w:sz w:val="28"/>
          <w:szCs w:val="28"/>
        </w:rPr>
        <w:t>. Требования к помещениям, в которых предоставляется</w:t>
      </w:r>
    </w:p>
    <w:p w:rsidR="00566970" w:rsidRPr="00365962" w:rsidRDefault="00566970" w:rsidP="00566970">
      <w:pPr>
        <w:pStyle w:val="ConsPlusNormal"/>
        <w:jc w:val="center"/>
        <w:rPr>
          <w:b/>
          <w:sz w:val="28"/>
          <w:szCs w:val="28"/>
        </w:rPr>
      </w:pPr>
      <w:proofErr w:type="gramStart"/>
      <w:r w:rsidRPr="00365962">
        <w:rPr>
          <w:b/>
          <w:sz w:val="28"/>
          <w:szCs w:val="28"/>
        </w:rPr>
        <w:t>муниципальная услуга, к залу ожидания, местам для заполнения уведомлений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лиц с ограниченными возможностями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566970" w:rsidRPr="00365962" w:rsidRDefault="00566970" w:rsidP="005669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6970" w:rsidRPr="00365962" w:rsidRDefault="00566970" w:rsidP="00566970">
      <w:pPr>
        <w:pStyle w:val="ConsPlusNormal"/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566970" w:rsidRPr="00365962" w:rsidRDefault="009F6C1C" w:rsidP="00566970">
      <w:pPr>
        <w:pStyle w:val="ConsPlusNormal"/>
        <w:tabs>
          <w:tab w:val="left" w:pos="567"/>
          <w:tab w:val="left" w:pos="1134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66970" w:rsidRPr="00365962">
        <w:rPr>
          <w:sz w:val="28"/>
          <w:szCs w:val="28"/>
        </w:rPr>
        <w:t>обеспечиваться средствами доступа для лиц с ограниченными возможностями, в том числе входы в здания должны оборудоваться пандусами, расширенными проходами, позволяющими обеспечить беспрепятственный доступ для лиц с ограниченными возможностями, включая лиц с ограниченными возможностями, использующих кресла-коляски;</w:t>
      </w:r>
    </w:p>
    <w:p w:rsidR="00566970" w:rsidRPr="00365962" w:rsidRDefault="00566970" w:rsidP="00566970">
      <w:pPr>
        <w:pStyle w:val="ConsPlusNormal"/>
        <w:tabs>
          <w:tab w:val="left" w:pos="1134"/>
        </w:tabs>
        <w:ind w:firstLine="539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оборудоваться местами для ожидания;</w:t>
      </w:r>
    </w:p>
    <w:p w:rsidR="00566970" w:rsidRPr="00365962" w:rsidRDefault="00835E49" w:rsidP="00566970">
      <w:pPr>
        <w:pStyle w:val="ConsPlusNormal"/>
        <w:tabs>
          <w:tab w:val="left" w:pos="567"/>
          <w:tab w:val="left" w:pos="1134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66970" w:rsidRPr="00365962">
        <w:rPr>
          <w:sz w:val="28"/>
          <w:szCs w:val="28"/>
        </w:rPr>
        <w:t>содержать информацию о порядке предоставления муниципальной услуги;</w:t>
      </w:r>
    </w:p>
    <w:p w:rsidR="00566970" w:rsidRPr="00365962" w:rsidRDefault="00566970" w:rsidP="00566970">
      <w:pPr>
        <w:pStyle w:val="ConsPlusNormal"/>
        <w:ind w:firstLine="539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снабжаться соответствующими табличками с указанием номера кабинета, названия подразделения, фамилий, имен, отчеств, должностей должностных лиц,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566970" w:rsidRPr="00365962" w:rsidRDefault="00566970" w:rsidP="00566970">
      <w:pPr>
        <w:pStyle w:val="ConsPlusNormal"/>
        <w:ind w:firstLine="539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Рабочие места специалистов, ответственных за предоставление муниципальной услуги, должны оснащаться рабочими столами и стульями, </w:t>
      </w:r>
      <w:r w:rsidRPr="00365962">
        <w:rPr>
          <w:sz w:val="28"/>
          <w:szCs w:val="28"/>
        </w:rPr>
        <w:lastRenderedPageBreak/>
        <w:t>компьютерами с  установленными  справочно-правовыми  системами, 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566970" w:rsidRPr="00365962" w:rsidRDefault="00566970" w:rsidP="00566970">
      <w:pPr>
        <w:pStyle w:val="ConsPlusNormal"/>
        <w:ind w:firstLine="539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Доступность для лиц с ограниченными возможностями объектов (зданий, помещений), в которых предоставляется муниципальная услуга, должна быть обеспечена:</w:t>
      </w:r>
    </w:p>
    <w:p w:rsidR="00566970" w:rsidRPr="00365962" w:rsidRDefault="00566970" w:rsidP="00566970">
      <w:pPr>
        <w:pStyle w:val="ConsPlusNormal"/>
        <w:tabs>
          <w:tab w:val="left" w:pos="567"/>
          <w:tab w:val="left" w:pos="1134"/>
        </w:tabs>
        <w:ind w:firstLine="539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возможностью самостоятельного передвижения для лиц с ограниченными возможностями,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566970" w:rsidRPr="00365962" w:rsidRDefault="00835E49" w:rsidP="00566970">
      <w:pPr>
        <w:pStyle w:val="ConsPlusNormal"/>
        <w:tabs>
          <w:tab w:val="left" w:pos="1134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66970" w:rsidRPr="00365962">
        <w:rPr>
          <w:sz w:val="28"/>
          <w:szCs w:val="28"/>
        </w:rPr>
        <w:t>сопровождением лиц с ограниченными возможностями,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</w:t>
      </w:r>
    </w:p>
    <w:p w:rsidR="00566970" w:rsidRPr="00365962" w:rsidRDefault="00566970" w:rsidP="00566970">
      <w:pPr>
        <w:pStyle w:val="ConsPlusNormal"/>
        <w:tabs>
          <w:tab w:val="left" w:pos="1134"/>
        </w:tabs>
        <w:ind w:firstLine="539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- надлежащим  размещением  оборудования  и   носителей информации, необходимых для обеспечения беспрепятственного доступа лиц с ограниченными </w:t>
      </w:r>
      <w:proofErr w:type="gramStart"/>
      <w:r w:rsidRPr="00365962">
        <w:rPr>
          <w:sz w:val="28"/>
          <w:szCs w:val="28"/>
        </w:rPr>
        <w:t>возможностями к объектам</w:t>
      </w:r>
      <w:proofErr w:type="gramEnd"/>
      <w:r w:rsidRPr="00365962">
        <w:rPr>
          <w:sz w:val="28"/>
          <w:szCs w:val="28"/>
        </w:rPr>
        <w:t xml:space="preserve">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566970" w:rsidRPr="00365962" w:rsidRDefault="00566970" w:rsidP="00566970">
      <w:pPr>
        <w:pStyle w:val="ConsPlusNormal"/>
        <w:tabs>
          <w:tab w:val="left" w:pos="1134"/>
        </w:tabs>
        <w:ind w:firstLine="539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дублированием  необходимой   для  лиц с ограниченными возможностями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66970" w:rsidRPr="00365962" w:rsidRDefault="00566970" w:rsidP="00566970">
      <w:pPr>
        <w:pStyle w:val="ConsPlusNormal"/>
        <w:tabs>
          <w:tab w:val="left" w:pos="1134"/>
        </w:tabs>
        <w:ind w:firstLine="539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- допуском </w:t>
      </w:r>
      <w:proofErr w:type="spellStart"/>
      <w:r w:rsidRPr="00365962">
        <w:rPr>
          <w:sz w:val="28"/>
          <w:szCs w:val="28"/>
        </w:rPr>
        <w:t>сурдопереводчика</w:t>
      </w:r>
      <w:proofErr w:type="spellEnd"/>
      <w:r w:rsidRPr="00365962">
        <w:rPr>
          <w:sz w:val="28"/>
          <w:szCs w:val="28"/>
        </w:rPr>
        <w:t xml:space="preserve"> и </w:t>
      </w:r>
      <w:proofErr w:type="spellStart"/>
      <w:r w:rsidRPr="00365962">
        <w:rPr>
          <w:sz w:val="28"/>
          <w:szCs w:val="28"/>
        </w:rPr>
        <w:t>тифлосурдопереводчика</w:t>
      </w:r>
      <w:proofErr w:type="spellEnd"/>
      <w:r w:rsidRPr="00365962">
        <w:rPr>
          <w:sz w:val="28"/>
          <w:szCs w:val="28"/>
        </w:rPr>
        <w:t xml:space="preserve">  при  оказании лицу с ограниченными возможностями муниципальной услуги;</w:t>
      </w:r>
    </w:p>
    <w:p w:rsidR="00566970" w:rsidRPr="00365962" w:rsidRDefault="00F0620F" w:rsidP="00566970">
      <w:pPr>
        <w:pStyle w:val="ConsPlusNormal"/>
        <w:tabs>
          <w:tab w:val="left" w:pos="567"/>
          <w:tab w:val="left" w:pos="1134"/>
        </w:tabs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="00566970" w:rsidRPr="00365962">
        <w:rPr>
          <w:sz w:val="28"/>
          <w:szCs w:val="28"/>
        </w:rPr>
        <w:t>допуском в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66970" w:rsidRPr="00365962" w:rsidRDefault="00F0620F" w:rsidP="00566970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66970" w:rsidRPr="00365962">
        <w:rPr>
          <w:sz w:val="28"/>
          <w:szCs w:val="28"/>
        </w:rPr>
        <w:t>оказанием специалистами Администрации, МФЦ помощи лицам с ограниченными возможностями в преодолении барьеров, мешающих получению ими муниципальной услуги наравне с другими заявителями.</w:t>
      </w:r>
    </w:p>
    <w:p w:rsidR="00566970" w:rsidRPr="00365962" w:rsidRDefault="00566970" w:rsidP="00566970">
      <w:pPr>
        <w:pStyle w:val="af"/>
        <w:ind w:firstLine="567"/>
        <w:jc w:val="both"/>
        <w:rPr>
          <w:sz w:val="28"/>
          <w:szCs w:val="28"/>
        </w:rPr>
      </w:pPr>
    </w:p>
    <w:p w:rsidR="00566970" w:rsidRPr="00365962" w:rsidRDefault="00566970" w:rsidP="0056697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2.1</w:t>
      </w:r>
      <w:r w:rsidR="00D934A4" w:rsidRPr="00365962">
        <w:rPr>
          <w:b/>
          <w:sz w:val="28"/>
          <w:szCs w:val="28"/>
        </w:rPr>
        <w:t>4</w:t>
      </w:r>
      <w:r w:rsidRPr="00365962">
        <w:rPr>
          <w:b/>
          <w:sz w:val="28"/>
          <w:szCs w:val="28"/>
        </w:rPr>
        <w:t>. Показатели доступности и качества предоставления</w:t>
      </w:r>
    </w:p>
    <w:p w:rsidR="00566970" w:rsidRPr="00365962" w:rsidRDefault="00566970" w:rsidP="005669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муниципальной услуги</w:t>
      </w:r>
    </w:p>
    <w:p w:rsidR="00566970" w:rsidRPr="00365962" w:rsidRDefault="00566970" w:rsidP="005669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6970" w:rsidRPr="00365962" w:rsidRDefault="00566970" w:rsidP="00566970">
      <w:pPr>
        <w:pStyle w:val="ConsPlusNormal"/>
        <w:tabs>
          <w:tab w:val="left" w:pos="567"/>
        </w:tabs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2.1</w:t>
      </w:r>
      <w:r w:rsidR="00D934A4" w:rsidRPr="00365962">
        <w:rPr>
          <w:sz w:val="28"/>
          <w:szCs w:val="28"/>
        </w:rPr>
        <w:t>4</w:t>
      </w:r>
      <w:r w:rsidRPr="00365962">
        <w:rPr>
          <w:sz w:val="28"/>
          <w:szCs w:val="28"/>
        </w:rPr>
        <w:t>.1. Показателями доступности предоставления муниципальной услуги являются:</w:t>
      </w:r>
    </w:p>
    <w:p w:rsidR="00566970" w:rsidRPr="00365962" w:rsidRDefault="00566970" w:rsidP="00566970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         - транспортная доступность мест предоставления муниципальной услуги;</w:t>
      </w:r>
    </w:p>
    <w:p w:rsidR="00566970" w:rsidRPr="00365962" w:rsidRDefault="00835E49" w:rsidP="00566970">
      <w:pPr>
        <w:pStyle w:val="ConsPlusNormal"/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 </w:t>
      </w:r>
      <w:r w:rsidR="00566970" w:rsidRPr="00365962">
        <w:rPr>
          <w:sz w:val="28"/>
          <w:szCs w:val="28"/>
        </w:rPr>
        <w:t>обеспечение беспрепятственного доступа к помещениям, в которых предоставляется муниципальная услуга;</w:t>
      </w:r>
    </w:p>
    <w:p w:rsidR="00566970" w:rsidRPr="00365962" w:rsidRDefault="00835E49" w:rsidP="0056697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- </w:t>
      </w:r>
      <w:r w:rsidR="00566970" w:rsidRPr="00365962">
        <w:rPr>
          <w:sz w:val="28"/>
          <w:szCs w:val="28"/>
        </w:rPr>
        <w:t>размещение информации о порядке предоставления муниципальной услуги в сети «Интернет».</w:t>
      </w:r>
    </w:p>
    <w:p w:rsidR="00566970" w:rsidRPr="00365962" w:rsidRDefault="00566970" w:rsidP="00566970">
      <w:pPr>
        <w:pStyle w:val="ConsPlusNormal"/>
        <w:tabs>
          <w:tab w:val="left" w:pos="567"/>
        </w:tabs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2.1</w:t>
      </w:r>
      <w:r w:rsidR="00D934A4" w:rsidRPr="00365962">
        <w:rPr>
          <w:sz w:val="28"/>
          <w:szCs w:val="28"/>
        </w:rPr>
        <w:t>4</w:t>
      </w:r>
      <w:r w:rsidRPr="00365962">
        <w:rPr>
          <w:sz w:val="28"/>
          <w:szCs w:val="28"/>
        </w:rPr>
        <w:t>.2. Показателями  качества  предоставления муниципальной  услуги являются:</w:t>
      </w:r>
    </w:p>
    <w:p w:rsidR="00566970" w:rsidRPr="00365962" w:rsidRDefault="00566970" w:rsidP="00566970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соблюдение сроков предоставления муниципальной услуги;</w:t>
      </w:r>
    </w:p>
    <w:p w:rsidR="00566970" w:rsidRPr="00365962" w:rsidRDefault="00566970" w:rsidP="00566970">
      <w:pPr>
        <w:pStyle w:val="ConsPlusNormal"/>
        <w:tabs>
          <w:tab w:val="left" w:pos="567"/>
        </w:tabs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минимальное количество жалоб  или  полное отсутствие таковых со стороны заявителей;</w:t>
      </w:r>
    </w:p>
    <w:p w:rsidR="00566970" w:rsidRPr="00365962" w:rsidRDefault="00566970" w:rsidP="00566970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- возможность получения муниципальной услуги в МФЦ;</w:t>
      </w:r>
    </w:p>
    <w:p w:rsidR="00EA5859" w:rsidRPr="00365962" w:rsidRDefault="00835E49" w:rsidP="00566970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66970" w:rsidRPr="00365962">
        <w:rPr>
          <w:sz w:val="28"/>
          <w:szCs w:val="28"/>
        </w:rPr>
        <w:t>возможность получения информации о ходе предоставления муниципальной услу</w:t>
      </w:r>
      <w:r w:rsidR="00EA5859" w:rsidRPr="00365962">
        <w:rPr>
          <w:sz w:val="28"/>
          <w:szCs w:val="28"/>
        </w:rPr>
        <w:t>ги;</w:t>
      </w:r>
    </w:p>
    <w:p w:rsidR="00566970" w:rsidRPr="00365962" w:rsidRDefault="00F0620F" w:rsidP="00566970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EA5859" w:rsidRPr="00365962">
        <w:rPr>
          <w:sz w:val="28"/>
          <w:szCs w:val="28"/>
        </w:rPr>
        <w:t>возможность получения заявителем уведомлений о предоставлении муниципальной услуги с помощью ЕПГУ.</w:t>
      </w:r>
    </w:p>
    <w:p w:rsidR="00566970" w:rsidRPr="00365962" w:rsidRDefault="00566970" w:rsidP="00566970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566970" w:rsidRPr="00365962" w:rsidRDefault="00566970" w:rsidP="00566970">
      <w:pPr>
        <w:pStyle w:val="af"/>
        <w:jc w:val="center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2.1</w:t>
      </w:r>
      <w:r w:rsidR="00D934A4" w:rsidRPr="00365962">
        <w:rPr>
          <w:b/>
          <w:sz w:val="28"/>
          <w:szCs w:val="28"/>
        </w:rPr>
        <w:t>5</w:t>
      </w:r>
      <w:r w:rsidRPr="00365962">
        <w:rPr>
          <w:b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566970" w:rsidRPr="00365962" w:rsidRDefault="00566970" w:rsidP="00566970">
      <w:pPr>
        <w:pStyle w:val="af"/>
        <w:rPr>
          <w:sz w:val="28"/>
          <w:szCs w:val="28"/>
        </w:rPr>
      </w:pP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2.1</w:t>
      </w:r>
      <w:r w:rsidR="00D934A4" w:rsidRPr="00365962">
        <w:rPr>
          <w:sz w:val="28"/>
          <w:szCs w:val="28"/>
        </w:rPr>
        <w:t>5</w:t>
      </w:r>
      <w:r w:rsidRPr="00365962">
        <w:rPr>
          <w:sz w:val="28"/>
          <w:szCs w:val="28"/>
        </w:rPr>
        <w:t>.1. При предоставлении муниципальных услуг в электронной форме осуществляются: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proofErr w:type="gramStart"/>
      <w:r w:rsidRPr="00365962">
        <w:rPr>
          <w:sz w:val="28"/>
          <w:szCs w:val="28"/>
        </w:rPr>
        <w:t>2)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</w:t>
      </w:r>
      <w:proofErr w:type="gramEnd"/>
      <w:r w:rsidRPr="00365962">
        <w:rPr>
          <w:sz w:val="28"/>
          <w:szCs w:val="28"/>
        </w:rPr>
        <w:t xml:space="preserve"> и муниципальных услуг;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3) получение заявителем сведений о ходе выполнения запроса о предоставлении государственной или муниципальной услуги;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4) 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предусмотренных частью 1 статьи 1 Федерального закона от 27.07.2010 №210-ФЗ «Об организации предоставления государственных и муниципальных услуг», государственных и муниципальных услуг;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lastRenderedPageBreak/>
        <w:t>2.1</w:t>
      </w:r>
      <w:r w:rsidR="00D934A4" w:rsidRPr="00365962">
        <w:rPr>
          <w:sz w:val="28"/>
          <w:szCs w:val="28"/>
        </w:rPr>
        <w:t>5</w:t>
      </w:r>
      <w:r w:rsidRPr="00365962">
        <w:rPr>
          <w:sz w:val="28"/>
          <w:szCs w:val="28"/>
        </w:rPr>
        <w:t xml:space="preserve">.2.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</w:t>
      </w:r>
      <w:r w:rsidR="00835E49">
        <w:rPr>
          <w:sz w:val="28"/>
          <w:szCs w:val="28"/>
        </w:rPr>
        <w:t>«</w:t>
      </w:r>
      <w:r w:rsidRPr="00365962">
        <w:rPr>
          <w:sz w:val="28"/>
          <w:szCs w:val="28"/>
        </w:rPr>
        <w:t>Интернет</w:t>
      </w:r>
      <w:r w:rsidR="00835E49">
        <w:rPr>
          <w:sz w:val="28"/>
          <w:szCs w:val="28"/>
        </w:rPr>
        <w:t>»</w:t>
      </w:r>
      <w:r w:rsidRPr="00365962">
        <w:rPr>
          <w:sz w:val="28"/>
          <w:szCs w:val="28"/>
        </w:rPr>
        <w:t>.</w:t>
      </w:r>
    </w:p>
    <w:p w:rsidR="00566970" w:rsidRPr="00365962" w:rsidRDefault="00566970" w:rsidP="00566970">
      <w:pPr>
        <w:pStyle w:val="af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Рассмотрение заявления, полученного в электронной форме, осуществляется в том же порядке, что и рассмотрение заявлений, полученных лично от заявителей.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2.1</w:t>
      </w:r>
      <w:r w:rsidR="00D934A4" w:rsidRPr="00365962">
        <w:rPr>
          <w:sz w:val="28"/>
          <w:szCs w:val="28"/>
        </w:rPr>
        <w:t>5</w:t>
      </w:r>
      <w:r w:rsidRPr="00365962">
        <w:rPr>
          <w:sz w:val="28"/>
          <w:szCs w:val="28"/>
        </w:rPr>
        <w:t>.3.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Федеральног</w:t>
      </w:r>
      <w:r w:rsidR="00835E49">
        <w:rPr>
          <w:sz w:val="28"/>
          <w:szCs w:val="28"/>
        </w:rPr>
        <w:t>о закона от 06.04.2011 №63-ФЗ  «Об электронной подписи»</w:t>
      </w:r>
      <w:r w:rsidRPr="00365962">
        <w:rPr>
          <w:sz w:val="28"/>
          <w:szCs w:val="28"/>
        </w:rPr>
        <w:t xml:space="preserve"> и требованиями Федерального закона от 27.07.2010 №210-ФЗ «Об организации предоставления государственных и муниципальных услуг».</w:t>
      </w:r>
    </w:p>
    <w:p w:rsidR="00566970" w:rsidRPr="00365962" w:rsidRDefault="00566970" w:rsidP="00566970">
      <w:pPr>
        <w:pStyle w:val="af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Виды электронных подписей, использование которых допускается при обращении за получением государственных и муниципальных услуг, и порядок их использования устанавливаются Правительством Российской Федерации.</w:t>
      </w:r>
    </w:p>
    <w:p w:rsidR="00566970" w:rsidRPr="00365962" w:rsidRDefault="00566970" w:rsidP="00566970">
      <w:pPr>
        <w:pStyle w:val="af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Средства электронной подписи, применяемые при предоставлении муниципальной услуги в электронном виде, должны быть сертифицированы в соответствии с законодательством Российской Федерации.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2.1</w:t>
      </w:r>
      <w:r w:rsidR="00D934A4" w:rsidRPr="00365962">
        <w:rPr>
          <w:sz w:val="28"/>
          <w:szCs w:val="28"/>
        </w:rPr>
        <w:t>5</w:t>
      </w:r>
      <w:r w:rsidRPr="00365962">
        <w:rPr>
          <w:sz w:val="28"/>
          <w:szCs w:val="28"/>
        </w:rPr>
        <w:t>.4. Предоставление муниципальной услуги в МФЦ осуществляется в соответствии с соглашением о взаимодействии, заключенным между Администрацией и МФЦ с момента вступления в силу указанного соглашения.</w:t>
      </w:r>
    </w:p>
    <w:p w:rsidR="00566970" w:rsidRPr="00365962" w:rsidRDefault="00566970" w:rsidP="00566970">
      <w:pPr>
        <w:pStyle w:val="af"/>
        <w:jc w:val="both"/>
        <w:rPr>
          <w:sz w:val="28"/>
          <w:szCs w:val="28"/>
        </w:rPr>
      </w:pPr>
      <w:proofErr w:type="gramStart"/>
      <w:r w:rsidRPr="00365962">
        <w:rPr>
          <w:sz w:val="28"/>
          <w:szCs w:val="28"/>
        </w:rPr>
        <w:t>Предоставление государственных и муниципальных услуг в многофункциональных центрах осуществляется в соответствии с  Федеральным законом от 27.07.2010 №210-ФЗ «Об организации предоставления государственных и муниципальных услуг», иными нормативными правовыми актами Российской Федерации, нормативными правовыми актами субъектов Российской Федерации, муниципальным</w:t>
      </w:r>
      <w:r w:rsidR="00835E49">
        <w:rPr>
          <w:sz w:val="28"/>
          <w:szCs w:val="28"/>
        </w:rPr>
        <w:t>и правовыми актами по принципу «одного окна»</w:t>
      </w:r>
      <w:r w:rsidRPr="00365962">
        <w:rPr>
          <w:sz w:val="28"/>
          <w:szCs w:val="28"/>
        </w:rPr>
        <w:t>,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</w:t>
      </w:r>
      <w:proofErr w:type="gramEnd"/>
      <w:r w:rsidRPr="00365962">
        <w:rPr>
          <w:sz w:val="28"/>
          <w:szCs w:val="28"/>
        </w:rPr>
        <w:t xml:space="preserve"> </w:t>
      </w:r>
      <w:proofErr w:type="gramStart"/>
      <w:r w:rsidRPr="00365962">
        <w:rPr>
          <w:sz w:val="28"/>
          <w:szCs w:val="28"/>
        </w:rPr>
        <w:t xml:space="preserve">о предоставлении государственной или муниципальной услуги или запросом, указанным в статье 15.1 Федерального закона от 27.07.2010 №210-ФЗ «Об организации предоставления государственных и муниципальных услуг», а взаимодействие с органами, предоставляющими государственные услуги, или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 </w:t>
      </w:r>
      <w:proofErr w:type="gramEnd"/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 (далее - комплексный запрос). </w:t>
      </w:r>
      <w:proofErr w:type="gramStart"/>
      <w:r w:rsidRPr="00365962">
        <w:rPr>
          <w:sz w:val="28"/>
          <w:szCs w:val="28"/>
        </w:rPr>
        <w:t xml:space="preserve">В этом случае многофункциональный центр для обеспечения получения заявителем государственных и (или) муниципальных услуг, указанных в </w:t>
      </w:r>
      <w:r w:rsidRPr="00365962">
        <w:rPr>
          <w:sz w:val="28"/>
          <w:szCs w:val="28"/>
        </w:rPr>
        <w:lastRenderedPageBreak/>
        <w:t>комплексном запросе, действует в интересах заявителя без доверенности и направляет в органы, предоставляющие государственные услуги, органы, предоставляющие муниципальные услуги, заявления, подписанные уполномоченным работником многофункционального центра и скрепленные печатью многофункционального центра, а также сведения, документы и (или) информацию, необходимые для предоставления указанных в комплексном запросе</w:t>
      </w:r>
      <w:proofErr w:type="gramEnd"/>
      <w:r w:rsidRPr="00365962">
        <w:rPr>
          <w:sz w:val="28"/>
          <w:szCs w:val="28"/>
        </w:rPr>
        <w:t xml:space="preserve"> государственных и (или) муниципальных услуг, с приложением заверенной многофункциональным центром копии комплексного запроса. При этом не требуются составление и подписание таких заявлений заявителем.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действий, необходимых для их предоставления.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При приеме комплексного запроса у заявителя работники многофункционального центра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566970" w:rsidRPr="00365962" w:rsidRDefault="00566970" w:rsidP="00566970">
      <w:pPr>
        <w:pStyle w:val="af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 </w:t>
      </w:r>
      <w:r w:rsidRPr="00365962">
        <w:rPr>
          <w:sz w:val="28"/>
          <w:szCs w:val="28"/>
        </w:rPr>
        <w:tab/>
      </w:r>
      <w:proofErr w:type="gramStart"/>
      <w:r w:rsidRPr="00365962">
        <w:rPr>
          <w:sz w:val="28"/>
          <w:szCs w:val="28"/>
        </w:rPr>
        <w:t>Одновременно с комплексным запросом заявитель подает в многофункциональный центр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пункта 2 части 1 статьи 7 Федерального закона от 27.07.2010 №210-ФЗ «Об организации предоставления государственных и муниципальных услуг», а</w:t>
      </w:r>
      <w:proofErr w:type="gramEnd"/>
      <w:r w:rsidRPr="00365962">
        <w:rPr>
          <w:sz w:val="28"/>
          <w:szCs w:val="28"/>
        </w:rPr>
        <w:t xml:space="preserve"> также сведений, документов и (или) информации,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(или) муниципальных услуг. </w:t>
      </w:r>
      <w:proofErr w:type="gramStart"/>
      <w:r w:rsidRPr="00365962">
        <w:rPr>
          <w:sz w:val="28"/>
          <w:szCs w:val="28"/>
        </w:rPr>
        <w:t>Сведения, документы и (или) информацию, необходимые для предоставления государственных и (или) муниципальных услуг, указанных в комплексном запросе, и получаемые в организациях, указанных в части 2 статьи 1 Федерального закона от 27.07.2010 №210-ФЗ «Об организации предоставления государственных и муниципальных услуг», в результате оказания услуг, которые являются необходимыми и обязательными для предоставления государственных и муниципальных услуг, заявитель подает в многофункциональный центр одновременно</w:t>
      </w:r>
      <w:proofErr w:type="gramEnd"/>
      <w:r w:rsidRPr="00365962">
        <w:rPr>
          <w:sz w:val="28"/>
          <w:szCs w:val="28"/>
        </w:rPr>
        <w:t xml:space="preserve"> с комплексным запросом самостоятельно.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Примерная форма комплексного запроса,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lastRenderedPageBreak/>
        <w:t>Направление многофункциональным центром заявлений, а также указанных в части 4 статьи 15.1 Федерального закона от 27.07.2010 №210-ФЗ «Об организации предоставления государственных и муниципальных услуг» документов в органы, предоставляющие государственные услуги,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В случае</w:t>
      </w:r>
      <w:proofErr w:type="gramStart"/>
      <w:r w:rsidRPr="00365962">
        <w:rPr>
          <w:sz w:val="28"/>
          <w:szCs w:val="28"/>
        </w:rPr>
        <w:t>,</w:t>
      </w:r>
      <w:proofErr w:type="gramEnd"/>
      <w:r w:rsidRPr="00365962">
        <w:rPr>
          <w:sz w:val="28"/>
          <w:szCs w:val="28"/>
        </w:rPr>
        <w:t xml:space="preserve"> если для получения государственных и (или) муниципальных услуг, указанных в комплексном запросе, требуются сведения, документы и (или) информация,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соответствующие органы, предоставляющие государственные услуги, органы, предоставляющие муниципальные услуги, осуществляется многофункциональным центром не позднее одного рабочего дня, следующего за днем получения многофункциональным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соответствующим органом, предоставляющим государственные услуги, органом, предоставляющим муниципальные услуги.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proofErr w:type="gramStart"/>
      <w:r w:rsidRPr="00365962">
        <w:rPr>
          <w:sz w:val="28"/>
          <w:szCs w:val="28"/>
        </w:rPr>
        <w:t>Получение многофункциональным центром отказа в предоставлении государственных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  <w:proofErr w:type="gramEnd"/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Многофункциональный центр обязан выдать заявителю все документы, полученные по результатам предоставления всех государственных и (или) муниципальных услуг, указанных в комплексном запросе, за исключением документов,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(или) муниципальных услуг. Многофункциональный центр обязан проинформировать заявителя о готовности полного комплекта документов, являющихся результатом предоставления всех государственных и (или) муниципальных услуг, указанных в комплексном запросе, а также обеспечить возможность выдачи указанного комплекта документов заявителю не позднее рабочего дня, следующего за днем поступления в многофункциональный центр последнего из таких документов.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Заявитель имеет право обратиться в многофункциональный центр в целях получения 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</w:t>
      </w:r>
      <w:r w:rsidRPr="00365962">
        <w:rPr>
          <w:sz w:val="28"/>
          <w:szCs w:val="28"/>
        </w:rPr>
        <w:lastRenderedPageBreak/>
        <w:t>государственной и (или) муниципальной услуги, указанной в комплексном запросе. Указанная информация предоставляется многофункциональным центром: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1) в ходе личного приема заявителя;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2) по телефону;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3) по электронной почте.</w:t>
      </w:r>
    </w:p>
    <w:p w:rsidR="00566970" w:rsidRPr="00365962" w:rsidRDefault="00566970" w:rsidP="00566970">
      <w:pPr>
        <w:pStyle w:val="af"/>
        <w:ind w:firstLine="708"/>
        <w:jc w:val="both"/>
        <w:rPr>
          <w:sz w:val="28"/>
          <w:szCs w:val="28"/>
        </w:rPr>
      </w:pPr>
      <w:proofErr w:type="gramStart"/>
      <w:r w:rsidRPr="00365962">
        <w:rPr>
          <w:sz w:val="28"/>
          <w:szCs w:val="28"/>
        </w:rPr>
        <w:t>В случае обращения заявителя в многофункциональный центр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запросе, посредством электронной почты, многофункциональный центр обязан направить ответ заявителю не позднее рабочего дня, следующего за днем получения многофункциональным центром указанного запроса.</w:t>
      </w:r>
      <w:proofErr w:type="gramEnd"/>
    </w:p>
    <w:p w:rsidR="00566970" w:rsidRPr="00365962" w:rsidRDefault="00566970" w:rsidP="00566970">
      <w:pPr>
        <w:pStyle w:val="af"/>
        <w:jc w:val="both"/>
        <w:rPr>
          <w:sz w:val="28"/>
          <w:szCs w:val="28"/>
        </w:rPr>
      </w:pPr>
      <w:r w:rsidRPr="00365962">
        <w:rPr>
          <w:sz w:val="28"/>
          <w:szCs w:val="28"/>
        </w:rPr>
        <w:tab/>
        <w:t>2.1</w:t>
      </w:r>
      <w:r w:rsidR="00D934A4" w:rsidRPr="00365962">
        <w:rPr>
          <w:sz w:val="28"/>
          <w:szCs w:val="28"/>
        </w:rPr>
        <w:t>5</w:t>
      </w:r>
      <w:r w:rsidRPr="00365962">
        <w:rPr>
          <w:sz w:val="28"/>
          <w:szCs w:val="28"/>
        </w:rPr>
        <w:t>.5. Предоставление муниципальной услуги по экстерриториальному принципу не осуществляется.</w:t>
      </w:r>
    </w:p>
    <w:p w:rsidR="00490922" w:rsidRPr="00365962" w:rsidRDefault="00566970" w:rsidP="001E5FFD">
      <w:pPr>
        <w:pStyle w:val="af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При обращении заявителя с запросом на получение муниципальной услуги по месту жительства, месту пребывания или по месту фактического проживания, в МФЦ, находящийся за пределами муниципального образования «</w:t>
      </w:r>
      <w:r w:rsidRPr="00BF5192">
        <w:rPr>
          <w:sz w:val="28"/>
          <w:szCs w:val="28"/>
        </w:rPr>
        <w:t xml:space="preserve">Ярцевский </w:t>
      </w:r>
      <w:r w:rsidR="005862EC" w:rsidRPr="00BF5192">
        <w:rPr>
          <w:sz w:val="28"/>
          <w:szCs w:val="28"/>
        </w:rPr>
        <w:t>муниципальный округ</w:t>
      </w:r>
      <w:r w:rsidRPr="00365962">
        <w:rPr>
          <w:sz w:val="28"/>
          <w:szCs w:val="28"/>
        </w:rPr>
        <w:t>» Смоленской области, муниципальные услуги предоставляются в случае, если это предусмотрено нормативными правовыми актами, регламентирующими предоставление муниципальной услуги.</w:t>
      </w:r>
    </w:p>
    <w:p w:rsidR="00A11A8D" w:rsidRPr="00365962" w:rsidRDefault="00A11A8D" w:rsidP="00A11A8D">
      <w:pPr>
        <w:pStyle w:val="af"/>
        <w:rPr>
          <w:sz w:val="28"/>
          <w:szCs w:val="28"/>
        </w:rPr>
      </w:pPr>
    </w:p>
    <w:p w:rsidR="001167F7" w:rsidRPr="00365962" w:rsidRDefault="001167F7" w:rsidP="001167F7">
      <w:pPr>
        <w:ind w:firstLine="540"/>
        <w:jc w:val="center"/>
      </w:pPr>
      <w:r w:rsidRPr="00365962">
        <w:rPr>
          <w:b/>
          <w:sz w:val="28"/>
          <w:szCs w:val="28"/>
        </w:rPr>
        <w:t xml:space="preserve">2.16. Порядок исправления допущенных опечаток и ошибок в выданных в результате предоставления муниципальной услуги документах, </w:t>
      </w:r>
      <w:r w:rsidRPr="00365962">
        <w:rPr>
          <w:b/>
          <w:color w:val="000000"/>
          <w:sz w:val="28"/>
          <w:szCs w:val="28"/>
        </w:rPr>
        <w:t>в том числе исчерпывающий перечень оснований для отказа в исправлении опечаток и ошибок</w:t>
      </w:r>
    </w:p>
    <w:p w:rsidR="001167F7" w:rsidRPr="00365962" w:rsidRDefault="001167F7" w:rsidP="001167F7">
      <w:pPr>
        <w:jc w:val="center"/>
        <w:rPr>
          <w:b/>
          <w:sz w:val="28"/>
          <w:szCs w:val="28"/>
        </w:rPr>
      </w:pPr>
    </w:p>
    <w:p w:rsidR="001167F7" w:rsidRPr="00365962" w:rsidRDefault="001167F7" w:rsidP="001167F7">
      <w:pPr>
        <w:widowControl w:val="0"/>
        <w:autoSpaceDE w:val="0"/>
        <w:ind w:firstLine="709"/>
        <w:jc w:val="both"/>
      </w:pPr>
      <w:proofErr w:type="gramStart"/>
      <w:r w:rsidRPr="00365962">
        <w:rPr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1167F7" w:rsidRPr="00365962" w:rsidRDefault="001167F7" w:rsidP="001167F7">
      <w:pPr>
        <w:widowControl w:val="0"/>
        <w:autoSpaceDE w:val="0"/>
        <w:ind w:firstLine="709"/>
        <w:jc w:val="both"/>
      </w:pPr>
      <w:r w:rsidRPr="00365962">
        <w:rPr>
          <w:sz w:val="28"/>
          <w:szCs w:val="28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уполномоченный орган заявления об исправлении опечаток и (или) ошибок в документах, выданных в результате предоставления муниципальной услуги.</w:t>
      </w:r>
    </w:p>
    <w:p w:rsidR="001167F7" w:rsidRPr="00365962" w:rsidRDefault="001167F7" w:rsidP="001167F7">
      <w:pPr>
        <w:spacing w:line="293" w:lineRule="atLeast"/>
        <w:ind w:firstLine="708"/>
        <w:jc w:val="both"/>
      </w:pPr>
      <w:r w:rsidRPr="00365962">
        <w:rPr>
          <w:color w:val="000000"/>
          <w:sz w:val="28"/>
          <w:szCs w:val="28"/>
        </w:rPr>
        <w:t>2.16.1.</w:t>
      </w:r>
      <w:r w:rsidR="00A56B1E">
        <w:rPr>
          <w:color w:val="000000"/>
          <w:sz w:val="28"/>
          <w:szCs w:val="28"/>
        </w:rPr>
        <w:t xml:space="preserve"> </w:t>
      </w:r>
      <w:r w:rsidRPr="00365962">
        <w:rPr>
          <w:color w:val="000000"/>
          <w:sz w:val="28"/>
          <w:szCs w:val="28"/>
        </w:rPr>
        <w:t>При обращении с заявлением об исправлении технических ошибок заявитель (его уполномоченный представитель) представляют:</w:t>
      </w:r>
    </w:p>
    <w:p w:rsidR="001167F7" w:rsidRPr="00365962" w:rsidRDefault="001167F7" w:rsidP="001167F7">
      <w:pPr>
        <w:spacing w:line="293" w:lineRule="atLeast"/>
        <w:ind w:firstLine="851"/>
        <w:jc w:val="both"/>
        <w:rPr>
          <w:sz w:val="28"/>
          <w:szCs w:val="28"/>
        </w:rPr>
      </w:pPr>
      <w:r w:rsidRPr="00365962">
        <w:rPr>
          <w:color w:val="000000"/>
          <w:sz w:val="28"/>
          <w:szCs w:val="28"/>
        </w:rPr>
        <w:t>1) заявление об исправлении технических ошибок</w:t>
      </w:r>
      <w:r w:rsidR="00C15D98">
        <w:rPr>
          <w:color w:val="000000"/>
          <w:sz w:val="28"/>
          <w:szCs w:val="28"/>
        </w:rPr>
        <w:t xml:space="preserve"> по форме согласно приложению № 2 к Административному регламенту;</w:t>
      </w:r>
    </w:p>
    <w:p w:rsidR="001167F7" w:rsidRPr="00365962" w:rsidRDefault="00C15D98" w:rsidP="001167F7">
      <w:pPr>
        <w:spacing w:line="293" w:lineRule="atLeast"/>
        <w:ind w:firstLine="851"/>
        <w:jc w:val="both"/>
        <w:rPr>
          <w:color w:val="000000"/>
          <w:sz w:val="28"/>
          <w:szCs w:val="28"/>
          <w:shd w:val="clear" w:color="auto" w:fill="FFD320"/>
        </w:rPr>
      </w:pPr>
      <w:r>
        <w:rPr>
          <w:sz w:val="28"/>
          <w:szCs w:val="28"/>
        </w:rPr>
        <w:t xml:space="preserve">2) </w:t>
      </w:r>
      <w:r w:rsidR="00C20893" w:rsidRPr="00365962">
        <w:rPr>
          <w:sz w:val="28"/>
          <w:szCs w:val="28"/>
        </w:rPr>
        <w:t>документы, имеющие юридическую силу, свидетельствующие о наличии технической ошибки и содержащие правильные данные;</w:t>
      </w:r>
    </w:p>
    <w:p w:rsidR="001167F7" w:rsidRDefault="00C15D98" w:rsidP="001167F7">
      <w:pPr>
        <w:spacing w:line="293" w:lineRule="atLeas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3) </w:t>
      </w:r>
      <w:r w:rsidR="00F57B45" w:rsidRPr="00365962">
        <w:rPr>
          <w:sz w:val="28"/>
          <w:szCs w:val="28"/>
        </w:rPr>
        <w:t>выданный органом акт освидетельствования проведения основных работ по строительству объекта   индивидуального   жилищного   строительства  (монтаж  фундамента, возведение  стен  и  кровли)  или проведения работ по реконструкции объекта индивидуального жилищного строительства, в результате которых общая площадь жилого  помещения (жилых помещений) реконструируемого объекта увеличивается не  менее  чем на учетную норму площади жилого помещения, устанавливаемую в соответствии с жилищным законодательством Российской Федерации, в котором</w:t>
      </w:r>
      <w:proofErr w:type="gramEnd"/>
      <w:r w:rsidR="00F57B45" w:rsidRPr="00365962">
        <w:rPr>
          <w:sz w:val="28"/>
          <w:szCs w:val="28"/>
        </w:rPr>
        <w:t xml:space="preserve"> содержится техническая ошибка.</w:t>
      </w:r>
    </w:p>
    <w:p w:rsidR="00420D09" w:rsidRDefault="00C15D98" w:rsidP="00C15D98">
      <w:pPr>
        <w:spacing w:line="293" w:lineRule="atLeast"/>
        <w:ind w:firstLine="851"/>
        <w:jc w:val="both"/>
        <w:rPr>
          <w:sz w:val="28"/>
          <w:szCs w:val="28"/>
        </w:rPr>
      </w:pPr>
      <w:r w:rsidRPr="00420D09">
        <w:rPr>
          <w:sz w:val="28"/>
          <w:szCs w:val="28"/>
        </w:rPr>
        <w:t xml:space="preserve">Заявление об исправлении технической ошибки в сведениях, указанных в </w:t>
      </w:r>
      <w:r w:rsidR="009D26BD" w:rsidRPr="00420D09">
        <w:rPr>
          <w:sz w:val="28"/>
          <w:szCs w:val="28"/>
        </w:rPr>
        <w:t>документе, являющемся результатом предоставления муниципальной услуги</w:t>
      </w:r>
      <w:r w:rsidRPr="00420D09">
        <w:rPr>
          <w:sz w:val="28"/>
          <w:szCs w:val="28"/>
        </w:rPr>
        <w:t>,</w:t>
      </w:r>
      <w:r w:rsidR="00420D09" w:rsidRPr="00420D09">
        <w:rPr>
          <w:sz w:val="28"/>
          <w:szCs w:val="28"/>
        </w:rPr>
        <w:t xml:space="preserve"> подается заявителем (его уполномоченным представителем) лично, либо почтовым отправлением (в том числе с использованием электронной почты), либо через Единый портал или Региональный портал, многофункциональный цент</w:t>
      </w:r>
      <w:r w:rsidR="00420D09">
        <w:rPr>
          <w:sz w:val="28"/>
          <w:szCs w:val="28"/>
        </w:rPr>
        <w:t xml:space="preserve">р </w:t>
      </w:r>
      <w:r w:rsidR="00420D09" w:rsidRPr="00420D09">
        <w:rPr>
          <w:sz w:val="28"/>
          <w:szCs w:val="28"/>
        </w:rPr>
        <w:t>предоставления государственных и муниципальных услуг.</w:t>
      </w:r>
    </w:p>
    <w:p w:rsidR="00FC1918" w:rsidRDefault="00FC1918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После приема и регистрации заявления специалист, ответственный за прием документов передает его специалисту, ответственному за принятие решения о предоставлении муниципальной услуги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 рабочего дня.</w:t>
      </w:r>
    </w:p>
    <w:p w:rsidR="00FC1918" w:rsidRDefault="00FC1918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заявления об исправлении опечаток и (или) ошибок специалистом, ответственным за принятие решения о предоставлении муниципальной услуги,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10 рабочих дней</w:t>
      </w:r>
      <w:r w:rsidR="009B3FB3">
        <w:rPr>
          <w:sz w:val="28"/>
          <w:szCs w:val="28"/>
        </w:rPr>
        <w:t>:</w:t>
      </w:r>
    </w:p>
    <w:p w:rsidR="00FC1918" w:rsidRDefault="00A56B1E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9B3FB3">
        <w:rPr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</w:t>
      </w:r>
      <w:r w:rsidR="00835E49">
        <w:rPr>
          <w:sz w:val="28"/>
          <w:szCs w:val="28"/>
        </w:rPr>
        <w:t>лении опечаток и (или) ошибок (</w:t>
      </w:r>
      <w:r w:rsidR="009B3FB3">
        <w:rPr>
          <w:sz w:val="28"/>
          <w:szCs w:val="28"/>
        </w:rPr>
        <w:t>с указанием срока исправления допущенных опечаток и (или) ошибок;</w:t>
      </w:r>
    </w:p>
    <w:p w:rsidR="00BE0AC3" w:rsidRDefault="00A56B1E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E0AC3">
        <w:rPr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решение об отказе в исправлении опечаток и (или) ошибок, допущенных в документах, выданных в результате предоставления муниципальной услуги.</w:t>
      </w:r>
    </w:p>
    <w:p w:rsidR="00BE0AC3" w:rsidRDefault="00BE0AC3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исправлении технической ошибки является:</w:t>
      </w:r>
    </w:p>
    <w:p w:rsidR="00BE0AC3" w:rsidRDefault="00A56B1E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E0AC3">
        <w:rPr>
          <w:sz w:val="28"/>
          <w:szCs w:val="28"/>
        </w:rPr>
        <w:t>отсутствие документов, предусмотренных пунктом 2.16.1. Административного регламента;</w:t>
      </w:r>
    </w:p>
    <w:p w:rsidR="00BE0AC3" w:rsidRDefault="00BE0AC3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технической ошибки.</w:t>
      </w:r>
    </w:p>
    <w:p w:rsidR="00BE0AC3" w:rsidRDefault="00BE0AC3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</w:t>
      </w:r>
      <w:r w:rsidR="00133C3C">
        <w:rPr>
          <w:sz w:val="28"/>
          <w:szCs w:val="28"/>
        </w:rPr>
        <w:t xml:space="preserve"> специалистом, ответственным за принятие решения о предоставлении муниципальной услуги, в течени</w:t>
      </w:r>
      <w:proofErr w:type="gramStart"/>
      <w:r w:rsidR="00133C3C">
        <w:rPr>
          <w:sz w:val="28"/>
          <w:szCs w:val="28"/>
        </w:rPr>
        <w:t>и</w:t>
      </w:r>
      <w:proofErr w:type="gramEnd"/>
      <w:r w:rsidR="00133C3C">
        <w:rPr>
          <w:sz w:val="28"/>
          <w:szCs w:val="28"/>
        </w:rPr>
        <w:t xml:space="preserve"> 10 рабочих дней.</w:t>
      </w:r>
    </w:p>
    <w:p w:rsidR="00133C3C" w:rsidRDefault="00133C3C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133C3C" w:rsidRDefault="009F6C1C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133C3C">
        <w:rPr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133C3C" w:rsidRDefault="009F6C1C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133C3C">
        <w:rPr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BE0AC3" w:rsidRDefault="00133C3C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BE0AC3" w:rsidRDefault="00133C3C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исполнения административной процедуры составляет не более 10 рабочих дней со дня регистрации заявления об исправлении опечаток и (или) ошибок.</w:t>
      </w:r>
    </w:p>
    <w:p w:rsidR="00133C3C" w:rsidRDefault="00133C3C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процедуры является:</w:t>
      </w:r>
    </w:p>
    <w:p w:rsidR="00133C3C" w:rsidRDefault="00133C3C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133C3C" w:rsidRDefault="009F6C1C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133C3C">
        <w:rPr>
          <w:sz w:val="28"/>
          <w:szCs w:val="28"/>
        </w:rPr>
        <w:t>решение об отказе в исправлении опечаток и (или) ошибок, допущенных в документах, выданных в результате предоставления муниципальной услуги.</w:t>
      </w:r>
    </w:p>
    <w:p w:rsidR="00133C3C" w:rsidRDefault="00133C3C" w:rsidP="00C15D98">
      <w:pPr>
        <w:spacing w:line="293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BE0AC3" w:rsidRDefault="00BE0AC3" w:rsidP="00BE0AC3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  <w:shd w:val="clear" w:color="auto" w:fill="FFD320"/>
        </w:rPr>
      </w:pPr>
    </w:p>
    <w:p w:rsidR="00133C3C" w:rsidRDefault="00133C3C" w:rsidP="00BE0AC3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:rsidR="00BE0AC3" w:rsidRPr="00BE0AC3" w:rsidRDefault="00BE0AC3" w:rsidP="00BE0AC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center"/>
        <w:rPr>
          <w:b/>
          <w:sz w:val="28"/>
          <w:szCs w:val="28"/>
        </w:rPr>
      </w:pPr>
      <w:r w:rsidRPr="00BE0AC3">
        <w:rPr>
          <w:b/>
          <w:sz w:val="28"/>
          <w:szCs w:val="28"/>
        </w:rPr>
        <w:t>2.17. 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</w:t>
      </w:r>
    </w:p>
    <w:p w:rsidR="00BE0AC3" w:rsidRDefault="00BE0AC3" w:rsidP="00716EA4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</w:p>
    <w:p w:rsidR="00716EA4" w:rsidRPr="00476C5F" w:rsidRDefault="00716EA4" w:rsidP="00716EA4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 w:rsidRPr="00476C5F">
        <w:rPr>
          <w:sz w:val="28"/>
          <w:szCs w:val="28"/>
        </w:rPr>
        <w:t>2.17.1. Основанием для начала административной процедуры является поступление заявления в уполномоченный орган о выдаче дубликата решения на предоставление муниципальной услуги.</w:t>
      </w:r>
    </w:p>
    <w:p w:rsidR="00716EA4" w:rsidRPr="00476C5F" w:rsidRDefault="00716EA4" w:rsidP="00716EA4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shd w:val="clear" w:color="auto" w:fill="FFFFFF"/>
        </w:rPr>
      </w:pPr>
      <w:r w:rsidRPr="00476C5F">
        <w:rPr>
          <w:sz w:val="28"/>
          <w:szCs w:val="28"/>
        </w:rPr>
        <w:t xml:space="preserve">2.17.2. Заявление о выдаче дубликата решения на предоставление муниципальной услуги подается заявителем (его уполномоченным представителем) лично, либо почтовым отправлением (в том числе с использованием электронной почты), либо через Единый портал или Региональный портал, многофункциональный центр предоставления государственных и муниципальных услуг </w:t>
      </w:r>
      <w:r w:rsidRPr="00476C5F">
        <w:rPr>
          <w:sz w:val="28"/>
          <w:szCs w:val="28"/>
          <w:shd w:val="clear" w:color="auto" w:fill="FFFFFF"/>
        </w:rPr>
        <w:t xml:space="preserve">по форме согласно приложению </w:t>
      </w:r>
      <w:r w:rsidR="00B84F31">
        <w:rPr>
          <w:sz w:val="28"/>
          <w:szCs w:val="28"/>
          <w:shd w:val="clear" w:color="auto" w:fill="FFFFFF"/>
        </w:rPr>
        <w:t>№</w:t>
      </w:r>
      <w:r w:rsidRPr="00476C5F">
        <w:rPr>
          <w:sz w:val="28"/>
          <w:szCs w:val="28"/>
          <w:shd w:val="clear" w:color="auto" w:fill="FFFFFF"/>
        </w:rPr>
        <w:t xml:space="preserve"> 3 к Административному регламенту.</w:t>
      </w:r>
    </w:p>
    <w:p w:rsidR="00D52A73" w:rsidRPr="00476C5F" w:rsidRDefault="00D52A73" w:rsidP="00716EA4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shd w:val="clear" w:color="auto" w:fill="FFFFFF"/>
        </w:rPr>
      </w:pPr>
      <w:r w:rsidRPr="00476C5F">
        <w:rPr>
          <w:sz w:val="28"/>
          <w:szCs w:val="28"/>
          <w:shd w:val="clear" w:color="auto" w:fill="FFFFFF"/>
        </w:rPr>
        <w:t>Срок выдачи дубликата решения на предоставление муниципальной услуги не может превышать 10 рабочих дней с момента регистрации заявления.</w:t>
      </w:r>
    </w:p>
    <w:p w:rsidR="00D52A73" w:rsidRPr="00476C5F" w:rsidRDefault="00D52A73" w:rsidP="00716EA4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shd w:val="clear" w:color="auto" w:fill="FFFFFF"/>
        </w:rPr>
      </w:pPr>
      <w:r w:rsidRPr="00476C5F">
        <w:rPr>
          <w:sz w:val="28"/>
          <w:szCs w:val="28"/>
          <w:shd w:val="clear" w:color="auto" w:fill="FFFFFF"/>
        </w:rPr>
        <w:t>2.17.3. Дубликат решения на предоставление муниципальной услуги</w:t>
      </w:r>
      <w:r w:rsidR="000D7D0E" w:rsidRPr="00476C5F">
        <w:rPr>
          <w:sz w:val="28"/>
          <w:szCs w:val="28"/>
          <w:shd w:val="clear" w:color="auto" w:fill="FFFFFF"/>
        </w:rPr>
        <w:t xml:space="preserve"> выдается в строгом соответствии со вторым экземпляром решения на предоставление муниципальной услуги.</w:t>
      </w:r>
    </w:p>
    <w:p w:rsidR="000D7D0E" w:rsidRPr="00476C5F" w:rsidRDefault="000D7D0E" w:rsidP="00716EA4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shd w:val="clear" w:color="auto" w:fill="FFFFFF"/>
        </w:rPr>
      </w:pPr>
      <w:r w:rsidRPr="00476C5F">
        <w:rPr>
          <w:sz w:val="28"/>
          <w:szCs w:val="28"/>
          <w:shd w:val="clear" w:color="auto" w:fill="FFFFFF"/>
        </w:rPr>
        <w:t>На лицевой стороне дубликата решения на предоставление муниципальной услуги в правом верхнем углу проставляется штамп «Дубликат».</w:t>
      </w:r>
    </w:p>
    <w:p w:rsidR="000D7D0E" w:rsidRDefault="000D7D0E" w:rsidP="00716EA4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 w:rsidRPr="00476C5F">
        <w:rPr>
          <w:sz w:val="28"/>
          <w:szCs w:val="28"/>
        </w:rPr>
        <w:t>Ответственное лицо, ответственное за выдачу дубликата решения на предоставление муниципальной услуги, не</w:t>
      </w:r>
      <w:r>
        <w:rPr>
          <w:sz w:val="28"/>
          <w:szCs w:val="28"/>
        </w:rPr>
        <w:t xml:space="preserve"> позднее 10 рабочих дней, следующих за днем регистрации поступившего заявления, вручает дубликат </w:t>
      </w:r>
      <w:r>
        <w:rPr>
          <w:sz w:val="28"/>
          <w:szCs w:val="28"/>
        </w:rPr>
        <w:lastRenderedPageBreak/>
        <w:t xml:space="preserve">решения на предоставление муниципальной услуги заявителю, либо его уполномоченному представителю лично под роспись, либо иным </w:t>
      </w:r>
      <w:proofErr w:type="gramStart"/>
      <w:r>
        <w:rPr>
          <w:sz w:val="28"/>
          <w:szCs w:val="28"/>
        </w:rPr>
        <w:t>способом</w:t>
      </w:r>
      <w:proofErr w:type="gramEnd"/>
      <w:r>
        <w:rPr>
          <w:sz w:val="28"/>
          <w:szCs w:val="28"/>
        </w:rPr>
        <w:t xml:space="preserve"> указанным в заявлении.</w:t>
      </w:r>
    </w:p>
    <w:p w:rsidR="000D7D0E" w:rsidRDefault="000D7D0E" w:rsidP="00716EA4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</w:p>
    <w:p w:rsidR="00835E49" w:rsidRDefault="00835E49" w:rsidP="00716EA4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</w:p>
    <w:p w:rsidR="000D7D0E" w:rsidRPr="000D7D0E" w:rsidRDefault="000D7D0E" w:rsidP="000D7D0E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center"/>
        <w:rPr>
          <w:b/>
          <w:sz w:val="28"/>
          <w:szCs w:val="28"/>
        </w:rPr>
      </w:pPr>
      <w:r w:rsidRPr="000D7D0E">
        <w:rPr>
          <w:b/>
          <w:sz w:val="28"/>
          <w:szCs w:val="28"/>
        </w:rPr>
        <w:t>2.18. Порядок оставления запроса заявителя о предоставлении муниципальной услуги без рассмотрения</w:t>
      </w:r>
    </w:p>
    <w:p w:rsidR="000D7D0E" w:rsidRDefault="000D7D0E" w:rsidP="00DC773E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b/>
          <w:sz w:val="28"/>
          <w:szCs w:val="28"/>
          <w:shd w:val="clear" w:color="auto" w:fill="FFD320"/>
        </w:rPr>
      </w:pPr>
    </w:p>
    <w:p w:rsidR="00DC773E" w:rsidRPr="00D52A73" w:rsidRDefault="00DC773E" w:rsidP="00DC773E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 w:rsidRPr="00D52A73">
        <w:rPr>
          <w:sz w:val="28"/>
          <w:szCs w:val="28"/>
        </w:rPr>
        <w:t>2.18.1. Основанием для начала административной процедуры является поступление заявления в уполномоченный орган об оставлении заявления на предоставление муниципальной услуги без рассмотрения.</w:t>
      </w:r>
    </w:p>
    <w:p w:rsidR="00DC773E" w:rsidRPr="004636CA" w:rsidRDefault="00DC773E" w:rsidP="00DC773E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 w:rsidRPr="00D52A73">
        <w:rPr>
          <w:sz w:val="28"/>
          <w:szCs w:val="28"/>
        </w:rPr>
        <w:t>2.18.2. Заявление об оставлении заявления на предоставление муниципальной услуги без рассмотрения подается заявителем</w:t>
      </w:r>
      <w:r w:rsidRPr="004636CA">
        <w:rPr>
          <w:sz w:val="28"/>
          <w:szCs w:val="28"/>
        </w:rPr>
        <w:t xml:space="preserve"> (его уполномоченным представителем) лично, либо почтовым отправлением (в том числе с использованием электронной почты), либо через Единый портал или Региональный портал, многофункциональный центр предоставления государственных и муниципальных услуг </w:t>
      </w:r>
      <w:r w:rsidRPr="004636CA">
        <w:rPr>
          <w:sz w:val="28"/>
          <w:szCs w:val="28"/>
          <w:shd w:val="clear" w:color="auto" w:fill="FFFFFF"/>
        </w:rPr>
        <w:t xml:space="preserve">по форме согласно приложению </w:t>
      </w:r>
      <w:r w:rsidR="00B84F31">
        <w:rPr>
          <w:sz w:val="28"/>
          <w:szCs w:val="28"/>
          <w:shd w:val="clear" w:color="auto" w:fill="FFFFFF"/>
        </w:rPr>
        <w:t>№</w:t>
      </w:r>
      <w:r w:rsidRPr="004636CA">
        <w:rPr>
          <w:sz w:val="28"/>
          <w:szCs w:val="28"/>
          <w:shd w:val="clear" w:color="auto" w:fill="FFFFFF"/>
        </w:rPr>
        <w:t xml:space="preserve"> 4 к Административному регламенту.</w:t>
      </w:r>
    </w:p>
    <w:p w:rsidR="001167F7" w:rsidRDefault="00DC773E" w:rsidP="00B84F31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 w:rsidRPr="004636CA">
        <w:rPr>
          <w:sz w:val="28"/>
          <w:szCs w:val="28"/>
        </w:rPr>
        <w:t>Ответственное лицо, ответственное за выдачу решения об оказании услуги, не позднее 10 рабочих дней, следующих за днем регистрации поступившего заявления</w:t>
      </w:r>
      <w:r w:rsidRPr="00AB14EB">
        <w:rPr>
          <w:sz w:val="28"/>
          <w:szCs w:val="28"/>
        </w:rPr>
        <w:t>, направляет ответ заявителю о принятии к сведению заявления</w:t>
      </w:r>
      <w:r>
        <w:rPr>
          <w:sz w:val="28"/>
          <w:szCs w:val="28"/>
        </w:rPr>
        <w:t xml:space="preserve"> об оставлении </w:t>
      </w:r>
      <w:r w:rsidRPr="00AB14EB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 на предоставление муниципальной услуги</w:t>
      </w:r>
      <w:r w:rsidRPr="005865B3">
        <w:rPr>
          <w:sz w:val="28"/>
          <w:szCs w:val="28"/>
        </w:rPr>
        <w:t xml:space="preserve"> без рассмотрения</w:t>
      </w:r>
      <w:r w:rsidRPr="00AB14EB">
        <w:rPr>
          <w:sz w:val="28"/>
          <w:szCs w:val="28"/>
        </w:rPr>
        <w:t>.</w:t>
      </w:r>
    </w:p>
    <w:p w:rsidR="00184102" w:rsidRDefault="00184102" w:rsidP="00B84F31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</w:p>
    <w:p w:rsidR="00184102" w:rsidRPr="00365962" w:rsidRDefault="00184102" w:rsidP="00B84F31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</w:p>
    <w:p w:rsidR="00EB12C9" w:rsidRPr="00365962" w:rsidRDefault="00EB12C9" w:rsidP="00EB12C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3. СОСТАВ, ПОСЛЕДОВАТЕЛЬНОСТЬ И СРОКИ ВЫПОЛНЕНИЯ</w:t>
      </w:r>
    </w:p>
    <w:p w:rsidR="00EB12C9" w:rsidRPr="00365962" w:rsidRDefault="00EB12C9" w:rsidP="00EB12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5962">
        <w:rPr>
          <w:b/>
          <w:sz w:val="28"/>
          <w:szCs w:val="28"/>
        </w:rPr>
        <w:t>АДМИНИСТРАТИВНЫХ ПРОЦЕДУР</w:t>
      </w:r>
      <w:r w:rsidR="00144465" w:rsidRPr="00365962">
        <w:rPr>
          <w:b/>
          <w:sz w:val="28"/>
          <w:szCs w:val="28"/>
        </w:rPr>
        <w:t xml:space="preserve"> (ДЕЙСТВИЙ)</w:t>
      </w:r>
      <w:r w:rsidRPr="00365962">
        <w:rPr>
          <w:b/>
          <w:sz w:val="28"/>
          <w:szCs w:val="28"/>
        </w:rPr>
        <w:t>, ТРЕБОВАНИЯ К ПОРЯДКУ</w:t>
      </w:r>
      <w:r w:rsidR="00144465" w:rsidRPr="00365962">
        <w:rPr>
          <w:b/>
          <w:sz w:val="28"/>
          <w:szCs w:val="28"/>
        </w:rPr>
        <w:t xml:space="preserve"> </w:t>
      </w:r>
      <w:r w:rsidRPr="00365962">
        <w:rPr>
          <w:b/>
          <w:sz w:val="28"/>
          <w:szCs w:val="28"/>
        </w:rPr>
        <w:t>ИХ ВЫПОЛНЕНИЯ, В ТОМ ЧИСЛЕ ОСОБЕННОСТИ ВЫПОЛНЕНИЯ</w:t>
      </w:r>
      <w:r w:rsidR="00144465" w:rsidRPr="00365962">
        <w:rPr>
          <w:b/>
          <w:sz w:val="28"/>
          <w:szCs w:val="28"/>
        </w:rPr>
        <w:t xml:space="preserve"> </w:t>
      </w:r>
      <w:r w:rsidRPr="00365962">
        <w:rPr>
          <w:b/>
          <w:sz w:val="28"/>
          <w:szCs w:val="28"/>
        </w:rPr>
        <w:t xml:space="preserve">АДМИНИСТРАТИВНЫХ ПРОЦЕДУР </w:t>
      </w:r>
      <w:r w:rsidR="00144465" w:rsidRPr="00365962">
        <w:rPr>
          <w:b/>
          <w:sz w:val="28"/>
          <w:szCs w:val="28"/>
        </w:rPr>
        <w:t xml:space="preserve">(ДЕЙСТВИЙ) </w:t>
      </w:r>
      <w:r w:rsidRPr="00365962">
        <w:rPr>
          <w:b/>
          <w:sz w:val="28"/>
          <w:szCs w:val="28"/>
        </w:rPr>
        <w:t>В ЭЛЕКТРОННОЙ ФОРМЕ</w:t>
      </w:r>
      <w:r w:rsidR="00144465" w:rsidRPr="00365962">
        <w:rPr>
          <w:b/>
          <w:sz w:val="28"/>
          <w:szCs w:val="28"/>
        </w:rPr>
        <w:t>, А ТАКЖЕ ОСОБЕННОСТИ ВЫПОЛНЕНИЯ АДМИНИСТРАТИВНЫХ ПРОЦЕДУР (ДЕЙСТВИЙ) В МНОГОФУНКЦИОНАЛЬНЫХ ЦЕНТРАХ</w:t>
      </w:r>
    </w:p>
    <w:p w:rsidR="002F6AB2" w:rsidRDefault="002F6AB2" w:rsidP="009F6C1C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835E49" w:rsidRPr="0067777E" w:rsidRDefault="00835E49" w:rsidP="00EB12C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F6AB2" w:rsidRPr="00365962" w:rsidRDefault="002F6AB2" w:rsidP="008D0E69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  <w:r w:rsidRPr="00365962">
        <w:rPr>
          <w:rStyle w:val="afa"/>
          <w:sz w:val="28"/>
          <w:szCs w:val="28"/>
        </w:rPr>
        <w:t xml:space="preserve"> </w:t>
      </w:r>
      <w:r w:rsidRPr="00365962">
        <w:rPr>
          <w:rStyle w:val="afa"/>
          <w:sz w:val="28"/>
          <w:szCs w:val="28"/>
        </w:rPr>
        <w:footnoteReference w:id="2"/>
      </w:r>
    </w:p>
    <w:p w:rsidR="002F6AB2" w:rsidRPr="00365962" w:rsidRDefault="002F6AB2" w:rsidP="008D0E69">
      <w:pPr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1) прием и регистрация документов;</w:t>
      </w:r>
    </w:p>
    <w:p w:rsidR="002F6AB2" w:rsidRPr="00365962" w:rsidRDefault="002F6AB2" w:rsidP="008D0E69">
      <w:pPr>
        <w:autoSpaceDE w:val="0"/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1.1) формирование и направление межведомственного запроса;</w:t>
      </w:r>
    </w:p>
    <w:p w:rsidR="002F6AB2" w:rsidRPr="00365962" w:rsidRDefault="002F6AB2" w:rsidP="008D0E69">
      <w:pPr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2) р</w:t>
      </w:r>
      <w:r w:rsidRPr="00365962">
        <w:rPr>
          <w:bCs/>
          <w:sz w:val="28"/>
          <w:szCs w:val="28"/>
        </w:rPr>
        <w:t>ассмотрение обращения заявителя</w:t>
      </w:r>
      <w:r w:rsidRPr="00365962">
        <w:rPr>
          <w:sz w:val="28"/>
          <w:szCs w:val="28"/>
        </w:rPr>
        <w:t>;</w:t>
      </w:r>
    </w:p>
    <w:p w:rsidR="002F6AB2" w:rsidRDefault="002F6AB2" w:rsidP="008D0E69">
      <w:pPr>
        <w:ind w:firstLine="708"/>
        <w:jc w:val="both"/>
        <w:rPr>
          <w:sz w:val="28"/>
          <w:szCs w:val="28"/>
        </w:rPr>
      </w:pPr>
      <w:r w:rsidRPr="00365962">
        <w:rPr>
          <w:sz w:val="28"/>
          <w:szCs w:val="28"/>
        </w:rPr>
        <w:t xml:space="preserve">3) </w:t>
      </w:r>
      <w:r w:rsidRPr="00365962">
        <w:rPr>
          <w:bCs/>
          <w:sz w:val="28"/>
          <w:szCs w:val="28"/>
        </w:rPr>
        <w:t>выдача результата предоставления муниципальной услуги (решения) заявителю</w:t>
      </w:r>
      <w:r w:rsidRPr="00365962">
        <w:rPr>
          <w:sz w:val="28"/>
          <w:szCs w:val="28"/>
        </w:rPr>
        <w:t>.</w:t>
      </w:r>
    </w:p>
    <w:p w:rsidR="00835E49" w:rsidRPr="00365962" w:rsidRDefault="008D0E69" w:rsidP="008D0E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</w:t>
      </w:r>
      <w:r w:rsidR="00835E49">
        <w:rPr>
          <w:sz w:val="28"/>
          <w:szCs w:val="28"/>
        </w:rPr>
        <w:t xml:space="preserve">направление копий уведомлений в </w:t>
      </w:r>
      <w:r w:rsidR="00835E49" w:rsidRPr="009F6C1C">
        <w:rPr>
          <w:sz w:val="28"/>
          <w:szCs w:val="28"/>
        </w:rPr>
        <w:t>Главное управление</w:t>
      </w:r>
      <w:r w:rsidR="00835E49">
        <w:rPr>
          <w:sz w:val="28"/>
          <w:szCs w:val="28"/>
        </w:rPr>
        <w:t xml:space="preserve"> государственного строительного и технического надзора Смоленской области;</w:t>
      </w:r>
    </w:p>
    <w:p w:rsidR="002F6AB2" w:rsidRDefault="002F6AB2" w:rsidP="002F6AB2">
      <w:pPr>
        <w:ind w:firstLine="720"/>
        <w:jc w:val="both"/>
        <w:rPr>
          <w:sz w:val="28"/>
          <w:szCs w:val="28"/>
        </w:rPr>
      </w:pPr>
    </w:p>
    <w:p w:rsidR="00835E49" w:rsidRDefault="00835E49" w:rsidP="002F6AB2">
      <w:pPr>
        <w:ind w:firstLine="720"/>
        <w:jc w:val="both"/>
        <w:rPr>
          <w:sz w:val="28"/>
          <w:szCs w:val="28"/>
        </w:rPr>
      </w:pPr>
    </w:p>
    <w:p w:rsidR="00835E49" w:rsidRDefault="00835E49" w:rsidP="002F6AB2">
      <w:pPr>
        <w:ind w:firstLine="720"/>
        <w:jc w:val="both"/>
        <w:rPr>
          <w:sz w:val="28"/>
          <w:szCs w:val="28"/>
        </w:rPr>
      </w:pPr>
    </w:p>
    <w:p w:rsidR="009F6C1C" w:rsidRPr="00365962" w:rsidRDefault="009F6C1C" w:rsidP="002F6AB2">
      <w:pPr>
        <w:ind w:firstLine="720"/>
        <w:jc w:val="both"/>
        <w:rPr>
          <w:sz w:val="28"/>
          <w:szCs w:val="28"/>
        </w:rPr>
      </w:pPr>
    </w:p>
    <w:p w:rsidR="002F6AB2" w:rsidRPr="00365962" w:rsidRDefault="002F6AB2" w:rsidP="002F6AB2">
      <w:pPr>
        <w:autoSpaceDE w:val="0"/>
        <w:ind w:firstLine="540"/>
        <w:jc w:val="center"/>
        <w:rPr>
          <w:sz w:val="28"/>
          <w:szCs w:val="28"/>
        </w:rPr>
      </w:pPr>
      <w:r w:rsidRPr="00365962">
        <w:rPr>
          <w:b/>
          <w:bCs/>
          <w:sz w:val="28"/>
          <w:szCs w:val="28"/>
        </w:rPr>
        <w:t>3.2. Прием и регистрация документов</w:t>
      </w:r>
    </w:p>
    <w:p w:rsidR="002F6AB2" w:rsidRPr="00365962" w:rsidRDefault="002F6AB2" w:rsidP="002F6AB2">
      <w:pPr>
        <w:autoSpaceDE w:val="0"/>
        <w:ind w:firstLine="540"/>
        <w:jc w:val="both"/>
        <w:rPr>
          <w:b/>
          <w:bCs/>
          <w:sz w:val="28"/>
          <w:szCs w:val="28"/>
        </w:rPr>
      </w:pPr>
    </w:p>
    <w:p w:rsidR="002F6AB2" w:rsidRPr="00365962" w:rsidRDefault="002F6AB2" w:rsidP="002F6AB2">
      <w:pPr>
        <w:ind w:firstLine="72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3.2.1.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почту, с использованием Регионального портала, Единого портала.</w:t>
      </w:r>
    </w:p>
    <w:p w:rsidR="002F6AB2" w:rsidRDefault="002F6AB2" w:rsidP="002F6AB2">
      <w:pPr>
        <w:ind w:firstLine="540"/>
        <w:jc w:val="both"/>
        <w:rPr>
          <w:sz w:val="28"/>
          <w:szCs w:val="28"/>
        </w:rPr>
      </w:pPr>
      <w:r w:rsidRPr="00365962">
        <w:rPr>
          <w:sz w:val="28"/>
          <w:szCs w:val="28"/>
        </w:rPr>
        <w:t>Заявление и каждый прилагаемый к нему документ, которые подаются в форме электронного документа, подписываются тем видом электронной подписи, допустимость использования которого установлена законодательством Российской Федерации при обращении за получением государственных и муниципальных услуг.</w:t>
      </w:r>
    </w:p>
    <w:p w:rsidR="00E24ABC" w:rsidRDefault="00E24ABC" w:rsidP="002F6AB2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Заявитель вправе использовать простую электронную подпись в случае, предусмотренном пунктом 2 (1) Правил </w:t>
      </w:r>
      <w:r w:rsidR="00C14254">
        <w:rPr>
          <w:sz w:val="28"/>
          <w:szCs w:val="28"/>
        </w:rPr>
        <w:t>определения видов электронной подписи, использования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25.006.2012 №634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0C2568" w:rsidRPr="000C2568" w:rsidRDefault="000C2568" w:rsidP="000C2568">
      <w:pPr>
        <w:pStyle w:val="ConsPlusNormal"/>
        <w:ind w:firstLine="737"/>
        <w:jc w:val="both"/>
        <w:rPr>
          <w:sz w:val="28"/>
          <w:szCs w:val="28"/>
        </w:rPr>
      </w:pPr>
      <w:r w:rsidRPr="000C2568">
        <w:rPr>
          <w:sz w:val="28"/>
          <w:szCs w:val="28"/>
        </w:rPr>
        <w:t xml:space="preserve">3.2.2. Специалист Администрации, ответственный за предоставление муниципальной услуги (далее – ответственное должностное лицо), в государственной информационной системе обеспечения градостроительной деятельности, используемой уполномоченным органом для предоставления государственной (муниципальной) услуги (далее – ГИС): </w:t>
      </w:r>
    </w:p>
    <w:p w:rsidR="000C2568" w:rsidRPr="000C2568" w:rsidRDefault="000C2568" w:rsidP="000C2568">
      <w:pPr>
        <w:pStyle w:val="ConsPlusNormal"/>
        <w:ind w:firstLine="737"/>
        <w:jc w:val="both"/>
        <w:rPr>
          <w:sz w:val="28"/>
          <w:szCs w:val="28"/>
        </w:rPr>
      </w:pPr>
      <w:r w:rsidRPr="000C2568">
        <w:rPr>
          <w:sz w:val="28"/>
          <w:szCs w:val="28"/>
        </w:rPr>
        <w:t>1) проверяет документ, удостоверяющий личность заявителя (представителя заявителя) и проверяет наличие всех необходимых документов, в соответствии с перечнем, установленным пунктом 2.6.1 настоящего Административного регламента;</w:t>
      </w:r>
    </w:p>
    <w:p w:rsidR="000C2568" w:rsidRPr="000C2568" w:rsidRDefault="000C2568" w:rsidP="000C2568">
      <w:pPr>
        <w:pStyle w:val="ConsPlusNormal"/>
        <w:ind w:firstLine="737"/>
        <w:jc w:val="both"/>
        <w:rPr>
          <w:sz w:val="28"/>
          <w:szCs w:val="28"/>
        </w:rPr>
      </w:pPr>
      <w:r w:rsidRPr="000C2568">
        <w:rPr>
          <w:sz w:val="28"/>
          <w:szCs w:val="28"/>
        </w:rPr>
        <w:t>2) проверяет соответствие представленных документов требованиям, установленным пунктом 2.6.3 настоящего Административного регламента;</w:t>
      </w:r>
    </w:p>
    <w:p w:rsidR="002F6AB2" w:rsidRPr="000C2568" w:rsidRDefault="000C2568" w:rsidP="000C2568">
      <w:pPr>
        <w:ind w:firstLine="720"/>
        <w:jc w:val="both"/>
        <w:rPr>
          <w:sz w:val="28"/>
          <w:szCs w:val="28"/>
        </w:rPr>
      </w:pPr>
      <w:r w:rsidRPr="000C2568">
        <w:rPr>
          <w:sz w:val="28"/>
          <w:szCs w:val="28"/>
        </w:rPr>
        <w:t>3)  заносит вновь поступившие заявления о выдаче градостроительного плана земельного участка, представленного заявителем в уполномоченный орган, осуществляется не позднее одного рабочего дня, следующего за днем его поступления.</w:t>
      </w:r>
    </w:p>
    <w:p w:rsidR="002F6AB2" w:rsidRPr="00365962" w:rsidRDefault="002F6AB2" w:rsidP="002F6AB2">
      <w:pPr>
        <w:ind w:firstLine="720"/>
        <w:jc w:val="both"/>
        <w:rPr>
          <w:sz w:val="28"/>
          <w:szCs w:val="28"/>
        </w:rPr>
      </w:pPr>
      <w:r w:rsidRPr="00365962">
        <w:rPr>
          <w:iCs/>
          <w:sz w:val="28"/>
          <w:szCs w:val="28"/>
        </w:rPr>
        <w:t>3.2.3. В случае подачи документов через МФЦ, сотрудник МФЦ, осуществляющий прием документов:</w:t>
      </w:r>
    </w:p>
    <w:p w:rsidR="002F6AB2" w:rsidRPr="00365962" w:rsidRDefault="00A56B1E" w:rsidP="002F6AB2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1) </w:t>
      </w:r>
      <w:r w:rsidR="002F6AB2" w:rsidRPr="00365962">
        <w:rPr>
          <w:iCs/>
          <w:sz w:val="28"/>
          <w:szCs w:val="28"/>
        </w:rPr>
        <w:t>проверяет документ, удостоверяющий личность заявителя (представителя заявителя);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>2) </w:t>
      </w:r>
      <w:r w:rsidR="002F6AB2" w:rsidRPr="00365962">
        <w:rPr>
          <w:iCs/>
          <w:sz w:val="28"/>
          <w:szCs w:val="28"/>
        </w:rPr>
        <w:t>производит копирование документов (если заявителем не представлены копии документов, необходимых для предоставления</w:t>
      </w:r>
      <w:r w:rsidR="002F6AB2" w:rsidRPr="000C2FF2">
        <w:rPr>
          <w:iCs/>
          <w:sz w:val="28"/>
          <w:szCs w:val="28"/>
        </w:rPr>
        <w:t xml:space="preserve"> муниципальной услуги), удостоверяя копии</w:t>
      </w:r>
      <w:r w:rsidR="002F6AB2" w:rsidRPr="00B654A1">
        <w:rPr>
          <w:iCs/>
          <w:sz w:val="28"/>
          <w:szCs w:val="28"/>
        </w:rPr>
        <w:t xml:space="preserve"> представленных документов на основании их оригиналов личной подписью и печатью МФЦ, если они не удостоверены нотариусом.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iCs/>
          <w:sz w:val="28"/>
          <w:szCs w:val="28"/>
        </w:rPr>
        <w:t>3) при отсутствии у заявителя заполненной заявки или неправильном ее заполнении помогает заявителю заполнить заявку;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4) </w:t>
      </w:r>
      <w:r w:rsidR="002F6AB2" w:rsidRPr="00B654A1">
        <w:rPr>
          <w:iCs/>
          <w:sz w:val="28"/>
          <w:szCs w:val="28"/>
        </w:rPr>
        <w:t>регистрирует принятую заявку и оформляет расписку о приеме документов и передает ее заявителю.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3.2.4. </w:t>
      </w:r>
      <w:r w:rsidR="002F6AB2" w:rsidRPr="00B654A1">
        <w:rPr>
          <w:iCs/>
          <w:sz w:val="28"/>
          <w:szCs w:val="28"/>
        </w:rPr>
        <w:t>Сотрудник МФЦ в течение одного рабочего дня с момента регистрации заявки и комплекта документов направляет зарегистрированную заявку с представленными документами в Администрацию.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iCs/>
          <w:sz w:val="28"/>
          <w:szCs w:val="28"/>
        </w:rPr>
        <w:t>3</w:t>
      </w:r>
      <w:r w:rsidR="00A56B1E">
        <w:rPr>
          <w:iCs/>
          <w:sz w:val="28"/>
          <w:szCs w:val="28"/>
        </w:rPr>
        <w:t>.2.5. </w:t>
      </w:r>
      <w:r w:rsidR="00FC32E8" w:rsidRPr="00B654A1">
        <w:rPr>
          <w:iCs/>
          <w:sz w:val="28"/>
          <w:szCs w:val="28"/>
        </w:rPr>
        <w:t xml:space="preserve">Специалист Администрации </w:t>
      </w:r>
      <w:r w:rsidRPr="00B654A1">
        <w:rPr>
          <w:iCs/>
          <w:sz w:val="28"/>
          <w:szCs w:val="28"/>
        </w:rPr>
        <w:t>регистрирует поступление заявки, полученной из МФЦ, в соответствии с установленными правилами делопроизводства.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3.2.</w:t>
      </w:r>
      <w:r w:rsidR="00FC32E8" w:rsidRPr="00B654A1">
        <w:rPr>
          <w:sz w:val="28"/>
          <w:szCs w:val="28"/>
        </w:rPr>
        <w:t>6</w:t>
      </w:r>
      <w:r w:rsidR="00A56B1E">
        <w:rPr>
          <w:sz w:val="28"/>
          <w:szCs w:val="28"/>
        </w:rPr>
        <w:t>. </w:t>
      </w:r>
      <w:r w:rsidRPr="00B654A1">
        <w:rPr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2F6AB2" w:rsidRPr="00B654A1" w:rsidRDefault="002F6AB2" w:rsidP="002F6AB2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3.2.</w:t>
      </w:r>
      <w:r w:rsidR="00FC32E8" w:rsidRPr="00B654A1">
        <w:rPr>
          <w:sz w:val="28"/>
          <w:szCs w:val="28"/>
        </w:rPr>
        <w:t>7</w:t>
      </w:r>
      <w:r w:rsidR="00A56B1E">
        <w:rPr>
          <w:sz w:val="28"/>
          <w:szCs w:val="28"/>
        </w:rPr>
        <w:t>. </w:t>
      </w:r>
      <w:r w:rsidRPr="00B654A1">
        <w:rPr>
          <w:sz w:val="28"/>
          <w:szCs w:val="28"/>
        </w:rPr>
        <w:t xml:space="preserve">Продолжительной административной процедуры не более </w:t>
      </w:r>
      <w:r w:rsidR="00FC32E8" w:rsidRPr="00B654A1">
        <w:rPr>
          <w:sz w:val="28"/>
          <w:szCs w:val="28"/>
        </w:rPr>
        <w:t>1</w:t>
      </w:r>
      <w:r w:rsidRPr="00B654A1">
        <w:rPr>
          <w:sz w:val="28"/>
          <w:szCs w:val="28"/>
        </w:rPr>
        <w:t xml:space="preserve"> дн</w:t>
      </w:r>
      <w:r w:rsidR="00FC32E8" w:rsidRPr="00B654A1">
        <w:rPr>
          <w:sz w:val="28"/>
          <w:szCs w:val="28"/>
        </w:rPr>
        <w:t>я</w:t>
      </w:r>
      <w:r w:rsidRPr="00B654A1">
        <w:rPr>
          <w:sz w:val="28"/>
          <w:szCs w:val="28"/>
        </w:rPr>
        <w:t xml:space="preserve">. </w:t>
      </w:r>
    </w:p>
    <w:p w:rsidR="002F6AB2" w:rsidRPr="00B654A1" w:rsidRDefault="002F6AB2" w:rsidP="002F6AB2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3.2.</w:t>
      </w:r>
      <w:r w:rsidR="00FC32E8" w:rsidRPr="00B654A1">
        <w:rPr>
          <w:sz w:val="28"/>
          <w:szCs w:val="28"/>
        </w:rPr>
        <w:t>8</w:t>
      </w:r>
      <w:r w:rsidRPr="00B654A1">
        <w:rPr>
          <w:sz w:val="28"/>
          <w:szCs w:val="28"/>
        </w:rPr>
        <w:t>. Обязанности специалиста, ответственного за прием и регистрацию документов, должны быть закреплены в его должностном регламенте.</w:t>
      </w:r>
    </w:p>
    <w:p w:rsidR="002F6AB2" w:rsidRPr="00B654A1" w:rsidRDefault="002F6AB2" w:rsidP="002F6AB2">
      <w:pPr>
        <w:autoSpaceDE w:val="0"/>
        <w:ind w:firstLine="540"/>
        <w:jc w:val="center"/>
        <w:rPr>
          <w:sz w:val="28"/>
          <w:szCs w:val="28"/>
        </w:rPr>
      </w:pPr>
    </w:p>
    <w:p w:rsidR="002F6AB2" w:rsidRPr="00B654A1" w:rsidRDefault="002F6AB2" w:rsidP="002F6AB2">
      <w:pPr>
        <w:autoSpaceDE w:val="0"/>
        <w:jc w:val="center"/>
        <w:rPr>
          <w:b/>
          <w:bCs/>
          <w:sz w:val="28"/>
          <w:szCs w:val="28"/>
        </w:rPr>
      </w:pPr>
      <w:r w:rsidRPr="00B654A1">
        <w:rPr>
          <w:b/>
          <w:bCs/>
          <w:sz w:val="28"/>
          <w:szCs w:val="28"/>
        </w:rPr>
        <w:t>3.3. Формирование и направление межведомственного запроса</w:t>
      </w:r>
      <w:r w:rsidRPr="00B654A1">
        <w:rPr>
          <w:rStyle w:val="afa"/>
          <w:b/>
          <w:bCs/>
          <w:sz w:val="28"/>
          <w:szCs w:val="28"/>
        </w:rPr>
        <w:footnoteReference w:id="3"/>
      </w:r>
    </w:p>
    <w:p w:rsidR="002F6AB2" w:rsidRPr="00B654A1" w:rsidRDefault="002F6AB2" w:rsidP="002F6AB2">
      <w:pPr>
        <w:autoSpaceDE w:val="0"/>
        <w:ind w:firstLine="748"/>
        <w:jc w:val="center"/>
        <w:rPr>
          <w:b/>
          <w:bCs/>
          <w:sz w:val="28"/>
          <w:szCs w:val="28"/>
        </w:rPr>
      </w:pPr>
    </w:p>
    <w:p w:rsidR="002F6AB2" w:rsidRPr="00B654A1" w:rsidRDefault="00A56B1E" w:rsidP="002F6AB2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3.3.1. </w:t>
      </w:r>
      <w:r w:rsidR="002F6AB2" w:rsidRPr="00B654A1">
        <w:rPr>
          <w:sz w:val="28"/>
          <w:szCs w:val="28"/>
        </w:rPr>
        <w:t>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2F6AB2" w:rsidRPr="00B654A1" w:rsidRDefault="002F6AB2" w:rsidP="002F6AB2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3.3.2. В случае если заявителем представлены все документы, указанные в пункте 2.6</w:t>
      </w:r>
      <w:r w:rsidRPr="00B654A1">
        <w:rPr>
          <w:sz w:val="28"/>
          <w:szCs w:val="28"/>
          <w:vertAlign w:val="superscript"/>
        </w:rPr>
        <w:t>1</w:t>
      </w:r>
      <w:r w:rsidRPr="00B654A1">
        <w:rPr>
          <w:sz w:val="28"/>
          <w:szCs w:val="28"/>
        </w:rPr>
        <w:t>.1 настоящего Административного регламента, специалист переходит к исполнению следующей административной процедуры.</w:t>
      </w:r>
    </w:p>
    <w:p w:rsidR="002F6AB2" w:rsidRPr="00B654A1" w:rsidRDefault="00A56B1E" w:rsidP="002F6AB2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3.3.3. </w:t>
      </w:r>
      <w:r w:rsidR="002F6AB2" w:rsidRPr="00B654A1">
        <w:rPr>
          <w:sz w:val="28"/>
          <w:szCs w:val="28"/>
        </w:rPr>
        <w:t>В случае если заявителем по собственной инициативе не представлены указанные в пункте 2.6</w:t>
      </w:r>
      <w:r w:rsidR="002F6AB2" w:rsidRPr="00B654A1">
        <w:rPr>
          <w:sz w:val="28"/>
          <w:szCs w:val="28"/>
          <w:vertAlign w:val="superscript"/>
        </w:rPr>
        <w:t>1</w:t>
      </w:r>
      <w:r w:rsidR="002F6AB2" w:rsidRPr="00B654A1">
        <w:rPr>
          <w:sz w:val="28"/>
          <w:szCs w:val="28"/>
        </w:rPr>
        <w:t>.1 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2F6AB2" w:rsidRPr="00B654A1" w:rsidRDefault="002F6AB2" w:rsidP="002F6AB2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3.3.4.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</w:t>
      </w:r>
      <w:r w:rsidRPr="00B654A1">
        <w:rPr>
          <w:sz w:val="28"/>
          <w:szCs w:val="28"/>
        </w:rPr>
        <w:lastRenderedPageBreak/>
        <w:t xml:space="preserve">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2F6AB2" w:rsidRPr="00B654A1" w:rsidRDefault="002F6AB2" w:rsidP="002F6AB2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3.3.5. Срок подготовки межведомственного запроса специалистом не может превышать 3 рабочих дня.</w:t>
      </w:r>
    </w:p>
    <w:p w:rsidR="002F6AB2" w:rsidRPr="00B654A1" w:rsidRDefault="002F6AB2" w:rsidP="002F6AB2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3.3.6. </w:t>
      </w:r>
      <w:proofErr w:type="gramStart"/>
      <w:r w:rsidRPr="00B654A1"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 w:rsidRPr="00B654A1">
        <w:rPr>
          <w:sz w:val="28"/>
          <w:szCs w:val="28"/>
        </w:rPr>
        <w:t xml:space="preserve"> и принятыми в соответствии с федеральными законами нормативными правовыми актами субъектов Российской Федерации.</w:t>
      </w:r>
    </w:p>
    <w:p w:rsidR="002F6AB2" w:rsidRPr="00B654A1" w:rsidRDefault="009F6C1C" w:rsidP="002F6AB2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3.3.7. </w:t>
      </w:r>
      <w:r w:rsidR="002F6AB2" w:rsidRPr="00B654A1">
        <w:rPr>
          <w:sz w:val="28"/>
          <w:szCs w:val="28"/>
        </w:rPr>
        <w:t>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документов (сведений).</w:t>
      </w:r>
    </w:p>
    <w:p w:rsidR="002F6AB2" w:rsidRPr="00B654A1" w:rsidRDefault="002F6AB2" w:rsidP="002F6AB2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3</w:t>
      </w:r>
      <w:r w:rsidR="009F6C1C">
        <w:rPr>
          <w:sz w:val="28"/>
          <w:szCs w:val="28"/>
        </w:rPr>
        <w:t>.3.8. </w:t>
      </w:r>
      <w:r w:rsidRPr="00B654A1">
        <w:rPr>
          <w:sz w:val="28"/>
          <w:szCs w:val="28"/>
        </w:rPr>
        <w:t>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2F6AB2" w:rsidRPr="00B654A1" w:rsidRDefault="002F6AB2" w:rsidP="002F6AB2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3.3.9. Максимальный срок выполнения административной процедуры составляет 3 рабочих дня.</w:t>
      </w:r>
    </w:p>
    <w:p w:rsidR="002F6AB2" w:rsidRPr="00B654A1" w:rsidRDefault="002F6AB2" w:rsidP="002F6AB2">
      <w:pPr>
        <w:jc w:val="center"/>
        <w:rPr>
          <w:b/>
          <w:bCs/>
          <w:sz w:val="28"/>
          <w:szCs w:val="28"/>
        </w:rPr>
      </w:pPr>
    </w:p>
    <w:p w:rsidR="002F6AB2" w:rsidRPr="00B654A1" w:rsidRDefault="002F6AB2" w:rsidP="002F6AB2">
      <w:pPr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>3.4. Рассмотрение обращения заявителя</w:t>
      </w:r>
    </w:p>
    <w:p w:rsidR="002F6AB2" w:rsidRPr="00B654A1" w:rsidRDefault="002F6AB2" w:rsidP="002F6AB2">
      <w:pPr>
        <w:jc w:val="center"/>
        <w:rPr>
          <w:b/>
          <w:bCs/>
          <w:sz w:val="28"/>
          <w:szCs w:val="28"/>
        </w:rPr>
      </w:pPr>
    </w:p>
    <w:p w:rsidR="002F6AB2" w:rsidRPr="00B654A1" w:rsidRDefault="009F6C1C" w:rsidP="002F6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3.4.1. </w:t>
      </w:r>
      <w:r w:rsidR="002F6AB2" w:rsidRPr="00B654A1">
        <w:rPr>
          <w:sz w:val="28"/>
          <w:szCs w:val="28"/>
        </w:rPr>
        <w:t>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3.4.2. </w:t>
      </w:r>
      <w:r w:rsidR="002F6AB2" w:rsidRPr="00B654A1">
        <w:rPr>
          <w:sz w:val="28"/>
          <w:szCs w:val="28"/>
        </w:rPr>
        <w:t>При получении запроса заявителя, специалист, ответственный за рассмотрение обращения заявителя: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1) устанавливает предмет обращения заявителя;</w:t>
      </w:r>
    </w:p>
    <w:p w:rsidR="002F6AB2" w:rsidRPr="00B654A1" w:rsidRDefault="009F6C1C" w:rsidP="002F6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F6AB2" w:rsidRPr="00B654A1">
        <w:rPr>
          <w:sz w:val="28"/>
          <w:szCs w:val="28"/>
        </w:rPr>
        <w:t>проверяет наличие приложенных к заявлению документов, перечисленных в пункте 2.6.1 настоящего Административного регламента;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3) устанавливает наличие полномочий Администрации по рассмотрению обращения заявителя.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3.4.3. </w:t>
      </w:r>
      <w:r w:rsidR="002F6AB2" w:rsidRPr="00B654A1">
        <w:rPr>
          <w:sz w:val="28"/>
          <w:szCs w:val="28"/>
        </w:rPr>
        <w:t>В случае если предоставление муниципальной услуги входит в полномочия Администрации</w:t>
      </w:r>
      <w:r w:rsidR="005036D7" w:rsidRPr="00B654A1">
        <w:rPr>
          <w:sz w:val="28"/>
          <w:szCs w:val="28"/>
        </w:rPr>
        <w:t>, проведен осмотр</w:t>
      </w:r>
      <w:r w:rsidR="002F6AB2" w:rsidRPr="00B654A1">
        <w:rPr>
          <w:sz w:val="28"/>
          <w:szCs w:val="28"/>
        </w:rPr>
        <w:t xml:space="preserve"> и отсутствуют определенные пунктом 2.8 настоящего Административного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3.4.4. </w:t>
      </w:r>
      <w:r w:rsidR="002F6AB2" w:rsidRPr="00B654A1">
        <w:rPr>
          <w:sz w:val="28"/>
          <w:szCs w:val="28"/>
        </w:rPr>
        <w:t>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услуги.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3.4.5. </w:t>
      </w:r>
      <w:r w:rsidR="002F6AB2" w:rsidRPr="00471CFB">
        <w:rPr>
          <w:sz w:val="28"/>
          <w:szCs w:val="28"/>
        </w:rPr>
        <w:t xml:space="preserve">Продолжительность административной процедуры не более </w:t>
      </w:r>
      <w:r w:rsidR="00AA0F04" w:rsidRPr="00471CFB">
        <w:rPr>
          <w:sz w:val="28"/>
          <w:szCs w:val="28"/>
        </w:rPr>
        <w:t>5 рабочих</w:t>
      </w:r>
      <w:r w:rsidR="002F6AB2" w:rsidRPr="00471CFB">
        <w:rPr>
          <w:iCs/>
          <w:sz w:val="28"/>
          <w:szCs w:val="28"/>
        </w:rPr>
        <w:t xml:space="preserve"> </w:t>
      </w:r>
      <w:r w:rsidR="002F6AB2" w:rsidRPr="00471CFB">
        <w:rPr>
          <w:sz w:val="28"/>
          <w:szCs w:val="28"/>
        </w:rPr>
        <w:t>дней.</w:t>
      </w:r>
    </w:p>
    <w:p w:rsidR="002F6AB2" w:rsidRPr="00B654A1" w:rsidRDefault="00A56B1E" w:rsidP="000C256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3.4.6. </w:t>
      </w:r>
      <w:r w:rsidR="002F6AB2" w:rsidRPr="00B654A1">
        <w:rPr>
          <w:sz w:val="28"/>
          <w:szCs w:val="28"/>
        </w:rPr>
        <w:t>Обязанности специалиста, ответственного за рассмотрение документов, должны быть также закреплены в его должностной инструкции.</w:t>
      </w:r>
    </w:p>
    <w:p w:rsidR="002F6AB2" w:rsidRPr="00B654A1" w:rsidRDefault="002F6AB2" w:rsidP="002F6AB2">
      <w:pPr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>3.5. Выдача результата</w:t>
      </w:r>
    </w:p>
    <w:p w:rsidR="002F6AB2" w:rsidRPr="00B654A1" w:rsidRDefault="002F6AB2" w:rsidP="002F6AB2">
      <w:pPr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 xml:space="preserve">предоставления муниципальной услуги (решения) заявителю </w:t>
      </w:r>
    </w:p>
    <w:p w:rsidR="002F6AB2" w:rsidRPr="00B654A1" w:rsidRDefault="002F6AB2" w:rsidP="002F6AB2">
      <w:pPr>
        <w:jc w:val="center"/>
        <w:rPr>
          <w:sz w:val="28"/>
          <w:szCs w:val="28"/>
        </w:rPr>
      </w:pPr>
      <w:r w:rsidRPr="00B654A1">
        <w:rPr>
          <w:sz w:val="28"/>
          <w:szCs w:val="28"/>
        </w:rPr>
        <w:t> 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3.5.1. </w:t>
      </w:r>
      <w:r w:rsidR="002F6AB2" w:rsidRPr="00B654A1">
        <w:rPr>
          <w:sz w:val="28"/>
          <w:szCs w:val="28"/>
        </w:rPr>
        <w:t>Основанием для начала процедуры выдачи результата предоставления муниципальной услуги (решения) является подписание уполномоченным должностным лицом Администрации соответствующих документов и поступление документов для выдачи заявителю специалисту, ответственному за выдачу документов.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3.5.2. </w:t>
      </w:r>
      <w:r w:rsidR="002F6AB2" w:rsidRPr="00B654A1">
        <w:rPr>
          <w:sz w:val="28"/>
          <w:szCs w:val="28"/>
        </w:rPr>
        <w:t>Решение о предоставлении или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2F6AB2" w:rsidRPr="00B654A1" w:rsidRDefault="00A56B1E" w:rsidP="002F6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3.5.3. </w:t>
      </w:r>
      <w:r w:rsidR="002F6AB2" w:rsidRPr="00B654A1">
        <w:rPr>
          <w:sz w:val="28"/>
          <w:szCs w:val="28"/>
        </w:rPr>
        <w:t>Решение о предоставлении или об отказе в предоставлении муниципальной услуги с присвоенным регистрационным номером специалист, ответственный за выдачу документов, если иной порядок выдачи документа не определен заявителем при подаче запроса, направляет: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- почтовым направлением;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-</w:t>
      </w:r>
      <w:r w:rsidR="009F6C1C">
        <w:rPr>
          <w:sz w:val="28"/>
          <w:szCs w:val="28"/>
        </w:rPr>
        <w:t xml:space="preserve"> </w:t>
      </w:r>
      <w:r w:rsidRPr="00B654A1">
        <w:rPr>
          <w:sz w:val="28"/>
          <w:szCs w:val="28"/>
        </w:rPr>
        <w:t xml:space="preserve">вручает лично заявителю под роспись; </w:t>
      </w:r>
    </w:p>
    <w:p w:rsidR="00957F92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-</w:t>
      </w:r>
      <w:r w:rsidR="009F6C1C">
        <w:rPr>
          <w:sz w:val="28"/>
          <w:szCs w:val="28"/>
        </w:rPr>
        <w:t> </w:t>
      </w:r>
      <w:r w:rsidR="00A56B1E">
        <w:rPr>
          <w:sz w:val="28"/>
          <w:szCs w:val="28"/>
        </w:rPr>
        <w:t>в </w:t>
      </w:r>
      <w:r w:rsidRPr="00B654A1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направленного в личный кабинет на Едином портале, Региональном портале»</w:t>
      </w:r>
      <w:r w:rsidR="00957F92">
        <w:rPr>
          <w:sz w:val="28"/>
          <w:szCs w:val="28"/>
        </w:rPr>
        <w:t>;</w:t>
      </w:r>
    </w:p>
    <w:p w:rsidR="00185A62" w:rsidRPr="00671B38" w:rsidRDefault="00957F92" w:rsidP="00185A6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184102">
        <w:rPr>
          <w:sz w:val="28"/>
          <w:szCs w:val="28"/>
        </w:rPr>
        <w:t>-</w:t>
      </w:r>
      <w:r w:rsidR="00185A62" w:rsidRPr="00185A62">
        <w:rPr>
          <w:sz w:val="28"/>
          <w:szCs w:val="28"/>
        </w:rPr>
        <w:t xml:space="preserve"> в случае если заявление и прилагаемые к нему документы  поступили через МФЦ, специалист Администрации, ответственный за принятие решения о выдаче </w:t>
      </w:r>
      <w:r w:rsidR="00185A62" w:rsidRPr="00185A62">
        <w:rPr>
          <w:rFonts w:eastAsia="Calibri"/>
          <w:bCs/>
          <w:sz w:val="28"/>
          <w:szCs w:val="28"/>
          <w:lang w:eastAsia="en-US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или решения об отказе в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</w:t>
      </w:r>
      <w:proofErr w:type="gramEnd"/>
      <w:r w:rsidR="00185A62" w:rsidRPr="00185A62">
        <w:rPr>
          <w:rFonts w:eastAsia="Calibri"/>
          <w:bCs/>
          <w:sz w:val="28"/>
          <w:szCs w:val="28"/>
          <w:lang w:eastAsia="en-US"/>
        </w:rPr>
        <w:t xml:space="preserve"> (семейного) капитала</w:t>
      </w:r>
      <w:r w:rsidR="00185A62" w:rsidRPr="00185A62">
        <w:rPr>
          <w:sz w:val="28"/>
          <w:szCs w:val="28"/>
        </w:rPr>
        <w:t xml:space="preserve">, </w:t>
      </w:r>
      <w:r w:rsidR="00185A62" w:rsidRPr="00185A62">
        <w:rPr>
          <w:bCs/>
          <w:sz w:val="28"/>
          <w:szCs w:val="28"/>
        </w:rPr>
        <w:t>в срок не позднее 1</w:t>
      </w:r>
      <w:r w:rsidR="00185A62" w:rsidRPr="00185A62">
        <w:rPr>
          <w:sz w:val="28"/>
          <w:szCs w:val="28"/>
        </w:rPr>
        <w:t xml:space="preserve"> рабочего дня со дня принятия решения и его регистрации направляет результат предоставления муниципальной</w:t>
      </w:r>
      <w:r w:rsidR="00185A62" w:rsidRPr="00671B38">
        <w:rPr>
          <w:sz w:val="28"/>
          <w:szCs w:val="28"/>
        </w:rPr>
        <w:t xml:space="preserve"> услуги в МФЦ для дальнейшей выдач</w:t>
      </w:r>
      <w:r w:rsidR="00185A62">
        <w:rPr>
          <w:sz w:val="28"/>
          <w:szCs w:val="28"/>
        </w:rPr>
        <w:t>и заявителю</w:t>
      </w:r>
      <w:r w:rsidR="00185A62" w:rsidRPr="00671B38">
        <w:rPr>
          <w:sz w:val="28"/>
          <w:szCs w:val="28"/>
        </w:rPr>
        <w:t>.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Копия решения вместе с оригиналами документов, представленных заявителем, остается на хранении в Администрации. 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3.5.4. Результатом административной процедуры является направление заявителю решения о предоставлении или об отказе в предоставлении муниципальной услуги.</w:t>
      </w:r>
    </w:p>
    <w:p w:rsidR="002F6AB2" w:rsidRPr="00471CFB" w:rsidRDefault="002F6AB2" w:rsidP="002F6AB2">
      <w:pPr>
        <w:ind w:firstLine="720"/>
        <w:rPr>
          <w:sz w:val="28"/>
          <w:szCs w:val="28"/>
        </w:rPr>
      </w:pPr>
      <w:r w:rsidRPr="00471CFB">
        <w:rPr>
          <w:sz w:val="28"/>
          <w:szCs w:val="28"/>
        </w:rPr>
        <w:lastRenderedPageBreak/>
        <w:t xml:space="preserve">3.5.5. Продолжительность административной процедуры не более </w:t>
      </w:r>
      <w:r w:rsidR="00AA0F04" w:rsidRPr="00471CFB">
        <w:rPr>
          <w:sz w:val="28"/>
          <w:szCs w:val="28"/>
        </w:rPr>
        <w:t>1 дня</w:t>
      </w:r>
      <w:r w:rsidRPr="00471CFB">
        <w:rPr>
          <w:sz w:val="28"/>
          <w:szCs w:val="28"/>
        </w:rPr>
        <w:t>.</w:t>
      </w:r>
    </w:p>
    <w:p w:rsidR="002F6AB2" w:rsidRPr="00B654A1" w:rsidRDefault="002F6AB2" w:rsidP="002F6AB2">
      <w:pPr>
        <w:ind w:firstLine="720"/>
        <w:jc w:val="both"/>
        <w:rPr>
          <w:sz w:val="28"/>
          <w:szCs w:val="28"/>
        </w:rPr>
      </w:pPr>
      <w:r w:rsidRPr="00471CFB">
        <w:rPr>
          <w:sz w:val="28"/>
          <w:szCs w:val="28"/>
        </w:rPr>
        <w:t>3.5.6. Обязанности специалиста, ответственного за выдачу документов</w:t>
      </w:r>
      <w:r w:rsidRPr="00B654A1">
        <w:rPr>
          <w:sz w:val="28"/>
          <w:szCs w:val="28"/>
        </w:rPr>
        <w:t>, должны быть также закреплены в его должностной инструкции.</w:t>
      </w:r>
    </w:p>
    <w:p w:rsidR="002F6AB2" w:rsidRDefault="002F6AB2" w:rsidP="002F6AB2">
      <w:pPr>
        <w:ind w:firstLine="720"/>
        <w:jc w:val="both"/>
        <w:rPr>
          <w:sz w:val="28"/>
          <w:szCs w:val="28"/>
        </w:rPr>
      </w:pPr>
    </w:p>
    <w:p w:rsidR="009F6C1C" w:rsidRDefault="009F6C1C" w:rsidP="002F6AB2">
      <w:pPr>
        <w:ind w:firstLine="720"/>
        <w:jc w:val="both"/>
        <w:rPr>
          <w:sz w:val="28"/>
          <w:szCs w:val="28"/>
        </w:rPr>
      </w:pPr>
    </w:p>
    <w:p w:rsidR="009F6C1C" w:rsidRPr="00B654A1" w:rsidRDefault="009F6C1C" w:rsidP="002F6AB2">
      <w:pPr>
        <w:ind w:firstLine="720"/>
        <w:jc w:val="both"/>
        <w:rPr>
          <w:sz w:val="28"/>
          <w:szCs w:val="28"/>
        </w:rPr>
      </w:pPr>
    </w:p>
    <w:p w:rsidR="002F6AB2" w:rsidRPr="00184102" w:rsidRDefault="002F6AB2" w:rsidP="002F6AB2">
      <w:pPr>
        <w:ind w:firstLine="720"/>
        <w:jc w:val="center"/>
        <w:rPr>
          <w:b/>
          <w:sz w:val="28"/>
          <w:szCs w:val="28"/>
        </w:rPr>
      </w:pPr>
      <w:r w:rsidRPr="00184102">
        <w:rPr>
          <w:b/>
          <w:sz w:val="28"/>
          <w:szCs w:val="28"/>
        </w:rPr>
        <w:t xml:space="preserve">3.6. Порядок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области» </w:t>
      </w:r>
    </w:p>
    <w:p w:rsidR="002F6AB2" w:rsidRPr="00B654A1" w:rsidRDefault="002F6AB2" w:rsidP="002F6AB2">
      <w:pPr>
        <w:ind w:firstLine="720"/>
        <w:jc w:val="center"/>
        <w:rPr>
          <w:sz w:val="28"/>
          <w:szCs w:val="28"/>
        </w:rPr>
      </w:pPr>
    </w:p>
    <w:p w:rsidR="002F6AB2" w:rsidRPr="00B654A1" w:rsidRDefault="002F6AB2" w:rsidP="002F6AB2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B654A1">
        <w:rPr>
          <w:sz w:val="28"/>
          <w:szCs w:val="28"/>
        </w:rPr>
        <w:t>Предоставление в установленном порядке информации заявителю и обеспечение доступа заявителя к сведениям о муниципальной услуге в электронной форме осуществляются путем размещения сведений о муниципальной услуге в региональной государс</w:t>
      </w:r>
      <w:r w:rsidR="000C2568">
        <w:rPr>
          <w:sz w:val="28"/>
          <w:szCs w:val="28"/>
        </w:rPr>
        <w:t>твенной информационной системе «</w:t>
      </w:r>
      <w:r w:rsidRPr="00B654A1">
        <w:rPr>
          <w:sz w:val="28"/>
          <w:szCs w:val="28"/>
        </w:rPr>
        <w:t>Реестр государственных и муниципальных усл</w:t>
      </w:r>
      <w:r w:rsidR="000C2568">
        <w:rPr>
          <w:sz w:val="28"/>
          <w:szCs w:val="28"/>
        </w:rPr>
        <w:t>уг (функций) Смоленской области»</w:t>
      </w:r>
      <w:r w:rsidRPr="00B654A1">
        <w:rPr>
          <w:sz w:val="28"/>
          <w:szCs w:val="28"/>
        </w:rPr>
        <w:t xml:space="preserve"> (далее - Реестр услуг (функций)) с последующим размещением сведений на Региональном портале и на Едином портале.</w:t>
      </w:r>
      <w:proofErr w:type="gramEnd"/>
    </w:p>
    <w:p w:rsidR="002F6AB2" w:rsidRPr="00B654A1" w:rsidRDefault="002F6AB2" w:rsidP="002F6AB2">
      <w:pPr>
        <w:pStyle w:val="ConsPlusNormal"/>
        <w:ind w:firstLine="539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Требования к порядку размещения сведений о муниципальных услугах, а также к перечню указанных сведений устанавливаются Правительством Российской Федерации. </w:t>
      </w:r>
    </w:p>
    <w:p w:rsidR="002F6AB2" w:rsidRPr="00B654A1" w:rsidRDefault="002F6AB2" w:rsidP="002F6AB2">
      <w:pPr>
        <w:pStyle w:val="ConsPlusNormal"/>
        <w:ind w:firstLine="539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С использованием Единого портала, Регионального портала заявителю предоставляется доступ к сведениям о муниципальной услуге, указанным в подразделе 1.3 раздела 1 Административного регламента.</w:t>
      </w:r>
    </w:p>
    <w:p w:rsidR="002F6AB2" w:rsidRPr="00B654A1" w:rsidRDefault="002F6AB2" w:rsidP="002F6AB2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B654A1">
        <w:rPr>
          <w:sz w:val="28"/>
          <w:szCs w:val="28"/>
        </w:rPr>
        <w:t>Сотрудник Администрации, ответственный за размещение сведений о муниципальной услуге, осуществляет размещение сведений о муниципальной услуге в Реестре услуг (функций) в соответствии с Порядком формирования и ведения региональных государ</w:t>
      </w:r>
      <w:r w:rsidR="000C2568">
        <w:rPr>
          <w:sz w:val="28"/>
          <w:szCs w:val="28"/>
        </w:rPr>
        <w:t>ственных информационных систем «</w:t>
      </w:r>
      <w:r w:rsidRPr="00B654A1">
        <w:rPr>
          <w:sz w:val="28"/>
          <w:szCs w:val="28"/>
        </w:rPr>
        <w:t>Реестр государственных и муниципальных усл</w:t>
      </w:r>
      <w:r w:rsidR="000C2568">
        <w:rPr>
          <w:sz w:val="28"/>
          <w:szCs w:val="28"/>
        </w:rPr>
        <w:t>уг (функций) Смоленской области» и «</w:t>
      </w:r>
      <w:r w:rsidRPr="00B654A1">
        <w:rPr>
          <w:sz w:val="28"/>
          <w:szCs w:val="28"/>
        </w:rPr>
        <w:t>Портал государственных и муниципальных усл</w:t>
      </w:r>
      <w:r w:rsidR="000C2568">
        <w:rPr>
          <w:sz w:val="28"/>
          <w:szCs w:val="28"/>
        </w:rPr>
        <w:t>уг (функций) Смоленской области»</w:t>
      </w:r>
      <w:r w:rsidRPr="00B654A1">
        <w:rPr>
          <w:sz w:val="28"/>
          <w:szCs w:val="28"/>
        </w:rPr>
        <w:t xml:space="preserve">, утвержденным распоряжением Администрации Смоленской области от 26.04.2010 </w:t>
      </w:r>
      <w:r w:rsidR="000C2568">
        <w:rPr>
          <w:sz w:val="28"/>
          <w:szCs w:val="28"/>
        </w:rPr>
        <w:t>№ 499-р/</w:t>
      </w:r>
      <w:proofErr w:type="spellStart"/>
      <w:r w:rsidR="000C2568">
        <w:rPr>
          <w:sz w:val="28"/>
          <w:szCs w:val="28"/>
        </w:rPr>
        <w:t>адм</w:t>
      </w:r>
      <w:proofErr w:type="spellEnd"/>
      <w:r w:rsidR="000C2568">
        <w:rPr>
          <w:sz w:val="28"/>
          <w:szCs w:val="28"/>
        </w:rPr>
        <w:t>.»</w:t>
      </w:r>
      <w:r w:rsidRPr="00B654A1">
        <w:rPr>
          <w:sz w:val="28"/>
          <w:szCs w:val="28"/>
        </w:rPr>
        <w:t xml:space="preserve"> и Порядком формирования и</w:t>
      </w:r>
      <w:proofErr w:type="gramEnd"/>
      <w:r w:rsidRPr="00B654A1">
        <w:rPr>
          <w:sz w:val="28"/>
          <w:szCs w:val="28"/>
        </w:rPr>
        <w:t xml:space="preserve"> </w:t>
      </w:r>
      <w:proofErr w:type="gramStart"/>
      <w:r w:rsidRPr="00B654A1">
        <w:rPr>
          <w:sz w:val="28"/>
          <w:szCs w:val="28"/>
        </w:rPr>
        <w:t>ведения реестра (перечня) муниципальных услуг (функций), оказываемых Администрацией муниципального образования «</w:t>
      </w:r>
      <w:r w:rsidRPr="00BF5192">
        <w:rPr>
          <w:sz w:val="28"/>
          <w:szCs w:val="28"/>
        </w:rPr>
        <w:t xml:space="preserve">Ярцевский </w:t>
      </w:r>
      <w:r w:rsidR="00810965" w:rsidRPr="00BF5192">
        <w:rPr>
          <w:sz w:val="28"/>
          <w:szCs w:val="28"/>
        </w:rPr>
        <w:t>муниципальный округ</w:t>
      </w:r>
      <w:r w:rsidRPr="00B654A1">
        <w:rPr>
          <w:sz w:val="28"/>
          <w:szCs w:val="28"/>
        </w:rPr>
        <w:t>» Смоленской области и муниципальными учреждениями, расположенными на территории муниципального образования «</w:t>
      </w:r>
      <w:r w:rsidRPr="00BF5192">
        <w:rPr>
          <w:sz w:val="28"/>
          <w:szCs w:val="28"/>
        </w:rPr>
        <w:t xml:space="preserve">Ярцевский </w:t>
      </w:r>
      <w:r w:rsidR="00671C18" w:rsidRPr="00BF5192">
        <w:rPr>
          <w:sz w:val="28"/>
          <w:szCs w:val="28"/>
        </w:rPr>
        <w:t>муниципальный округ</w:t>
      </w:r>
      <w:r w:rsidRPr="00B654A1">
        <w:rPr>
          <w:sz w:val="28"/>
          <w:szCs w:val="28"/>
        </w:rPr>
        <w:t>» Смоленской области, утвержденным постановлением Администрации муниципального образования «</w:t>
      </w:r>
      <w:r w:rsidRPr="00BF5192">
        <w:rPr>
          <w:sz w:val="28"/>
          <w:szCs w:val="28"/>
        </w:rPr>
        <w:t xml:space="preserve">Ярцевский </w:t>
      </w:r>
      <w:r w:rsidR="001E62E6">
        <w:rPr>
          <w:sz w:val="28"/>
          <w:szCs w:val="28"/>
        </w:rPr>
        <w:t>район</w:t>
      </w:r>
      <w:r w:rsidRPr="00B654A1">
        <w:rPr>
          <w:sz w:val="28"/>
          <w:szCs w:val="28"/>
        </w:rPr>
        <w:t>» Смоленской области от 17.12.2014 №2270.</w:t>
      </w:r>
      <w:proofErr w:type="gramEnd"/>
    </w:p>
    <w:p w:rsidR="002F6AB2" w:rsidRPr="00B654A1" w:rsidRDefault="002F6AB2" w:rsidP="00D408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Специалисты</w:t>
      </w:r>
      <w:r w:rsidRPr="00B654A1">
        <w:rPr>
          <w:sz w:val="28"/>
          <w:szCs w:val="28"/>
          <w:lang w:eastAsia="hi-IN" w:bidi="hi-IN"/>
        </w:rPr>
        <w:t xml:space="preserve">  </w:t>
      </w:r>
      <w:r w:rsidR="00BF5192" w:rsidRPr="00BF5192">
        <w:rPr>
          <w:sz w:val="28"/>
          <w:szCs w:val="28"/>
          <w:lang w:eastAsia="hi-IN" w:bidi="hi-IN"/>
        </w:rPr>
        <w:t>у</w:t>
      </w:r>
      <w:r w:rsidR="00671C18" w:rsidRPr="00BF5192">
        <w:rPr>
          <w:sz w:val="28"/>
          <w:szCs w:val="28"/>
          <w:lang w:eastAsia="hi-IN" w:bidi="hi-IN"/>
        </w:rPr>
        <w:t>правления</w:t>
      </w:r>
      <w:r w:rsidRPr="00B654A1">
        <w:rPr>
          <w:sz w:val="28"/>
          <w:szCs w:val="28"/>
          <w:lang w:eastAsia="hi-IN" w:bidi="hi-IN"/>
        </w:rPr>
        <w:t xml:space="preserve">, </w:t>
      </w:r>
      <w:r w:rsidRPr="00B654A1">
        <w:rPr>
          <w:sz w:val="28"/>
          <w:szCs w:val="28"/>
        </w:rPr>
        <w:t>ответственные за предоставление сведений о муниципальной услуге для  размещения их в системе Реестр, несут ответственность за полноту и достоверность предоставленных сведений о муниципальной услуге.</w:t>
      </w:r>
    </w:p>
    <w:p w:rsidR="00D408B2" w:rsidRDefault="00D408B2" w:rsidP="000B7A6D">
      <w:pPr>
        <w:autoSpaceDE w:val="0"/>
        <w:jc w:val="both"/>
        <w:rPr>
          <w:sz w:val="28"/>
          <w:szCs w:val="28"/>
        </w:rPr>
      </w:pPr>
    </w:p>
    <w:p w:rsidR="009F6C1C" w:rsidRDefault="009F6C1C" w:rsidP="000B7A6D">
      <w:pPr>
        <w:autoSpaceDE w:val="0"/>
        <w:jc w:val="both"/>
        <w:rPr>
          <w:sz w:val="28"/>
          <w:szCs w:val="28"/>
        </w:rPr>
      </w:pPr>
    </w:p>
    <w:p w:rsidR="009F6C1C" w:rsidRDefault="009F6C1C" w:rsidP="000B7A6D">
      <w:pPr>
        <w:autoSpaceDE w:val="0"/>
        <w:jc w:val="both"/>
        <w:rPr>
          <w:sz w:val="28"/>
          <w:szCs w:val="28"/>
        </w:rPr>
      </w:pPr>
    </w:p>
    <w:p w:rsidR="009F6C1C" w:rsidRDefault="009F6C1C" w:rsidP="000B7A6D">
      <w:pPr>
        <w:autoSpaceDE w:val="0"/>
        <w:jc w:val="both"/>
        <w:rPr>
          <w:sz w:val="28"/>
          <w:szCs w:val="28"/>
        </w:rPr>
      </w:pPr>
    </w:p>
    <w:p w:rsidR="009F6C1C" w:rsidRDefault="009F6C1C" w:rsidP="000B7A6D">
      <w:pPr>
        <w:autoSpaceDE w:val="0"/>
        <w:jc w:val="both"/>
        <w:rPr>
          <w:sz w:val="28"/>
          <w:szCs w:val="28"/>
        </w:rPr>
      </w:pPr>
    </w:p>
    <w:p w:rsidR="009F6C1C" w:rsidRDefault="009F6C1C" w:rsidP="000B7A6D">
      <w:pPr>
        <w:autoSpaceDE w:val="0"/>
        <w:jc w:val="both"/>
        <w:rPr>
          <w:sz w:val="28"/>
          <w:szCs w:val="28"/>
        </w:rPr>
      </w:pPr>
    </w:p>
    <w:p w:rsidR="009F6C1C" w:rsidRDefault="009F6C1C" w:rsidP="000B7A6D">
      <w:pPr>
        <w:autoSpaceDE w:val="0"/>
        <w:jc w:val="both"/>
        <w:rPr>
          <w:sz w:val="28"/>
          <w:szCs w:val="28"/>
        </w:rPr>
      </w:pPr>
    </w:p>
    <w:p w:rsidR="009F6C1C" w:rsidRPr="00B654A1" w:rsidRDefault="009F6C1C" w:rsidP="000B7A6D">
      <w:pPr>
        <w:autoSpaceDE w:val="0"/>
        <w:jc w:val="both"/>
        <w:rPr>
          <w:sz w:val="28"/>
          <w:szCs w:val="28"/>
        </w:rPr>
      </w:pPr>
    </w:p>
    <w:p w:rsidR="00803CD9" w:rsidRPr="00B654A1" w:rsidRDefault="00803CD9" w:rsidP="00A321E9">
      <w:pPr>
        <w:autoSpaceDE w:val="0"/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 xml:space="preserve">4. Формы </w:t>
      </w:r>
      <w:proofErr w:type="gramStart"/>
      <w:r w:rsidRPr="00B654A1">
        <w:rPr>
          <w:b/>
          <w:bCs/>
          <w:sz w:val="28"/>
          <w:szCs w:val="28"/>
        </w:rPr>
        <w:t>контроля за</w:t>
      </w:r>
      <w:proofErr w:type="gramEnd"/>
      <w:r w:rsidRPr="00B654A1">
        <w:rPr>
          <w:b/>
          <w:bCs/>
          <w:sz w:val="28"/>
          <w:szCs w:val="28"/>
        </w:rPr>
        <w:t xml:space="preserve"> исполнением административного регламента</w:t>
      </w:r>
    </w:p>
    <w:p w:rsidR="00803CD9" w:rsidRPr="00B654A1" w:rsidRDefault="00803CD9" w:rsidP="00803CD9">
      <w:pPr>
        <w:autoSpaceDE w:val="0"/>
        <w:jc w:val="center"/>
        <w:rPr>
          <w:b/>
          <w:bCs/>
          <w:sz w:val="28"/>
          <w:szCs w:val="28"/>
        </w:rPr>
      </w:pPr>
    </w:p>
    <w:p w:rsidR="00803CD9" w:rsidRPr="00B654A1" w:rsidRDefault="00803CD9" w:rsidP="00803CD9">
      <w:pPr>
        <w:autoSpaceDE w:val="0"/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B654A1">
        <w:rPr>
          <w:b/>
          <w:bCs/>
          <w:sz w:val="28"/>
          <w:szCs w:val="28"/>
        </w:rPr>
        <w:t>контроля за</w:t>
      </w:r>
      <w:proofErr w:type="gramEnd"/>
      <w:r w:rsidRPr="00B654A1">
        <w:rPr>
          <w:b/>
          <w:bCs/>
          <w:sz w:val="28"/>
          <w:szCs w:val="28"/>
        </w:rPr>
        <w:t xml:space="preserve"> соблюдением</w:t>
      </w:r>
    </w:p>
    <w:p w:rsidR="00803CD9" w:rsidRPr="00B654A1" w:rsidRDefault="00803CD9" w:rsidP="00803CD9">
      <w:pPr>
        <w:autoSpaceDE w:val="0"/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>и исполнением ответственными должностными лицами положений</w:t>
      </w:r>
    </w:p>
    <w:p w:rsidR="00803CD9" w:rsidRPr="00B654A1" w:rsidRDefault="00803CD9" w:rsidP="00803CD9">
      <w:pPr>
        <w:autoSpaceDE w:val="0"/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>настоящего Административного регламента и иных нормативных</w:t>
      </w:r>
    </w:p>
    <w:p w:rsidR="00803CD9" w:rsidRPr="00B654A1" w:rsidRDefault="00803CD9" w:rsidP="00803CD9">
      <w:pPr>
        <w:autoSpaceDE w:val="0"/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>правовых актов, устанавливающих требования к предоставлению</w:t>
      </w:r>
    </w:p>
    <w:p w:rsidR="00803CD9" w:rsidRPr="00B654A1" w:rsidRDefault="00803CD9" w:rsidP="00803CD9">
      <w:pPr>
        <w:autoSpaceDE w:val="0"/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>муниципальной услуги, а также принятием решений</w:t>
      </w:r>
    </w:p>
    <w:p w:rsidR="00803CD9" w:rsidRPr="00B654A1" w:rsidRDefault="00803CD9" w:rsidP="00803CD9">
      <w:pPr>
        <w:autoSpaceDE w:val="0"/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>ответственными лицами</w:t>
      </w:r>
    </w:p>
    <w:p w:rsidR="00803CD9" w:rsidRPr="00B654A1" w:rsidRDefault="00803CD9" w:rsidP="00803CD9">
      <w:pPr>
        <w:autoSpaceDE w:val="0"/>
        <w:jc w:val="center"/>
        <w:rPr>
          <w:b/>
          <w:bCs/>
          <w:sz w:val="28"/>
          <w:szCs w:val="28"/>
        </w:rPr>
      </w:pPr>
    </w:p>
    <w:p w:rsidR="00803CD9" w:rsidRPr="00B654A1" w:rsidRDefault="00803CD9" w:rsidP="00803CD9">
      <w:pPr>
        <w:autoSpaceDE w:val="0"/>
        <w:ind w:firstLine="54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4.1.1. Глава </w:t>
      </w:r>
      <w:r w:rsidR="00E21EC5" w:rsidRPr="00B654A1">
        <w:rPr>
          <w:sz w:val="28"/>
          <w:szCs w:val="28"/>
        </w:rPr>
        <w:t>муниципального образования</w:t>
      </w:r>
      <w:r w:rsidRPr="00B654A1">
        <w:rPr>
          <w:sz w:val="28"/>
          <w:szCs w:val="28"/>
        </w:rPr>
        <w:t xml:space="preserve"> осуществляет текущий </w:t>
      </w:r>
      <w:proofErr w:type="gramStart"/>
      <w:r w:rsidRPr="00B654A1">
        <w:rPr>
          <w:sz w:val="28"/>
          <w:szCs w:val="28"/>
        </w:rPr>
        <w:t>контроль за</w:t>
      </w:r>
      <w:proofErr w:type="gramEnd"/>
      <w:r w:rsidRPr="00B654A1">
        <w:rPr>
          <w:sz w:val="28"/>
          <w:szCs w:val="28"/>
        </w:rPr>
        <w:t xml:space="preserve"> соблюдением последовательности и сроков действий и административных процедур в ходе предоставления муниципальной услуги.</w:t>
      </w:r>
    </w:p>
    <w:p w:rsidR="00803CD9" w:rsidRPr="00B654A1" w:rsidRDefault="00A56B1E" w:rsidP="00803CD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4.1.2. </w:t>
      </w:r>
      <w:r w:rsidR="00803CD9" w:rsidRPr="00B654A1">
        <w:rPr>
          <w:sz w:val="28"/>
          <w:szCs w:val="28"/>
        </w:rPr>
        <w:t xml:space="preserve">Текущий контроль осуществляется путем проведения Главой </w:t>
      </w:r>
      <w:r w:rsidR="00E21EC5" w:rsidRPr="00B654A1">
        <w:rPr>
          <w:sz w:val="28"/>
          <w:szCs w:val="28"/>
        </w:rPr>
        <w:t>муниципального образования</w:t>
      </w:r>
      <w:r w:rsidR="00803CD9" w:rsidRPr="00B654A1">
        <w:rPr>
          <w:sz w:val="28"/>
          <w:szCs w:val="28"/>
        </w:rPr>
        <w:t xml:space="preserve">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803CD9" w:rsidRPr="00B654A1" w:rsidRDefault="00803CD9" w:rsidP="00803CD9">
      <w:pPr>
        <w:autoSpaceDE w:val="0"/>
        <w:ind w:firstLine="540"/>
        <w:jc w:val="both"/>
        <w:rPr>
          <w:sz w:val="28"/>
          <w:szCs w:val="28"/>
        </w:rPr>
      </w:pPr>
    </w:p>
    <w:p w:rsidR="00803CD9" w:rsidRPr="00B654A1" w:rsidRDefault="00803CD9" w:rsidP="0082425F">
      <w:pPr>
        <w:autoSpaceDE w:val="0"/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654A1">
        <w:rPr>
          <w:b/>
          <w:bCs/>
          <w:sz w:val="28"/>
          <w:szCs w:val="28"/>
        </w:rPr>
        <w:t>контроля за</w:t>
      </w:r>
      <w:proofErr w:type="gramEnd"/>
      <w:r w:rsidRPr="00B654A1">
        <w:rPr>
          <w:b/>
          <w:bCs/>
          <w:sz w:val="28"/>
          <w:szCs w:val="28"/>
        </w:rPr>
        <w:t xml:space="preserve"> полнотой и качеством предоставления</w:t>
      </w:r>
      <w:r w:rsidR="0082425F" w:rsidRPr="00B654A1">
        <w:rPr>
          <w:sz w:val="28"/>
          <w:szCs w:val="28"/>
        </w:rPr>
        <w:t xml:space="preserve"> </w:t>
      </w:r>
      <w:r w:rsidRPr="00B654A1">
        <w:rPr>
          <w:b/>
          <w:bCs/>
          <w:sz w:val="28"/>
          <w:szCs w:val="28"/>
        </w:rPr>
        <w:t>муниципальной услуги</w:t>
      </w:r>
    </w:p>
    <w:p w:rsidR="00803CD9" w:rsidRPr="00B654A1" w:rsidRDefault="00803CD9" w:rsidP="00803CD9">
      <w:pPr>
        <w:autoSpaceDE w:val="0"/>
        <w:jc w:val="center"/>
        <w:rPr>
          <w:b/>
          <w:bCs/>
          <w:sz w:val="28"/>
          <w:szCs w:val="28"/>
        </w:rPr>
      </w:pPr>
    </w:p>
    <w:p w:rsidR="00803CD9" w:rsidRPr="00B654A1" w:rsidRDefault="00803CD9" w:rsidP="00803CD9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803CD9" w:rsidRPr="00B654A1" w:rsidRDefault="00803CD9" w:rsidP="00803CD9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803CD9" w:rsidRPr="00B654A1" w:rsidRDefault="00803CD9" w:rsidP="00803CD9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4.2.3. Плановый </w:t>
      </w:r>
      <w:proofErr w:type="gramStart"/>
      <w:r w:rsidRPr="00B654A1">
        <w:rPr>
          <w:sz w:val="28"/>
          <w:szCs w:val="28"/>
        </w:rPr>
        <w:t>контроль за</w:t>
      </w:r>
      <w:proofErr w:type="gramEnd"/>
      <w:r w:rsidRPr="00B654A1">
        <w:rPr>
          <w:sz w:val="28"/>
          <w:szCs w:val="28"/>
        </w:rPr>
        <w:t xml:space="preserve">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</w:t>
      </w:r>
      <w:r w:rsidR="00E21EC5" w:rsidRPr="00B654A1">
        <w:rPr>
          <w:sz w:val="28"/>
          <w:szCs w:val="28"/>
        </w:rPr>
        <w:t>муниципального образования</w:t>
      </w:r>
      <w:r w:rsidRPr="00B654A1">
        <w:rPr>
          <w:sz w:val="28"/>
          <w:szCs w:val="28"/>
        </w:rPr>
        <w:t>.</w:t>
      </w:r>
    </w:p>
    <w:p w:rsidR="00803CD9" w:rsidRPr="00B654A1" w:rsidRDefault="00803CD9" w:rsidP="00803CD9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803CD9" w:rsidRPr="00B654A1" w:rsidRDefault="00803CD9" w:rsidP="00803CD9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803CD9" w:rsidRDefault="00803CD9" w:rsidP="00803CD9">
      <w:pPr>
        <w:autoSpaceDE w:val="0"/>
        <w:ind w:firstLine="540"/>
        <w:jc w:val="both"/>
        <w:rPr>
          <w:sz w:val="28"/>
          <w:szCs w:val="28"/>
        </w:rPr>
      </w:pPr>
    </w:p>
    <w:p w:rsidR="009F6C1C" w:rsidRPr="00B654A1" w:rsidRDefault="009F6C1C" w:rsidP="00803CD9">
      <w:pPr>
        <w:autoSpaceDE w:val="0"/>
        <w:ind w:firstLine="540"/>
        <w:jc w:val="both"/>
        <w:rPr>
          <w:sz w:val="28"/>
          <w:szCs w:val="28"/>
        </w:rPr>
      </w:pPr>
    </w:p>
    <w:p w:rsidR="00803CD9" w:rsidRPr="00B654A1" w:rsidRDefault="00803CD9" w:rsidP="00803CD9">
      <w:pPr>
        <w:autoSpaceDE w:val="0"/>
        <w:jc w:val="center"/>
        <w:rPr>
          <w:sz w:val="28"/>
          <w:szCs w:val="28"/>
        </w:rPr>
      </w:pPr>
      <w:r w:rsidRPr="00B654A1">
        <w:rPr>
          <w:b/>
          <w:bCs/>
          <w:sz w:val="28"/>
          <w:szCs w:val="28"/>
        </w:rPr>
        <w:t>4.3. Ответственность муниципальных служащих,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</w:p>
    <w:p w:rsidR="00803CD9" w:rsidRPr="00B654A1" w:rsidRDefault="00803CD9" w:rsidP="00803CD9">
      <w:pPr>
        <w:autoSpaceDE w:val="0"/>
        <w:jc w:val="center"/>
        <w:rPr>
          <w:b/>
          <w:bCs/>
          <w:sz w:val="28"/>
          <w:szCs w:val="28"/>
        </w:rPr>
      </w:pPr>
    </w:p>
    <w:p w:rsidR="00803CD9" w:rsidRPr="00B654A1" w:rsidRDefault="00803CD9" w:rsidP="00803CD9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4.3.1. Должностные лица, муниципальные служащие Администрации, </w:t>
      </w:r>
      <w:r w:rsidRPr="00B654A1">
        <w:rPr>
          <w:iCs/>
          <w:sz w:val="28"/>
          <w:szCs w:val="28"/>
        </w:rPr>
        <w:t>работники МФЦ</w:t>
      </w:r>
      <w:r w:rsidRPr="00B654A1">
        <w:rPr>
          <w:sz w:val="28"/>
          <w:szCs w:val="28"/>
        </w:rPr>
        <w:t xml:space="preserve">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Администрации, </w:t>
      </w:r>
      <w:r w:rsidRPr="00B654A1">
        <w:rPr>
          <w:iCs/>
          <w:sz w:val="28"/>
          <w:szCs w:val="28"/>
        </w:rPr>
        <w:t>работников МФЦ</w:t>
      </w:r>
      <w:r w:rsidRPr="00B654A1">
        <w:rPr>
          <w:sz w:val="28"/>
          <w:szCs w:val="28"/>
        </w:rPr>
        <w:t xml:space="preserve"> закрепляется в их должностных инструкциях.</w:t>
      </w:r>
    </w:p>
    <w:p w:rsidR="00803CD9" w:rsidRPr="00B654A1" w:rsidRDefault="00803CD9" w:rsidP="00803CD9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iCs/>
          <w:sz w:val="28"/>
          <w:szCs w:val="28"/>
        </w:rPr>
        <w:t>4.3.2. МФЦ, его специалисты несут ответственность за своевременную передачу Администрации заявления о предоставлении муниципальной услуги.</w:t>
      </w:r>
    </w:p>
    <w:p w:rsidR="00803CD9" w:rsidRDefault="00803CD9" w:rsidP="001E62E6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4.3.3.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9F6C1C" w:rsidRPr="00B654A1" w:rsidRDefault="009F6C1C" w:rsidP="001E62E6">
      <w:pPr>
        <w:autoSpaceDE w:val="0"/>
        <w:ind w:firstLine="720"/>
        <w:jc w:val="both"/>
        <w:rPr>
          <w:sz w:val="28"/>
          <w:szCs w:val="28"/>
        </w:rPr>
      </w:pPr>
    </w:p>
    <w:p w:rsidR="00803CD9" w:rsidRPr="00B654A1" w:rsidRDefault="00803CD9" w:rsidP="00803CD9">
      <w:pPr>
        <w:autoSpaceDE w:val="0"/>
        <w:ind w:firstLine="720"/>
        <w:jc w:val="center"/>
        <w:rPr>
          <w:b/>
          <w:sz w:val="28"/>
          <w:szCs w:val="28"/>
        </w:rPr>
      </w:pPr>
      <w:r w:rsidRPr="00B654A1">
        <w:rPr>
          <w:b/>
          <w:sz w:val="28"/>
          <w:szCs w:val="28"/>
        </w:rPr>
        <w:t xml:space="preserve">4.4 Положения, характеризующие требования к порядку и формам </w:t>
      </w:r>
      <w:proofErr w:type="gramStart"/>
      <w:r w:rsidRPr="00B654A1">
        <w:rPr>
          <w:b/>
          <w:sz w:val="28"/>
          <w:szCs w:val="28"/>
        </w:rPr>
        <w:t>контроля за</w:t>
      </w:r>
      <w:proofErr w:type="gramEnd"/>
      <w:r w:rsidRPr="00B654A1">
        <w:rPr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 </w:t>
      </w:r>
    </w:p>
    <w:p w:rsidR="00054959" w:rsidRPr="00B654A1" w:rsidRDefault="00054959" w:rsidP="00803CD9">
      <w:pPr>
        <w:autoSpaceDE w:val="0"/>
        <w:ind w:firstLine="720"/>
        <w:jc w:val="center"/>
        <w:rPr>
          <w:sz w:val="28"/>
          <w:szCs w:val="28"/>
        </w:rPr>
      </w:pPr>
    </w:p>
    <w:p w:rsidR="00803CD9" w:rsidRPr="00B654A1" w:rsidRDefault="00803CD9" w:rsidP="009633BA">
      <w:pPr>
        <w:pStyle w:val="ConsPlusNormal"/>
        <w:ind w:firstLine="708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 </w:t>
      </w:r>
    </w:p>
    <w:p w:rsidR="00803CD9" w:rsidRPr="00B654A1" w:rsidRDefault="00803CD9" w:rsidP="002C7FB9">
      <w:pPr>
        <w:autoSpaceDE w:val="0"/>
        <w:rPr>
          <w:b/>
          <w:bCs/>
          <w:sz w:val="28"/>
          <w:szCs w:val="28"/>
        </w:rPr>
      </w:pPr>
    </w:p>
    <w:p w:rsidR="00CE71B8" w:rsidRPr="00B654A1" w:rsidRDefault="00CE71B8" w:rsidP="00CE71B8">
      <w:pPr>
        <w:autoSpaceDE w:val="0"/>
        <w:ind w:firstLine="708"/>
        <w:jc w:val="center"/>
        <w:rPr>
          <w:sz w:val="28"/>
          <w:szCs w:val="28"/>
        </w:rPr>
      </w:pPr>
      <w:r w:rsidRPr="00B654A1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многофункционального центра, организаций, указанных в части 1.1. статьи 16 Федерального закона от 27.07.2010 №210-ФЗ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E71B8" w:rsidRPr="00B654A1" w:rsidRDefault="00CE71B8" w:rsidP="00CE71B8">
      <w:pPr>
        <w:autoSpaceDE w:val="0"/>
        <w:ind w:firstLine="720"/>
        <w:jc w:val="center"/>
        <w:rPr>
          <w:b/>
          <w:bCs/>
          <w:sz w:val="28"/>
          <w:szCs w:val="28"/>
        </w:rPr>
      </w:pP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специалистами многофункционального центра в досудебном (внесудебном) порядке.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CE71B8" w:rsidRPr="00B654A1" w:rsidRDefault="00CE71B8" w:rsidP="00CE71B8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1) на информационных стендах Администрации; </w:t>
      </w:r>
    </w:p>
    <w:p w:rsidR="00CE71B8" w:rsidRPr="00B654A1" w:rsidRDefault="00CE71B8" w:rsidP="00CE71B8">
      <w:pPr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lastRenderedPageBreak/>
        <w:t>2) на Интернет-сайте Администрации: http://</w:t>
      </w:r>
      <w:proofErr w:type="spellStart"/>
      <w:r w:rsidRPr="00B654A1">
        <w:rPr>
          <w:sz w:val="28"/>
          <w:szCs w:val="28"/>
          <w:lang w:val="en-US"/>
        </w:rPr>
        <w:t>yarcevo</w:t>
      </w:r>
      <w:proofErr w:type="spellEnd"/>
      <w:r w:rsidRPr="00B654A1">
        <w:rPr>
          <w:sz w:val="28"/>
          <w:szCs w:val="28"/>
        </w:rPr>
        <w:t>.</w:t>
      </w:r>
      <w:r w:rsidRPr="00B654A1">
        <w:rPr>
          <w:sz w:val="28"/>
          <w:szCs w:val="28"/>
          <w:lang w:val="en-US"/>
        </w:rPr>
        <w:t>admin</w:t>
      </w:r>
      <w:r w:rsidRPr="00B654A1">
        <w:rPr>
          <w:sz w:val="28"/>
          <w:szCs w:val="28"/>
        </w:rPr>
        <w:t>-</w:t>
      </w:r>
      <w:proofErr w:type="spellStart"/>
      <w:r w:rsidRPr="00B654A1">
        <w:rPr>
          <w:sz w:val="28"/>
          <w:szCs w:val="28"/>
          <w:lang w:val="en-US"/>
        </w:rPr>
        <w:t>smolensk</w:t>
      </w:r>
      <w:proofErr w:type="spellEnd"/>
      <w:r w:rsidRPr="00B654A1">
        <w:rPr>
          <w:sz w:val="28"/>
          <w:szCs w:val="28"/>
        </w:rPr>
        <w:t>.</w:t>
      </w:r>
      <w:proofErr w:type="spellStart"/>
      <w:r w:rsidRPr="00B654A1">
        <w:rPr>
          <w:sz w:val="28"/>
          <w:szCs w:val="28"/>
          <w:lang w:val="en-US"/>
        </w:rPr>
        <w:t>ru</w:t>
      </w:r>
      <w:proofErr w:type="spellEnd"/>
      <w:r w:rsidRPr="00B654A1">
        <w:rPr>
          <w:sz w:val="28"/>
          <w:szCs w:val="28"/>
        </w:rPr>
        <w:t xml:space="preserve"> в информационно-телекоммуникационных сетях общего пользования (в том числе в сети Интернет);</w:t>
      </w:r>
    </w:p>
    <w:p w:rsidR="00CE71B8" w:rsidRPr="00B654A1" w:rsidRDefault="00A56B1E" w:rsidP="00A56B1E">
      <w:pPr>
        <w:pStyle w:val="a3"/>
        <w:ind w:firstLine="0"/>
        <w:rPr>
          <w:szCs w:val="28"/>
        </w:rPr>
      </w:pPr>
      <w:r>
        <w:rPr>
          <w:szCs w:val="28"/>
        </w:rPr>
        <w:t>          </w:t>
      </w:r>
      <w:r w:rsidR="00CE71B8" w:rsidRPr="00B654A1">
        <w:rPr>
          <w:szCs w:val="28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 и федеральной государственной информационной системе «Единый портал государственных и муниципальных услуг (функций)».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5.3. Заявитель может обратиться с </w:t>
      </w:r>
      <w:proofErr w:type="gramStart"/>
      <w:r w:rsidRPr="00B654A1">
        <w:rPr>
          <w:sz w:val="28"/>
          <w:szCs w:val="28"/>
        </w:rPr>
        <w:t>жалобой</w:t>
      </w:r>
      <w:proofErr w:type="gramEnd"/>
      <w:r w:rsidRPr="00B654A1">
        <w:rPr>
          <w:sz w:val="28"/>
          <w:szCs w:val="28"/>
        </w:rPr>
        <w:t xml:space="preserve"> в том числе в следующих случаях: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CE71B8" w:rsidRPr="00B654A1" w:rsidRDefault="00CE71B8" w:rsidP="00CE71B8">
      <w:pPr>
        <w:pStyle w:val="ConsPlusNormal"/>
        <w:ind w:firstLine="708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2) нарушение срока предоставления муниципальной услуги.</w:t>
      </w:r>
    </w:p>
    <w:p w:rsidR="00CE71B8" w:rsidRPr="00B654A1" w:rsidRDefault="00CE71B8" w:rsidP="00CE71B8">
      <w:pPr>
        <w:pStyle w:val="ConsPlusNormal"/>
        <w:ind w:firstLine="708"/>
        <w:jc w:val="both"/>
        <w:rPr>
          <w:sz w:val="28"/>
          <w:szCs w:val="28"/>
        </w:rPr>
      </w:pPr>
      <w:proofErr w:type="gramStart"/>
      <w:r w:rsidRPr="00B654A1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B654A1">
          <w:rPr>
            <w:rStyle w:val="ab"/>
            <w:color w:val="auto"/>
            <w:sz w:val="28"/>
            <w:szCs w:val="28"/>
          </w:rPr>
          <w:t>частью 1.3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CE71B8" w:rsidRPr="00B654A1" w:rsidRDefault="00A56B1E" w:rsidP="00CE71B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CE71B8" w:rsidRPr="00B654A1">
        <w:rPr>
          <w:sz w:val="28"/>
          <w:szCs w:val="28"/>
        </w:rPr>
        <w:t>требование у заявителя документов или информации либо осуществление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proofErr w:type="gramStart"/>
      <w:r w:rsidRPr="00B654A1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нормативными правовыми актами Смоленской области, муниципальными правовыми актами.</w:t>
      </w:r>
      <w:proofErr w:type="gramEnd"/>
      <w:r w:rsidRPr="00B654A1">
        <w:rPr>
          <w:sz w:val="28"/>
          <w:szCs w:val="28"/>
        </w:rPr>
        <w:t xml:space="preserve"> </w:t>
      </w:r>
      <w:proofErr w:type="gramStart"/>
      <w:r w:rsidRPr="00B654A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государственных или муниципальных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B654A1">
        <w:rPr>
          <w:sz w:val="28"/>
          <w:szCs w:val="28"/>
        </w:rPr>
        <w:lastRenderedPageBreak/>
        <w:t>Федерации, нормативными правовыми актами Смоленской области, муниципальными правовыми актами;</w:t>
      </w:r>
    </w:p>
    <w:p w:rsidR="00CE71B8" w:rsidRPr="00B654A1" w:rsidRDefault="00A56B1E" w:rsidP="00CE71B8">
      <w:pPr>
        <w:autoSpaceDE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 </w:t>
      </w:r>
      <w:r w:rsidR="00CE71B8" w:rsidRPr="00B654A1"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№210-ФЗ «Об организации предоставления государственных и муниципальных услуг»,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CE71B8" w:rsidRPr="00B654A1">
        <w:rPr>
          <w:sz w:val="28"/>
          <w:szCs w:val="28"/>
        </w:rPr>
        <w:t xml:space="preserve"> </w:t>
      </w:r>
      <w:proofErr w:type="gramStart"/>
      <w:r w:rsidR="00CE71B8" w:rsidRPr="00B654A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(бездействий)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CE71B8" w:rsidRPr="00B654A1" w:rsidRDefault="00A56B1E" w:rsidP="00CE71B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CE71B8" w:rsidRPr="00B654A1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CE71B8" w:rsidRPr="00B654A1" w:rsidRDefault="00A56B1E" w:rsidP="00CE71B8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9) </w:t>
      </w:r>
      <w:r w:rsidR="00CE71B8" w:rsidRPr="00B654A1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="00CE71B8" w:rsidRPr="00B654A1">
        <w:rPr>
          <w:sz w:val="28"/>
          <w:szCs w:val="28"/>
        </w:rPr>
        <w:t xml:space="preserve"> </w:t>
      </w:r>
      <w:proofErr w:type="gramStart"/>
      <w:r w:rsidR="00CE71B8" w:rsidRPr="00B654A1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="00CE71B8" w:rsidRPr="00B654A1">
          <w:rPr>
            <w:rStyle w:val="ab"/>
            <w:color w:val="auto"/>
            <w:sz w:val="28"/>
            <w:szCs w:val="28"/>
          </w:rPr>
          <w:t>частью 1.3 статьи 16</w:t>
        </w:r>
      </w:hyperlink>
      <w:r w:rsidR="00CE71B8"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CE71B8" w:rsidRPr="00B654A1" w:rsidRDefault="00CE71B8" w:rsidP="00CE71B8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B654A1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22" w:history="1">
        <w:r w:rsidRPr="00B654A1">
          <w:rPr>
            <w:rStyle w:val="ab"/>
            <w:color w:val="auto"/>
            <w:sz w:val="28"/>
            <w:szCs w:val="28"/>
          </w:rPr>
          <w:t>пунктом 4 части 1 статьи 7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услуг».</w:t>
      </w:r>
      <w:proofErr w:type="gramEnd"/>
      <w:r w:rsidRPr="00B654A1">
        <w:rPr>
          <w:sz w:val="28"/>
          <w:szCs w:val="28"/>
        </w:rPr>
        <w:t xml:space="preserve"> </w:t>
      </w:r>
      <w:proofErr w:type="gramStart"/>
      <w:r w:rsidRPr="00B654A1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B654A1">
        <w:rPr>
          <w:sz w:val="28"/>
          <w:szCs w:val="28"/>
        </w:rPr>
        <w:lastRenderedPageBreak/>
        <w:t xml:space="preserve">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B654A1">
          <w:rPr>
            <w:rStyle w:val="ab"/>
            <w:color w:val="auto"/>
            <w:sz w:val="28"/>
            <w:szCs w:val="28"/>
          </w:rPr>
          <w:t>частью 1.3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A772E4" w:rsidRDefault="00CE71B8" w:rsidP="00CE71B8">
      <w:pPr>
        <w:pStyle w:val="ConsPlusNormal"/>
        <w:ind w:firstLine="54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5.4. </w:t>
      </w:r>
      <w:proofErr w:type="gramStart"/>
      <w:r w:rsidRPr="00B654A1">
        <w:rPr>
          <w:sz w:val="28"/>
          <w:szCs w:val="28"/>
        </w:rPr>
        <w:t xml:space="preserve">Заявитель вправе подать жалобу в письменной форме на бумажном носителе, в электронной форме в Администрацию (далее – орган, предоставляющий муниципальную услугу), многофункциональный центр либо соответствующий орган местного самоуправления публично-правового образования, являющийся  учредителем многофункционального центра (далее – учредитель многофункционального центра), а также организации, предусмотренные частью </w:t>
      </w:r>
      <w:hyperlink w:anchor="P500" w:history="1">
        <w:r w:rsidRPr="00B654A1">
          <w:rPr>
            <w:rStyle w:val="ab"/>
            <w:color w:val="auto"/>
            <w:sz w:val="28"/>
            <w:szCs w:val="28"/>
          </w:rPr>
          <w:t>1.1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услуг». </w:t>
      </w:r>
      <w:proofErr w:type="gramEnd"/>
    </w:p>
    <w:p w:rsidR="00CE71B8" w:rsidRPr="00B654A1" w:rsidRDefault="00CE71B8" w:rsidP="00CE71B8">
      <w:pPr>
        <w:pStyle w:val="ConsPlusNormal"/>
        <w:ind w:firstLine="54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CE71B8" w:rsidRPr="00B654A1" w:rsidRDefault="00CE71B8" w:rsidP="00CE71B8">
      <w:pPr>
        <w:pStyle w:val="ConsPlusNormal"/>
        <w:ind w:firstLine="54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CE71B8" w:rsidRPr="00B654A1" w:rsidRDefault="00CE71B8" w:rsidP="00CE71B8">
      <w:pPr>
        <w:pStyle w:val="ConsPlusNormal"/>
        <w:ind w:firstLine="54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w:anchor="P496" w:history="1">
        <w:r w:rsidRPr="00B654A1">
          <w:rPr>
            <w:rStyle w:val="ab"/>
            <w:color w:val="auto"/>
            <w:sz w:val="28"/>
            <w:szCs w:val="28"/>
          </w:rPr>
          <w:t>частью 1.1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подаются руководителям этих организаций.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5.5. Жалоба в письменной форме может быть также направлена по почте, через многофункциональный центр, либо принята при личном приеме заявителя.</w:t>
      </w:r>
    </w:p>
    <w:p w:rsidR="00CE71B8" w:rsidRPr="00B654A1" w:rsidRDefault="00CE71B8" w:rsidP="00CE71B8">
      <w:pPr>
        <w:autoSpaceDE w:val="0"/>
        <w:ind w:firstLine="709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В электронном виде жалоба может быть подана заявителем с использованием информационно - телекоммуникационной сети «Интернет», посредством портала федеральной государственной информационной системы досудебного (внесудебного) обжалования (</w:t>
      </w:r>
      <w:hyperlink r:id="rId10" w:history="1">
        <w:r w:rsidRPr="00B654A1">
          <w:rPr>
            <w:rStyle w:val="ab"/>
            <w:color w:val="auto"/>
            <w:sz w:val="28"/>
            <w:szCs w:val="28"/>
            <w:lang w:val="en-US"/>
          </w:rPr>
          <w:t>http</w:t>
        </w:r>
        <w:r w:rsidRPr="00B654A1">
          <w:rPr>
            <w:rStyle w:val="ab"/>
            <w:color w:val="auto"/>
            <w:sz w:val="28"/>
            <w:szCs w:val="28"/>
          </w:rPr>
          <w:t>://</w:t>
        </w:r>
        <w:r w:rsidRPr="00B654A1">
          <w:rPr>
            <w:rStyle w:val="ab"/>
            <w:color w:val="auto"/>
            <w:sz w:val="28"/>
            <w:szCs w:val="28"/>
            <w:lang w:val="en-US"/>
          </w:rPr>
          <w:t>do</w:t>
        </w:r>
        <w:r w:rsidRPr="00B654A1">
          <w:rPr>
            <w:rStyle w:val="ab"/>
            <w:color w:val="auto"/>
            <w:sz w:val="28"/>
            <w:szCs w:val="28"/>
          </w:rPr>
          <w:t>.</w:t>
        </w:r>
        <w:proofErr w:type="spellStart"/>
        <w:r w:rsidRPr="00B654A1">
          <w:rPr>
            <w:rStyle w:val="ab"/>
            <w:color w:val="auto"/>
            <w:sz w:val="28"/>
            <w:szCs w:val="28"/>
            <w:lang w:val="en-US"/>
          </w:rPr>
          <w:t>gosuslugi</w:t>
        </w:r>
        <w:proofErr w:type="spellEnd"/>
        <w:r w:rsidRPr="00B654A1">
          <w:rPr>
            <w:rStyle w:val="ab"/>
            <w:color w:val="auto"/>
            <w:sz w:val="28"/>
            <w:szCs w:val="28"/>
          </w:rPr>
          <w:t>.</w:t>
        </w:r>
        <w:proofErr w:type="spellStart"/>
        <w:r w:rsidRPr="00B654A1">
          <w:rPr>
            <w:rStyle w:val="ab"/>
            <w:color w:val="auto"/>
            <w:sz w:val="28"/>
            <w:szCs w:val="28"/>
            <w:lang w:val="en-US"/>
          </w:rPr>
          <w:t>ru</w:t>
        </w:r>
        <w:proofErr w:type="spellEnd"/>
        <w:r w:rsidRPr="00B654A1">
          <w:rPr>
            <w:rStyle w:val="ab"/>
            <w:color w:val="auto"/>
            <w:sz w:val="28"/>
            <w:szCs w:val="28"/>
          </w:rPr>
          <w:t>/</w:t>
        </w:r>
      </w:hyperlink>
      <w:r w:rsidRPr="00B654A1">
        <w:rPr>
          <w:sz w:val="28"/>
          <w:szCs w:val="28"/>
        </w:rPr>
        <w:t>), официального сайта органа, предоставляющего муниципальную услугу, Единого портала и (или) Регионального портала.</w:t>
      </w:r>
    </w:p>
    <w:p w:rsidR="00CE71B8" w:rsidRPr="00B654A1" w:rsidRDefault="00CE71B8" w:rsidP="00CE71B8">
      <w:pPr>
        <w:autoSpaceDE w:val="0"/>
        <w:ind w:firstLine="709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1E62E6">
        <w:rPr>
          <w:sz w:val="28"/>
          <w:szCs w:val="28"/>
        </w:rPr>
        <w:t>онно-телекоммуникационной сети «Интернет»</w:t>
      </w:r>
      <w:r w:rsidRPr="00B654A1">
        <w:rPr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</w:t>
      </w:r>
      <w:r w:rsidRPr="00B654A1">
        <w:rPr>
          <w:sz w:val="28"/>
          <w:szCs w:val="28"/>
        </w:rPr>
        <w:lastRenderedPageBreak/>
        <w:t xml:space="preserve">личном приеме заявителя. </w:t>
      </w:r>
      <w:proofErr w:type="gramStart"/>
      <w:r w:rsidRPr="00B654A1">
        <w:rPr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w:anchor="P496" w:history="1">
        <w:r w:rsidRPr="00B654A1">
          <w:rPr>
            <w:rStyle w:val="ab"/>
            <w:color w:val="auto"/>
            <w:sz w:val="28"/>
            <w:szCs w:val="28"/>
          </w:rPr>
          <w:t>частью 1.1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</w:t>
      </w:r>
      <w:r w:rsidR="001E62E6">
        <w:rPr>
          <w:sz w:val="28"/>
          <w:szCs w:val="28"/>
        </w:rPr>
        <w:t>онно-телекоммуникационной сети «Интернет»</w:t>
      </w:r>
      <w:r w:rsidRPr="00B654A1">
        <w:rPr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B654A1">
        <w:rPr>
          <w:sz w:val="28"/>
          <w:szCs w:val="28"/>
        </w:rPr>
        <w:t xml:space="preserve"> при личном приеме заявителя.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5.6. Жалоба должна содержать: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proofErr w:type="gramStart"/>
      <w:r w:rsidRPr="00B654A1">
        <w:rPr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w:anchor="P496" w:history="1">
        <w:r w:rsidRPr="00B654A1">
          <w:rPr>
            <w:rStyle w:val="ab"/>
            <w:color w:val="auto"/>
            <w:sz w:val="28"/>
            <w:szCs w:val="28"/>
          </w:rPr>
          <w:t>частью 1.1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  <w:proofErr w:type="gramEnd"/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proofErr w:type="gramStart"/>
      <w:r w:rsidRPr="00B654A1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P496" w:history="1">
        <w:r w:rsidRPr="00B654A1">
          <w:rPr>
            <w:rStyle w:val="ab"/>
            <w:color w:val="auto"/>
            <w:sz w:val="28"/>
            <w:szCs w:val="28"/>
          </w:rPr>
          <w:t>частью 1.1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их работников;</w:t>
      </w:r>
    </w:p>
    <w:p w:rsidR="00CE71B8" w:rsidRPr="00B654A1" w:rsidRDefault="00CE71B8" w:rsidP="00CE71B8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B654A1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P496" w:history="1">
        <w:r w:rsidRPr="00B654A1">
          <w:rPr>
            <w:rStyle w:val="ab"/>
            <w:color w:val="auto"/>
            <w:sz w:val="28"/>
            <w:szCs w:val="28"/>
          </w:rPr>
          <w:t>частью 1.1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их работников. </w:t>
      </w:r>
      <w:proofErr w:type="gramEnd"/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E71B8" w:rsidRPr="00B654A1" w:rsidRDefault="00CE71B8" w:rsidP="00CE71B8">
      <w:pPr>
        <w:autoSpaceDE w:val="0"/>
        <w:ind w:firstLine="709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5.7. </w:t>
      </w:r>
      <w:proofErr w:type="gramStart"/>
      <w:r w:rsidRPr="00B654A1">
        <w:rPr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</w:t>
      </w:r>
      <w:hyperlink w:anchor="P496" w:history="1">
        <w:r w:rsidRPr="00B654A1">
          <w:rPr>
            <w:rStyle w:val="ab"/>
            <w:color w:val="auto"/>
            <w:sz w:val="28"/>
            <w:szCs w:val="28"/>
          </w:rPr>
          <w:t>частью 1.1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либо вышестоящий орган (при его наличии), подлежит рассмотрению должностным лицом, наделенным полномочиями по рассмотрению жалоб, в течение 15 рабочих дней со дня ее </w:t>
      </w:r>
      <w:r w:rsidRPr="00B654A1">
        <w:rPr>
          <w:sz w:val="28"/>
          <w:szCs w:val="28"/>
        </w:rPr>
        <w:lastRenderedPageBreak/>
        <w:t>регистрации, а в случае обжалования отказа</w:t>
      </w:r>
      <w:proofErr w:type="gramEnd"/>
      <w:r w:rsidRPr="00B654A1">
        <w:rPr>
          <w:sz w:val="28"/>
          <w:szCs w:val="28"/>
        </w:rPr>
        <w:t xml:space="preserve"> </w:t>
      </w:r>
      <w:proofErr w:type="gramStart"/>
      <w:r w:rsidRPr="00B654A1">
        <w:rPr>
          <w:sz w:val="28"/>
          <w:szCs w:val="28"/>
        </w:rPr>
        <w:t xml:space="preserve">органа, предоставляющего муниципальную услугу, многофункционального центра, организаций, предусмотренных частью 1.1. статьи 16 Федерального закона от 27.07.2010 №210-ФЗ «Об организации предоставления государственных и муниципальных услуг»,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  <w:proofErr w:type="gramEnd"/>
    </w:p>
    <w:p w:rsidR="00CE71B8" w:rsidRPr="00B654A1" w:rsidRDefault="00A56B1E" w:rsidP="00CE71B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5.8. </w:t>
      </w:r>
      <w:r w:rsidR="00CE71B8" w:rsidRPr="00B654A1">
        <w:rPr>
          <w:sz w:val="28"/>
          <w:szCs w:val="28"/>
        </w:rPr>
        <w:t>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proofErr w:type="gramStart"/>
      <w:r w:rsidRPr="00B654A1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2) отказывает в удовлетворении жалобы.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71B8" w:rsidRPr="00B654A1" w:rsidRDefault="00CE71B8" w:rsidP="00CE71B8">
      <w:pPr>
        <w:pStyle w:val="ConsPlusNormal"/>
        <w:ind w:firstLine="539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 </w:t>
      </w:r>
      <w:proofErr w:type="gramStart"/>
      <w:r w:rsidRPr="00B654A1">
        <w:rPr>
          <w:sz w:val="28"/>
          <w:szCs w:val="28"/>
        </w:rPr>
        <w:t xml:space="preserve">В случае признания жалобы подлежащей удовлетворению в ответе заявителю, указанном в </w:t>
      </w:r>
      <w:hyperlink w:anchor="P352" w:history="1">
        <w:r w:rsidRPr="00B654A1">
          <w:rPr>
            <w:rStyle w:val="ab"/>
            <w:color w:val="auto"/>
            <w:sz w:val="28"/>
            <w:szCs w:val="28"/>
          </w:rPr>
          <w:t>части 8</w:t>
        </w:r>
      </w:hyperlink>
      <w:r w:rsidRPr="00B654A1">
        <w:rPr>
          <w:sz w:val="28"/>
          <w:szCs w:val="28"/>
        </w:rPr>
        <w:t xml:space="preserve"> статьи 11.2 Федерального закона от 27.07.2010 №210-ФЗ «Об организации предоставления государственных и муниципальных услуг», дается информация о действиях, осуществляемых органом,  предоставляющим муниципальную услугу, многофункциональным центром либо организацией, предусмотренной </w:t>
      </w:r>
      <w:hyperlink w:anchor="P496" w:history="1">
        <w:r w:rsidRPr="00B654A1">
          <w:rPr>
            <w:rStyle w:val="ab"/>
            <w:color w:val="auto"/>
            <w:sz w:val="28"/>
            <w:szCs w:val="28"/>
          </w:rPr>
          <w:t>частью 1.1 статьи 16</w:t>
        </w:r>
      </w:hyperlink>
      <w:r w:rsidRPr="00B654A1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в целях незамедлительного</w:t>
      </w:r>
      <w:proofErr w:type="gramEnd"/>
      <w:r w:rsidRPr="00B654A1">
        <w:rPr>
          <w:sz w:val="28"/>
          <w:szCs w:val="28"/>
        </w:rPr>
        <w:t xml:space="preserve">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654A1">
        <w:rPr>
          <w:sz w:val="28"/>
          <w:szCs w:val="28"/>
        </w:rPr>
        <w:t>неудобства</w:t>
      </w:r>
      <w:proofErr w:type="gramEnd"/>
      <w:r w:rsidRPr="00B654A1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E71B8" w:rsidRPr="00B654A1" w:rsidRDefault="00CE71B8" w:rsidP="00CE71B8">
      <w:pPr>
        <w:pStyle w:val="ConsPlusNormal"/>
        <w:ind w:firstLine="539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В случае признания </w:t>
      </w:r>
      <w:proofErr w:type="gramStart"/>
      <w:r w:rsidRPr="00B654A1">
        <w:rPr>
          <w:sz w:val="28"/>
          <w:szCs w:val="28"/>
        </w:rPr>
        <w:t>жалобы</w:t>
      </w:r>
      <w:proofErr w:type="gramEnd"/>
      <w:r w:rsidRPr="00B654A1">
        <w:rPr>
          <w:sz w:val="28"/>
          <w:szCs w:val="28"/>
        </w:rPr>
        <w:t xml:space="preserve"> не подлежащей удовлетворению в ответе заявителю, указанном в </w:t>
      </w:r>
      <w:hyperlink w:anchor="P352" w:history="1">
        <w:r w:rsidRPr="00B654A1">
          <w:rPr>
            <w:rStyle w:val="ab"/>
            <w:color w:val="auto"/>
            <w:sz w:val="28"/>
            <w:szCs w:val="28"/>
          </w:rPr>
          <w:t>части 8</w:t>
        </w:r>
      </w:hyperlink>
      <w:r w:rsidRPr="00B654A1">
        <w:rPr>
          <w:sz w:val="28"/>
          <w:szCs w:val="28"/>
        </w:rPr>
        <w:t xml:space="preserve"> статьи 11.2 Федерального закона от 27.07.2010 №210-ФЗ 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E71B8" w:rsidRPr="00B654A1" w:rsidRDefault="00CE71B8" w:rsidP="00CE71B8">
      <w:pPr>
        <w:pStyle w:val="ConsPlusNormal"/>
        <w:ind w:firstLine="54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654A1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654A1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P326" w:history="1">
        <w:r w:rsidRPr="00B654A1">
          <w:rPr>
            <w:rStyle w:val="ab"/>
            <w:color w:val="auto"/>
            <w:sz w:val="28"/>
            <w:szCs w:val="28"/>
          </w:rPr>
          <w:t>частью 1</w:t>
        </w:r>
      </w:hyperlink>
      <w:r w:rsidRPr="00B654A1">
        <w:rPr>
          <w:sz w:val="28"/>
          <w:szCs w:val="28"/>
        </w:rPr>
        <w:t xml:space="preserve"> статьи 11.2 Федерального закона от 27.07.2010 №210-ФЗ «Об организации предоставления государственных и муниципальных </w:t>
      </w:r>
      <w:r w:rsidRPr="00B654A1">
        <w:rPr>
          <w:sz w:val="28"/>
          <w:szCs w:val="28"/>
        </w:rPr>
        <w:lastRenderedPageBreak/>
        <w:t>услуг», незамедлительно направляют имеющиеся материалы в органы прокуратуры.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5.11. Уполномоченный на рассмотрение жалобы орган вправе оставить жалобу без ответа в следующих случаях: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E71B8" w:rsidRPr="00B654A1" w:rsidRDefault="00CE71B8" w:rsidP="00CE71B8">
      <w:pPr>
        <w:autoSpaceDE w:val="0"/>
        <w:ind w:firstLine="720"/>
        <w:jc w:val="both"/>
        <w:rPr>
          <w:sz w:val="28"/>
          <w:szCs w:val="28"/>
        </w:rPr>
      </w:pPr>
      <w:r w:rsidRPr="00B654A1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наличии).</w:t>
      </w:r>
    </w:p>
    <w:p w:rsidR="00CE71B8" w:rsidRPr="00B654A1" w:rsidRDefault="00A56B1E" w:rsidP="00CE71B8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5.12. </w:t>
      </w:r>
      <w:r w:rsidR="00CE71B8" w:rsidRPr="00B654A1">
        <w:rPr>
          <w:sz w:val="28"/>
          <w:szCs w:val="28"/>
        </w:rPr>
        <w:t>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671C18" w:rsidRDefault="00CE71B8" w:rsidP="005862EC">
      <w:pPr>
        <w:autoSpaceDE w:val="0"/>
        <w:ind w:firstLine="720"/>
        <w:jc w:val="both"/>
        <w:rPr>
          <w:sz w:val="28"/>
          <w:szCs w:val="28"/>
          <w:shd w:val="clear" w:color="auto" w:fill="FFFFFF"/>
        </w:rPr>
      </w:pPr>
      <w:r w:rsidRPr="00B654A1">
        <w:rPr>
          <w:sz w:val="28"/>
          <w:szCs w:val="28"/>
          <w:shd w:val="clear" w:color="auto" w:fill="FFFFFF"/>
        </w:rPr>
        <w:t>5.13.</w:t>
      </w:r>
      <w:r w:rsidR="00A56B1E">
        <w:rPr>
          <w:sz w:val="28"/>
          <w:szCs w:val="28"/>
          <w:shd w:val="clear" w:color="auto" w:fill="FFFFFF"/>
        </w:rPr>
        <w:t> </w:t>
      </w:r>
      <w:r w:rsidRPr="00B654A1">
        <w:rPr>
          <w:sz w:val="28"/>
          <w:szCs w:val="28"/>
          <w:shd w:val="clear" w:color="auto" w:fill="FFFFFF"/>
        </w:rPr>
        <w:t>Орган, предоставляющий муниципальную услугу, обеспечивает в установленном порядке размещение и актуализацию сведений в соответствующем разделе Реестра.</w:t>
      </w:r>
    </w:p>
    <w:p w:rsidR="005862EC" w:rsidRDefault="005862EC" w:rsidP="005862EC">
      <w:pPr>
        <w:autoSpaceDE w:val="0"/>
        <w:ind w:firstLine="720"/>
        <w:jc w:val="both"/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1E62E6" w:rsidRDefault="001E62E6" w:rsidP="001E62E6">
      <w:pPr>
        <w:rPr>
          <w:sz w:val="28"/>
          <w:szCs w:val="28"/>
        </w:rPr>
      </w:pPr>
    </w:p>
    <w:p w:rsidR="00A56B1E" w:rsidRDefault="00A56B1E" w:rsidP="001E62E6">
      <w:pPr>
        <w:rPr>
          <w:sz w:val="28"/>
          <w:szCs w:val="28"/>
        </w:rPr>
      </w:pPr>
    </w:p>
    <w:p w:rsidR="008D0E69" w:rsidRDefault="008D0E69" w:rsidP="001E62E6">
      <w:pPr>
        <w:rPr>
          <w:sz w:val="28"/>
          <w:szCs w:val="28"/>
        </w:rPr>
      </w:pPr>
    </w:p>
    <w:p w:rsidR="00B60E4E" w:rsidRPr="001120B1" w:rsidRDefault="00B60E4E" w:rsidP="00B654A1">
      <w:pPr>
        <w:pStyle w:val="ConsPlusNormal"/>
        <w:ind w:left="4962" w:firstLine="708"/>
        <w:outlineLvl w:val="1"/>
        <w:rPr>
          <w:sz w:val="18"/>
          <w:szCs w:val="18"/>
        </w:rPr>
      </w:pPr>
      <w:r w:rsidRPr="001120B1">
        <w:rPr>
          <w:sz w:val="18"/>
          <w:szCs w:val="18"/>
        </w:rPr>
        <w:lastRenderedPageBreak/>
        <w:t>Приложение № 1</w:t>
      </w:r>
    </w:p>
    <w:p w:rsidR="00B60E4E" w:rsidRPr="001120B1" w:rsidRDefault="00B60E4E" w:rsidP="00B60E4E">
      <w:pPr>
        <w:pStyle w:val="ConsPlusNormal"/>
        <w:ind w:firstLine="5670"/>
        <w:rPr>
          <w:sz w:val="18"/>
          <w:szCs w:val="18"/>
        </w:rPr>
      </w:pPr>
      <w:r w:rsidRPr="001120B1">
        <w:rPr>
          <w:sz w:val="18"/>
          <w:szCs w:val="18"/>
        </w:rPr>
        <w:t>к Административному регламенту</w:t>
      </w:r>
    </w:p>
    <w:p w:rsidR="00B60E4E" w:rsidRPr="001120B1" w:rsidRDefault="00B60E4E" w:rsidP="00B60E4E">
      <w:pPr>
        <w:pStyle w:val="ConsPlusNormal"/>
        <w:ind w:left="5670"/>
        <w:rPr>
          <w:b/>
          <w:sz w:val="18"/>
          <w:szCs w:val="18"/>
        </w:rPr>
      </w:pPr>
      <w:r w:rsidRPr="001120B1">
        <w:rPr>
          <w:sz w:val="18"/>
          <w:szCs w:val="18"/>
        </w:rPr>
        <w:t>по предоставлению муниципальной услуги «</w:t>
      </w:r>
      <w:r w:rsidR="001120B1" w:rsidRPr="001120B1">
        <w:rPr>
          <w:color w:val="000000"/>
          <w:sz w:val="18"/>
          <w:szCs w:val="1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1120B1">
        <w:rPr>
          <w:sz w:val="18"/>
          <w:szCs w:val="18"/>
        </w:rPr>
        <w:t>»</w:t>
      </w:r>
    </w:p>
    <w:p w:rsidR="00C92EA6" w:rsidRPr="00770F67" w:rsidRDefault="00C92EA6" w:rsidP="00770F6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B3F31">
        <w:rPr>
          <w:sz w:val="28"/>
          <w:szCs w:val="28"/>
        </w:rPr>
        <w:t xml:space="preserve">Форма </w:t>
      </w:r>
    </w:p>
    <w:tbl>
      <w:tblPr>
        <w:tblW w:w="5812" w:type="dxa"/>
        <w:tblInd w:w="4503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770F67" w:rsidTr="00C75518">
        <w:trPr>
          <w:trHeight w:val="700"/>
        </w:trPr>
        <w:tc>
          <w:tcPr>
            <w:tcW w:w="5812" w:type="dxa"/>
          </w:tcPr>
          <w:p w:rsidR="001E62E6" w:rsidRDefault="00770F67" w:rsidP="00C75518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</w:pPr>
            <w:bookmarkStart w:id="0" w:name="P39"/>
            <w:bookmarkEnd w:id="0"/>
            <w:r w:rsidRPr="00ED51DE">
              <w:t xml:space="preserve">Главе </w:t>
            </w:r>
            <w:r w:rsidRPr="008E0B27">
              <w:t>муниципального образования</w:t>
            </w:r>
          </w:p>
          <w:p w:rsidR="00770F67" w:rsidRPr="00607CD9" w:rsidRDefault="00770F67" w:rsidP="00C75518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4944">
              <w:rPr>
                <w:sz w:val="28"/>
                <w:szCs w:val="28"/>
              </w:rPr>
              <w:t xml:space="preserve"> </w:t>
            </w:r>
          </w:p>
          <w:p w:rsidR="00770F67" w:rsidRPr="00D848A8" w:rsidRDefault="00770F67" w:rsidP="00C75518">
            <w:pPr>
              <w:autoSpaceDE w:val="0"/>
              <w:autoSpaceDN w:val="0"/>
              <w:adjustRightInd w:val="0"/>
              <w:ind w:left="33"/>
              <w:jc w:val="center"/>
              <w:rPr>
                <w:sz w:val="16"/>
                <w:szCs w:val="16"/>
              </w:rPr>
            </w:pPr>
            <w:r w:rsidRPr="00D848A8">
              <w:rPr>
                <w:sz w:val="16"/>
                <w:szCs w:val="16"/>
              </w:rPr>
              <w:t xml:space="preserve"> (наименование муниципального образования </w:t>
            </w:r>
            <w:r>
              <w:rPr>
                <w:sz w:val="16"/>
                <w:szCs w:val="16"/>
              </w:rPr>
              <w:t xml:space="preserve"> </w:t>
            </w:r>
            <w:r w:rsidRPr="00D848A8">
              <w:rPr>
                <w:sz w:val="16"/>
                <w:szCs w:val="16"/>
              </w:rPr>
              <w:t>Смоленской области)</w:t>
            </w:r>
          </w:p>
          <w:p w:rsidR="00770F67" w:rsidRDefault="00770F67" w:rsidP="00C75518">
            <w:pPr>
              <w:autoSpaceDE w:val="0"/>
              <w:autoSpaceDN w:val="0"/>
              <w:adjustRightInd w:val="0"/>
              <w:ind w:left="-108"/>
            </w:pPr>
          </w:p>
        </w:tc>
      </w:tr>
      <w:tr w:rsidR="00770F67" w:rsidTr="00C75518">
        <w:tc>
          <w:tcPr>
            <w:tcW w:w="5812" w:type="dxa"/>
          </w:tcPr>
          <w:p w:rsidR="00770F67" w:rsidRDefault="00770F67" w:rsidP="00C75518">
            <w:pPr>
              <w:autoSpaceDE w:val="0"/>
              <w:autoSpaceDN w:val="0"/>
              <w:adjustRightInd w:val="0"/>
              <w:jc w:val="center"/>
            </w:pPr>
          </w:p>
        </w:tc>
      </w:tr>
      <w:tr w:rsidR="00770F67" w:rsidTr="00C75518">
        <w:tc>
          <w:tcPr>
            <w:tcW w:w="5812" w:type="dxa"/>
          </w:tcPr>
          <w:p w:rsidR="00770F67" w:rsidRDefault="00770F67" w:rsidP="00C75518">
            <w:pPr>
              <w:autoSpaceDE w:val="0"/>
              <w:autoSpaceDN w:val="0"/>
              <w:adjustRightInd w:val="0"/>
              <w:jc w:val="center"/>
            </w:pPr>
          </w:p>
        </w:tc>
      </w:tr>
      <w:tr w:rsidR="00770F67" w:rsidTr="00C75518">
        <w:tc>
          <w:tcPr>
            <w:tcW w:w="5812" w:type="dxa"/>
          </w:tcPr>
          <w:p w:rsidR="00770F67" w:rsidRDefault="00770F67" w:rsidP="00C75518">
            <w:pPr>
              <w:autoSpaceDE w:val="0"/>
              <w:autoSpaceDN w:val="0"/>
              <w:adjustRightInd w:val="0"/>
              <w:jc w:val="center"/>
            </w:pPr>
          </w:p>
        </w:tc>
      </w:tr>
      <w:tr w:rsidR="00770F67" w:rsidTr="00C75518">
        <w:tc>
          <w:tcPr>
            <w:tcW w:w="5812" w:type="dxa"/>
          </w:tcPr>
          <w:p w:rsidR="00770F67" w:rsidRPr="00D848A8" w:rsidRDefault="00770F67" w:rsidP="00C7551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D848A8">
              <w:rPr>
                <w:sz w:val="16"/>
                <w:szCs w:val="16"/>
              </w:rPr>
              <w:t>(для физического лица:</w:t>
            </w:r>
            <w:proofErr w:type="gramEnd"/>
            <w:r w:rsidRPr="00D848A8">
              <w:rPr>
                <w:sz w:val="16"/>
                <w:szCs w:val="16"/>
              </w:rPr>
              <w:t xml:space="preserve"> </w:t>
            </w:r>
            <w:proofErr w:type="gramStart"/>
            <w:r w:rsidRPr="00D848A8">
              <w:rPr>
                <w:sz w:val="16"/>
                <w:szCs w:val="16"/>
              </w:rPr>
              <w:t>Ф.И.О., адрес регистрации и почтовый адрес, ИНН, паспортные данные)</w:t>
            </w:r>
            <w:proofErr w:type="gramEnd"/>
          </w:p>
          <w:p w:rsidR="00770F67" w:rsidRPr="002D06D4" w:rsidRDefault="00770F67" w:rsidP="00C7551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70F67" w:rsidRPr="00B206E8" w:rsidRDefault="00770F67" w:rsidP="00C75518">
            <w:pPr>
              <w:autoSpaceDE w:val="0"/>
              <w:autoSpaceDN w:val="0"/>
              <w:adjustRightInd w:val="0"/>
            </w:pPr>
            <w:proofErr w:type="gramStart"/>
            <w:r w:rsidRPr="00B206E8">
              <w:t>действующего от имени:</w:t>
            </w:r>
            <w:proofErr w:type="gramEnd"/>
          </w:p>
        </w:tc>
      </w:tr>
      <w:tr w:rsidR="00770F67" w:rsidTr="00C75518">
        <w:tc>
          <w:tcPr>
            <w:tcW w:w="5812" w:type="dxa"/>
          </w:tcPr>
          <w:p w:rsidR="00770F67" w:rsidRPr="00E918CC" w:rsidRDefault="00770F67" w:rsidP="00C7551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(Ф.И.О. физического лица, индивидуального предпринимателя или наименование юридического лица)</w:t>
            </w:r>
          </w:p>
          <w:p w:rsidR="00770F67" w:rsidRPr="00B206E8" w:rsidRDefault="00770F67" w:rsidP="00C75518">
            <w:pPr>
              <w:autoSpaceDE w:val="0"/>
              <w:autoSpaceDN w:val="0"/>
              <w:adjustRightInd w:val="0"/>
            </w:pPr>
            <w:r w:rsidRPr="00B206E8">
              <w:t>на основании:</w:t>
            </w:r>
          </w:p>
        </w:tc>
      </w:tr>
      <w:tr w:rsidR="00770F67" w:rsidTr="00C75518">
        <w:tc>
          <w:tcPr>
            <w:tcW w:w="5812" w:type="dxa"/>
            <w:tcBorders>
              <w:bottom w:val="single" w:sz="4" w:space="0" w:color="auto"/>
            </w:tcBorders>
          </w:tcPr>
          <w:p w:rsidR="00770F67" w:rsidRPr="00E918CC" w:rsidRDefault="00770F67" w:rsidP="00C7551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(указываются данные документа, подтверждающего полномочия представителя)</w:t>
            </w:r>
          </w:p>
          <w:p w:rsidR="00770F67" w:rsidRPr="00BA176B" w:rsidRDefault="00770F67" w:rsidP="00C75518">
            <w:pPr>
              <w:autoSpaceDE w:val="0"/>
              <w:autoSpaceDN w:val="0"/>
              <w:adjustRightInd w:val="0"/>
              <w:ind w:left="317" w:hanging="317"/>
            </w:pPr>
          </w:p>
        </w:tc>
      </w:tr>
      <w:tr w:rsidR="00770F67" w:rsidTr="00C75518">
        <w:tc>
          <w:tcPr>
            <w:tcW w:w="5812" w:type="dxa"/>
            <w:tcBorders>
              <w:top w:val="single" w:sz="4" w:space="0" w:color="auto"/>
              <w:bottom w:val="nil"/>
            </w:tcBorders>
          </w:tcPr>
          <w:p w:rsidR="00770F67" w:rsidRPr="00E918CC" w:rsidRDefault="00770F67" w:rsidP="00C7551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E918CC">
              <w:rPr>
                <w:sz w:val="16"/>
                <w:szCs w:val="16"/>
              </w:rPr>
              <w:t>(для всех: контактный телефон, адрес электронной почты (при наличии)</w:t>
            </w:r>
            <w:proofErr w:type="gramEnd"/>
          </w:p>
        </w:tc>
      </w:tr>
    </w:tbl>
    <w:p w:rsidR="00770F67" w:rsidRDefault="00770F67" w:rsidP="00770F67">
      <w:pPr>
        <w:pStyle w:val="ConsPlusNormal"/>
        <w:jc w:val="right"/>
      </w:pPr>
    </w:p>
    <w:p w:rsidR="00770F67" w:rsidRPr="00A53DBB" w:rsidRDefault="00770F67" w:rsidP="00770F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DB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770F67" w:rsidRDefault="00770F67" w:rsidP="00770F67">
      <w:pPr>
        <w:pStyle w:val="ConsPlusNonformat"/>
      </w:pPr>
    </w:p>
    <w:p w:rsidR="00770F67" w:rsidRPr="00607CD9" w:rsidRDefault="00770F67" w:rsidP="00770F67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07CD9">
        <w:rPr>
          <w:rFonts w:ascii="Times New Roman" w:hAnsi="Times New Roman" w:cs="Times New Roman"/>
        </w:rPr>
        <w:t>Прошу провести освидетельствование проведения основных работ по строительству (реконструкции) объекта индивидуального строительства, осуществляемому с привлечением средств материнского (семейного) капитала, расположенного по адресу:</w:t>
      </w:r>
    </w:p>
    <w:p w:rsidR="00770F67" w:rsidRPr="00937BF5" w:rsidRDefault="00770F67" w:rsidP="00770F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7BF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0F67" w:rsidRPr="00607CD9" w:rsidRDefault="00770F67" w:rsidP="00770F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70F67" w:rsidRPr="00937BF5" w:rsidRDefault="00770F67" w:rsidP="00770F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937BF5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937BF5">
        <w:rPr>
          <w:rFonts w:ascii="Times New Roman" w:hAnsi="Times New Roman" w:cs="Times New Roman"/>
          <w:sz w:val="24"/>
          <w:szCs w:val="24"/>
        </w:rPr>
        <w:t>_____________,</w:t>
      </w:r>
    </w:p>
    <w:p w:rsidR="00770F67" w:rsidRPr="00607CD9" w:rsidRDefault="00770F67" w:rsidP="00770F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70F67" w:rsidRPr="00937BF5" w:rsidRDefault="00770F67" w:rsidP="00770F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7BF5">
        <w:rPr>
          <w:rFonts w:ascii="Times New Roman" w:hAnsi="Times New Roman" w:cs="Times New Roman"/>
          <w:sz w:val="24"/>
          <w:szCs w:val="24"/>
        </w:rPr>
        <w:t>разрешение на строительство _______________________________________________</w:t>
      </w:r>
    </w:p>
    <w:p w:rsidR="00770F67" w:rsidRPr="00937BF5" w:rsidRDefault="00770F67" w:rsidP="00770F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37B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gramStart"/>
      <w:r w:rsidRPr="00937BF5">
        <w:rPr>
          <w:rFonts w:ascii="Times New Roman" w:hAnsi="Times New Roman" w:cs="Times New Roman"/>
          <w:sz w:val="16"/>
          <w:szCs w:val="16"/>
        </w:rPr>
        <w:t>(номер, дата выдачи разрешения,</w:t>
      </w:r>
      <w:proofErr w:type="gramEnd"/>
    </w:p>
    <w:p w:rsidR="00770F67" w:rsidRPr="00937BF5" w:rsidRDefault="00770F67" w:rsidP="00770F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7BF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0F67" w:rsidRPr="00937BF5" w:rsidRDefault="00770F67" w:rsidP="00770F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37BF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937BF5">
        <w:rPr>
          <w:rFonts w:ascii="Times New Roman" w:hAnsi="Times New Roman" w:cs="Times New Roman"/>
          <w:sz w:val="16"/>
          <w:szCs w:val="16"/>
        </w:rPr>
        <w:t xml:space="preserve">   наименование органа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37BF5">
        <w:rPr>
          <w:rFonts w:ascii="Times New Roman" w:hAnsi="Times New Roman" w:cs="Times New Roman"/>
          <w:sz w:val="16"/>
          <w:szCs w:val="16"/>
        </w:rPr>
        <w:t xml:space="preserve">исполнительной власти или органа местного </w:t>
      </w:r>
      <w:r w:rsidR="001E62E6" w:rsidRPr="00937BF5">
        <w:rPr>
          <w:rFonts w:ascii="Times New Roman" w:hAnsi="Times New Roman" w:cs="Times New Roman"/>
          <w:sz w:val="16"/>
          <w:szCs w:val="16"/>
        </w:rPr>
        <w:t>самоуправления, выдавшего</w:t>
      </w:r>
      <w:r w:rsidRPr="00937BF5">
        <w:rPr>
          <w:rFonts w:ascii="Times New Roman" w:hAnsi="Times New Roman" w:cs="Times New Roman"/>
          <w:sz w:val="16"/>
          <w:szCs w:val="16"/>
        </w:rPr>
        <w:t xml:space="preserve"> разрешение)</w:t>
      </w:r>
    </w:p>
    <w:p w:rsidR="00770F67" w:rsidRPr="00607CD9" w:rsidRDefault="00770F67" w:rsidP="00770F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70F67" w:rsidRPr="00607CD9" w:rsidRDefault="00770F67" w:rsidP="00770F6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07CD9">
        <w:rPr>
          <w:rFonts w:ascii="Times New Roman" w:hAnsi="Times New Roman" w:cs="Times New Roman"/>
        </w:rPr>
        <w:t>и выдать Акт освидетельствования проведения основных работ по строительству</w:t>
      </w:r>
      <w:r>
        <w:rPr>
          <w:rFonts w:ascii="Times New Roman" w:hAnsi="Times New Roman" w:cs="Times New Roman"/>
        </w:rPr>
        <w:t xml:space="preserve"> </w:t>
      </w:r>
      <w:r w:rsidRPr="00607CD9">
        <w:rPr>
          <w:rFonts w:ascii="Times New Roman" w:hAnsi="Times New Roman" w:cs="Times New Roman"/>
        </w:rPr>
        <w:t>объекта   индивидуального   жилищного   строительства  (монтаж  фундамента, возведение  стен  и  кровли)  или проведения работ по реконструкции объекта индивидуального жилищного строительства, в результате которых общая площадь жилого  помещения (жилых помещений) реконструируемого объекта увеличивается не  менее  чем на учетную норму площади жилого помещения, устанавливаемую в соответствии с жилищным законодательством Российской Федерации.</w:t>
      </w:r>
      <w:proofErr w:type="gramEnd"/>
    </w:p>
    <w:p w:rsidR="00770F67" w:rsidRPr="00607CD9" w:rsidRDefault="00770F67" w:rsidP="00770F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70F67" w:rsidRPr="00C62F88" w:rsidRDefault="00770F67" w:rsidP="00770F6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F88">
        <w:rPr>
          <w:rFonts w:ascii="Times New Roman" w:hAnsi="Times New Roman" w:cs="Times New Roman"/>
          <w:b/>
          <w:sz w:val="24"/>
          <w:szCs w:val="24"/>
        </w:rPr>
        <w:t>Прилагаемые документы:</w:t>
      </w:r>
    </w:p>
    <w:p w:rsidR="00770F67" w:rsidRDefault="00770F67" w:rsidP="00770F6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1.________________________________________________________________________</w:t>
      </w:r>
    </w:p>
    <w:p w:rsidR="00770F67" w:rsidRDefault="00770F67" w:rsidP="00770F6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2.________________________________________________________________________</w:t>
      </w:r>
    </w:p>
    <w:p w:rsidR="00770F67" w:rsidRDefault="00770F67" w:rsidP="00770F6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3.________________________________________________________________________</w:t>
      </w:r>
    </w:p>
    <w:p w:rsidR="00770F67" w:rsidRDefault="00770F67" w:rsidP="00770F6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770F67" w:rsidRDefault="00770F67" w:rsidP="00770F6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0F67" w:rsidRPr="00607CD9" w:rsidRDefault="00770F67" w:rsidP="00770F67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07CD9">
        <w:rPr>
          <w:rFonts w:ascii="Times New Roman" w:hAnsi="Times New Roman" w:cs="Times New Roman"/>
          <w:b/>
          <w:sz w:val="16"/>
          <w:szCs w:val="16"/>
        </w:rPr>
        <w:t>Способ получения результата предоставления муниципальной услуги (отметить):</w:t>
      </w:r>
    </w:p>
    <w:p w:rsidR="00770F67" w:rsidRPr="00607CD9" w:rsidRDefault="006F3DF0" w:rsidP="00770F67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ect id="_x0000_s1087" style="position:absolute;left:0;text-align:left;margin-left:39.05pt;margin-top:.85pt;width:13.8pt;height:11pt;z-index:251650048"/>
        </w:pict>
      </w:r>
      <w:r w:rsidR="00770F67" w:rsidRPr="00607CD9">
        <w:rPr>
          <w:rFonts w:ascii="Times New Roman" w:hAnsi="Times New Roman" w:cs="Times New Roman"/>
          <w:sz w:val="16"/>
          <w:szCs w:val="16"/>
        </w:rPr>
        <w:t>- в Администрации  МО «</w:t>
      </w:r>
      <w:r w:rsidR="00770F67" w:rsidRPr="00671C18">
        <w:rPr>
          <w:rFonts w:ascii="Times New Roman" w:hAnsi="Times New Roman" w:cs="Times New Roman"/>
          <w:sz w:val="16"/>
          <w:szCs w:val="16"/>
        </w:rPr>
        <w:t xml:space="preserve">Ярцевский </w:t>
      </w:r>
      <w:r w:rsidR="00810965" w:rsidRPr="00671C18">
        <w:rPr>
          <w:rFonts w:ascii="Times New Roman" w:hAnsi="Times New Roman" w:cs="Times New Roman"/>
          <w:sz w:val="16"/>
          <w:szCs w:val="16"/>
        </w:rPr>
        <w:t>муниципальный округ</w:t>
      </w:r>
      <w:r w:rsidR="00770F67" w:rsidRPr="00607CD9">
        <w:rPr>
          <w:rFonts w:ascii="Times New Roman" w:hAnsi="Times New Roman" w:cs="Times New Roman"/>
          <w:sz w:val="16"/>
          <w:szCs w:val="16"/>
        </w:rPr>
        <w:t>» Смоленской области при непосредственном обращении;</w:t>
      </w:r>
    </w:p>
    <w:p w:rsidR="00770F67" w:rsidRPr="00607CD9" w:rsidRDefault="006F3DF0" w:rsidP="00770F67">
      <w:pPr>
        <w:pStyle w:val="ConsPlusNonformat"/>
        <w:ind w:left="1134" w:right="-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ect id="_x0000_s1088" style="position:absolute;left:0;text-align:left;margin-left:39.05pt;margin-top:2.85pt;width:13.8pt;height:11.65pt;z-index:251651072"/>
        </w:pict>
      </w:r>
      <w:r w:rsidR="00770F67" w:rsidRPr="00607CD9">
        <w:rPr>
          <w:rFonts w:ascii="Times New Roman" w:hAnsi="Times New Roman" w:cs="Times New Roman"/>
          <w:sz w:val="16"/>
          <w:szCs w:val="16"/>
        </w:rPr>
        <w:t>- в МФЦ при непосредственном обращении (</w:t>
      </w:r>
      <w:proofErr w:type="gramStart"/>
      <w:r w:rsidR="00770F67" w:rsidRPr="00607CD9">
        <w:rPr>
          <w:rFonts w:ascii="Times New Roman" w:hAnsi="Times New Roman" w:cs="Times New Roman"/>
          <w:sz w:val="16"/>
          <w:szCs w:val="16"/>
        </w:rPr>
        <w:t>возможен</w:t>
      </w:r>
      <w:proofErr w:type="gramEnd"/>
      <w:r w:rsidR="00770F67" w:rsidRPr="00607CD9">
        <w:rPr>
          <w:rFonts w:ascii="Times New Roman" w:hAnsi="Times New Roman" w:cs="Times New Roman"/>
          <w:sz w:val="16"/>
          <w:szCs w:val="16"/>
        </w:rPr>
        <w:t xml:space="preserve"> в случае если заявление и прилагаемые к нему документы (при наличии) были поданы через МФЦ);</w:t>
      </w:r>
    </w:p>
    <w:p w:rsidR="00770F67" w:rsidRPr="00607CD9" w:rsidRDefault="006F3DF0" w:rsidP="00770F67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ect id="_x0000_s1089" style="position:absolute;left:0;text-align:left;margin-left:39.05pt;margin-top:-.35pt;width:13.8pt;height:11.35pt;z-index:251652096"/>
        </w:pict>
      </w:r>
      <w:r w:rsidR="00770F67" w:rsidRPr="00607CD9">
        <w:rPr>
          <w:rFonts w:ascii="Times New Roman" w:hAnsi="Times New Roman" w:cs="Times New Roman"/>
          <w:sz w:val="16"/>
          <w:szCs w:val="16"/>
        </w:rPr>
        <w:t>- почтой на почтовый адрес заявителя;</w:t>
      </w:r>
    </w:p>
    <w:p w:rsidR="00770F67" w:rsidRPr="00607CD9" w:rsidRDefault="006F3DF0" w:rsidP="00770F67">
      <w:pPr>
        <w:pStyle w:val="ConsPlusNonformat"/>
        <w:ind w:left="1134" w:right="-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rect id="_x0000_s1090" style="position:absolute;left:0;text-align:left;margin-left:39.05pt;margin-top:.95pt;width:13.8pt;height:11.35pt;z-index:251653120"/>
        </w:pict>
      </w:r>
      <w:r w:rsidR="00770F67" w:rsidRPr="00607CD9">
        <w:rPr>
          <w:rFonts w:ascii="Times New Roman" w:hAnsi="Times New Roman" w:cs="Times New Roman"/>
          <w:sz w:val="16"/>
          <w:szCs w:val="16"/>
        </w:rPr>
        <w:t>- в личном кабинете заявителя (</w:t>
      </w:r>
      <w:proofErr w:type="gramStart"/>
      <w:r w:rsidR="00770F67" w:rsidRPr="00607CD9">
        <w:rPr>
          <w:rFonts w:ascii="Times New Roman" w:hAnsi="Times New Roman" w:cs="Times New Roman"/>
          <w:sz w:val="16"/>
          <w:szCs w:val="16"/>
        </w:rPr>
        <w:t>возможен</w:t>
      </w:r>
      <w:proofErr w:type="gramEnd"/>
      <w:r w:rsidR="00770F67" w:rsidRPr="00607CD9">
        <w:rPr>
          <w:rFonts w:ascii="Times New Roman" w:hAnsi="Times New Roman" w:cs="Times New Roman"/>
          <w:sz w:val="16"/>
          <w:szCs w:val="16"/>
        </w:rPr>
        <w:t xml:space="preserve"> в случае если заявление и прилагаемые к нему документы были поданы через Единый портал государственных и муниципальных услуг (функций) и (или) Портал государственных и муниципальных услуг (функций) Смоленской области, за исключением случая внесения изменений в разрешение на строительство исключительно в связи с продлением срока его действия).</w:t>
      </w:r>
    </w:p>
    <w:p w:rsidR="00770F67" w:rsidRPr="00607CD9" w:rsidRDefault="00770F67" w:rsidP="00770F67">
      <w:pPr>
        <w:pStyle w:val="ConsPlusNonformat"/>
        <w:ind w:left="709" w:right="-1"/>
        <w:jc w:val="both"/>
        <w:rPr>
          <w:rFonts w:ascii="Times New Roman" w:hAnsi="Times New Roman" w:cs="Times New Roman"/>
          <w:sz w:val="16"/>
          <w:szCs w:val="16"/>
        </w:rPr>
      </w:pPr>
    </w:p>
    <w:p w:rsidR="00770F67" w:rsidRPr="00607CD9" w:rsidRDefault="00770F67" w:rsidP="00770F67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07CD9">
        <w:rPr>
          <w:rFonts w:ascii="Times New Roman" w:hAnsi="Times New Roman" w:cs="Times New Roman"/>
          <w:sz w:val="16"/>
          <w:szCs w:val="16"/>
        </w:rPr>
        <w:lastRenderedPageBreak/>
        <w:t>Я даю свое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законом «О персональных данных». Ознакомле</w:t>
      </w:r>
      <w:proofErr w:type="gramStart"/>
      <w:r w:rsidRPr="00607CD9">
        <w:rPr>
          <w:rFonts w:ascii="Times New Roman" w:hAnsi="Times New Roman" w:cs="Times New Roman"/>
          <w:sz w:val="16"/>
          <w:szCs w:val="16"/>
        </w:rPr>
        <w:t>н(</w:t>
      </w:r>
      <w:proofErr w:type="gramEnd"/>
      <w:r w:rsidRPr="00607CD9">
        <w:rPr>
          <w:rFonts w:ascii="Times New Roman" w:hAnsi="Times New Roman" w:cs="Times New Roman"/>
          <w:sz w:val="16"/>
          <w:szCs w:val="16"/>
        </w:rPr>
        <w:t>а) с тем, что могу отказаться от обработки моих персональных данных, подав соответствующее заявление.</w:t>
      </w:r>
    </w:p>
    <w:p w:rsidR="00770F67" w:rsidRPr="00607CD9" w:rsidRDefault="00770F67" w:rsidP="00770F67">
      <w:pPr>
        <w:pStyle w:val="ConsPlusNonformat"/>
        <w:ind w:left="709" w:right="-1"/>
        <w:jc w:val="both"/>
        <w:rPr>
          <w:rFonts w:ascii="Times New Roman" w:hAnsi="Times New Roman" w:cs="Times New Roman"/>
        </w:rPr>
      </w:pPr>
    </w:p>
    <w:p w:rsidR="00770F67" w:rsidRPr="009D17CD" w:rsidRDefault="00770F67" w:rsidP="00770F67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>Заявитель 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D17CD">
        <w:rPr>
          <w:rFonts w:ascii="Times New Roman" w:hAnsi="Times New Roman" w:cs="Times New Roman"/>
          <w:sz w:val="24"/>
          <w:szCs w:val="24"/>
        </w:rPr>
        <w:t xml:space="preserve">    _______________  _________________________</w:t>
      </w:r>
    </w:p>
    <w:p w:rsidR="00770F67" w:rsidRPr="00ED716C" w:rsidRDefault="00770F67" w:rsidP="00770F67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D716C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</w:t>
      </w:r>
      <w:r w:rsidRPr="00ED716C">
        <w:rPr>
          <w:rFonts w:ascii="Times New Roman" w:hAnsi="Times New Roman" w:cs="Times New Roman"/>
        </w:rPr>
        <w:t xml:space="preserve">    (должность)         </w:t>
      </w:r>
      <w:r>
        <w:rPr>
          <w:rFonts w:ascii="Times New Roman" w:hAnsi="Times New Roman" w:cs="Times New Roman"/>
        </w:rPr>
        <w:t xml:space="preserve">                           </w:t>
      </w:r>
      <w:r w:rsidRPr="00ED716C">
        <w:rPr>
          <w:rFonts w:ascii="Times New Roman" w:hAnsi="Times New Roman" w:cs="Times New Roman"/>
        </w:rPr>
        <w:t xml:space="preserve">    (подпись)                                  (Ф.И.О.)</w:t>
      </w:r>
    </w:p>
    <w:p w:rsidR="00770F67" w:rsidRPr="009D17CD" w:rsidRDefault="00770F67" w:rsidP="00770F67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 xml:space="preserve">    </w:t>
      </w:r>
      <w:r w:rsidRPr="009D17CD">
        <w:rPr>
          <w:rFonts w:ascii="Times New Roman" w:hAnsi="Times New Roman" w:cs="Times New Roman"/>
          <w:sz w:val="24"/>
          <w:szCs w:val="24"/>
        </w:rPr>
        <w:tab/>
        <w:t xml:space="preserve">«___» _____________ </w:t>
      </w:r>
      <w:r>
        <w:rPr>
          <w:rFonts w:ascii="Times New Roman" w:hAnsi="Times New Roman" w:cs="Times New Roman"/>
          <w:sz w:val="24"/>
          <w:szCs w:val="24"/>
        </w:rPr>
        <w:t xml:space="preserve">20____ г.                      </w:t>
      </w:r>
    </w:p>
    <w:p w:rsidR="00770F67" w:rsidRPr="009D17CD" w:rsidRDefault="00770F67" w:rsidP="00770F67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0F67" w:rsidRPr="009D17CD" w:rsidRDefault="00770F67" w:rsidP="00770F67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>Документы п</w:t>
      </w:r>
      <w:r>
        <w:rPr>
          <w:rFonts w:ascii="Times New Roman" w:hAnsi="Times New Roman" w:cs="Times New Roman"/>
          <w:sz w:val="24"/>
          <w:szCs w:val="24"/>
        </w:rPr>
        <w:t>ринял: ______________________</w:t>
      </w:r>
      <w:r w:rsidRPr="009D17CD">
        <w:rPr>
          <w:rFonts w:ascii="Times New Roman" w:hAnsi="Times New Roman" w:cs="Times New Roman"/>
          <w:sz w:val="24"/>
          <w:szCs w:val="24"/>
        </w:rPr>
        <w:t xml:space="preserve">  ___________  _______________________</w:t>
      </w:r>
    </w:p>
    <w:p w:rsidR="00770F67" w:rsidRPr="009D17CD" w:rsidRDefault="00770F67" w:rsidP="00770F67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35AA0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</w:t>
      </w:r>
      <w:r w:rsidRPr="00C35AA0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</w:t>
      </w:r>
      <w:r w:rsidRPr="00C35AA0">
        <w:rPr>
          <w:rFonts w:ascii="Times New Roman" w:hAnsi="Times New Roman" w:cs="Times New Roman"/>
        </w:rPr>
        <w:t xml:space="preserve">  (долж</w:t>
      </w:r>
      <w:r>
        <w:rPr>
          <w:rFonts w:ascii="Times New Roman" w:hAnsi="Times New Roman" w:cs="Times New Roman"/>
        </w:rPr>
        <w:t xml:space="preserve">ность)                         </w:t>
      </w:r>
      <w:r w:rsidRPr="00C35AA0">
        <w:rPr>
          <w:rFonts w:ascii="Times New Roman" w:hAnsi="Times New Roman" w:cs="Times New Roman"/>
        </w:rPr>
        <w:t xml:space="preserve">     (подпись)                         (Ф.И.О.)</w:t>
      </w:r>
    </w:p>
    <w:p w:rsidR="00770F67" w:rsidRDefault="00770F67" w:rsidP="00770F67">
      <w:pPr>
        <w:spacing w:before="240"/>
        <w:ind w:left="284" w:firstLine="425"/>
      </w:pPr>
      <w:r w:rsidRPr="009D17CD">
        <w:t>«___» _____________ 20____ г.</w:t>
      </w:r>
    </w:p>
    <w:p w:rsidR="00C92EA6" w:rsidRPr="0067777E" w:rsidRDefault="00C92EA6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D66C13" w:rsidRDefault="00D66C13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D66C13" w:rsidRDefault="00D66C13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D66C13" w:rsidRDefault="00D66C13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D66C13" w:rsidRDefault="00D66C13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D66C13" w:rsidRPr="00D66C13" w:rsidRDefault="00D66C13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Pr="0067777E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0A0445" w:rsidRDefault="000A0445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7239E2" w:rsidRDefault="007239E2" w:rsidP="00803CD9">
      <w:pPr>
        <w:pStyle w:val="af1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1120B1" w:rsidRDefault="001120B1" w:rsidP="00770F67">
      <w:pPr>
        <w:pStyle w:val="51"/>
        <w:shd w:val="clear" w:color="auto" w:fill="auto"/>
        <w:spacing w:after="382" w:line="160" w:lineRule="exact"/>
        <w:ind w:firstLine="0"/>
        <w:rPr>
          <w:b w:val="0"/>
          <w:bCs w:val="0"/>
          <w:sz w:val="28"/>
          <w:szCs w:val="28"/>
        </w:rPr>
      </w:pPr>
    </w:p>
    <w:p w:rsidR="001E62E6" w:rsidRDefault="001E62E6" w:rsidP="00770F67">
      <w:pPr>
        <w:pStyle w:val="51"/>
        <w:shd w:val="clear" w:color="auto" w:fill="auto"/>
        <w:spacing w:after="382" w:line="160" w:lineRule="exact"/>
        <w:ind w:firstLine="0"/>
        <w:rPr>
          <w:rStyle w:val="5"/>
          <w:color w:val="000000"/>
        </w:rPr>
      </w:pPr>
    </w:p>
    <w:p w:rsidR="000202D4" w:rsidRPr="00B60E4E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  <w:r w:rsidRPr="001649C7">
        <w:rPr>
          <w:sz w:val="18"/>
          <w:szCs w:val="18"/>
        </w:rPr>
        <w:lastRenderedPageBreak/>
        <w:t>Приложение №</w:t>
      </w:r>
      <w:r w:rsidR="00EA6E68">
        <w:rPr>
          <w:sz w:val="18"/>
          <w:szCs w:val="18"/>
        </w:rPr>
        <w:t xml:space="preserve"> 2</w:t>
      </w:r>
    </w:p>
    <w:p w:rsidR="000202D4" w:rsidRPr="001120B1" w:rsidRDefault="000202D4" w:rsidP="000202D4">
      <w:pPr>
        <w:pStyle w:val="ConsPlusNormal"/>
        <w:ind w:firstLine="5670"/>
        <w:rPr>
          <w:sz w:val="18"/>
          <w:szCs w:val="18"/>
        </w:rPr>
      </w:pPr>
      <w:r w:rsidRPr="001120B1">
        <w:rPr>
          <w:sz w:val="18"/>
          <w:szCs w:val="18"/>
        </w:rPr>
        <w:t>к Административному регламенту</w:t>
      </w:r>
    </w:p>
    <w:p w:rsidR="000202D4" w:rsidRPr="001120B1" w:rsidRDefault="000202D4" w:rsidP="000202D4">
      <w:pPr>
        <w:pStyle w:val="ConsPlusNormal"/>
        <w:ind w:left="5670"/>
        <w:rPr>
          <w:b/>
          <w:sz w:val="18"/>
          <w:szCs w:val="18"/>
        </w:rPr>
      </w:pPr>
      <w:r w:rsidRPr="001120B1">
        <w:rPr>
          <w:sz w:val="18"/>
          <w:szCs w:val="18"/>
        </w:rPr>
        <w:t>по предоставлению муниципальной услуги «</w:t>
      </w:r>
      <w:r w:rsidRPr="001120B1">
        <w:rPr>
          <w:color w:val="000000"/>
          <w:sz w:val="18"/>
          <w:szCs w:val="1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1120B1">
        <w:rPr>
          <w:sz w:val="18"/>
          <w:szCs w:val="18"/>
        </w:rPr>
        <w:t>»</w:t>
      </w:r>
    </w:p>
    <w:p w:rsidR="000202D4" w:rsidRPr="00870F89" w:rsidRDefault="000202D4" w:rsidP="000202D4">
      <w:pPr>
        <w:pStyle w:val="ConsPlusNormal"/>
        <w:ind w:left="5670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870F89">
        <w:rPr>
          <w:b/>
          <w:sz w:val="24"/>
          <w:szCs w:val="24"/>
        </w:rPr>
        <w:t>Форма</w:t>
      </w:r>
    </w:p>
    <w:p w:rsidR="000202D4" w:rsidRDefault="000202D4" w:rsidP="000202D4">
      <w:pPr>
        <w:pStyle w:val="ConsPlusNormal"/>
        <w:jc w:val="right"/>
      </w:pPr>
    </w:p>
    <w:tbl>
      <w:tblPr>
        <w:tblW w:w="5812" w:type="dxa"/>
        <w:tblInd w:w="4503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0202D4" w:rsidTr="00E069A8">
        <w:trPr>
          <w:trHeight w:val="700"/>
        </w:trPr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ind w:left="-108"/>
            </w:pPr>
            <w:r w:rsidRPr="00ED51DE">
              <w:t xml:space="preserve">Главе </w:t>
            </w:r>
            <w:r w:rsidRPr="008E0B27">
              <w:t>муниципального образования</w:t>
            </w:r>
          </w:p>
          <w:p w:rsidR="000202D4" w:rsidRDefault="000202D4" w:rsidP="00E069A8">
            <w:pPr>
              <w:autoSpaceDE w:val="0"/>
              <w:autoSpaceDN w:val="0"/>
              <w:adjustRightInd w:val="0"/>
              <w:ind w:left="-108"/>
            </w:pPr>
            <w:r w:rsidRPr="0075023C">
              <w:t>____________________</w:t>
            </w:r>
            <w:r>
              <w:t>____________________________</w:t>
            </w:r>
          </w:p>
          <w:p w:rsidR="000202D4" w:rsidRPr="00D848A8" w:rsidRDefault="000202D4" w:rsidP="00E069A8">
            <w:pPr>
              <w:autoSpaceDE w:val="0"/>
              <w:autoSpaceDN w:val="0"/>
              <w:adjustRightInd w:val="0"/>
              <w:ind w:left="33"/>
              <w:jc w:val="center"/>
              <w:rPr>
                <w:sz w:val="16"/>
                <w:szCs w:val="16"/>
              </w:rPr>
            </w:pPr>
            <w:r w:rsidRPr="00D848A8">
              <w:rPr>
                <w:sz w:val="16"/>
                <w:szCs w:val="16"/>
              </w:rPr>
              <w:t xml:space="preserve">(наименование муниципального образования </w:t>
            </w:r>
            <w:r>
              <w:rPr>
                <w:sz w:val="16"/>
                <w:szCs w:val="16"/>
              </w:rPr>
              <w:t xml:space="preserve"> </w:t>
            </w:r>
            <w:r w:rsidRPr="00D848A8">
              <w:rPr>
                <w:sz w:val="16"/>
                <w:szCs w:val="16"/>
              </w:rPr>
              <w:t>Смоленской области)</w:t>
            </w:r>
          </w:p>
          <w:p w:rsidR="000202D4" w:rsidRDefault="000202D4" w:rsidP="00E069A8">
            <w:pPr>
              <w:autoSpaceDE w:val="0"/>
              <w:autoSpaceDN w:val="0"/>
              <w:adjustRightInd w:val="0"/>
              <w:ind w:left="-108"/>
            </w:pPr>
          </w:p>
        </w:tc>
      </w:tr>
      <w:tr w:rsidR="000202D4" w:rsidTr="00E069A8">
        <w:tc>
          <w:tcPr>
            <w:tcW w:w="5812" w:type="dxa"/>
          </w:tcPr>
          <w:p w:rsidR="000202D4" w:rsidRDefault="000202D4" w:rsidP="000202D4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Pr="002D06D4" w:rsidRDefault="000202D4" w:rsidP="000202D4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Pr="00D848A8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D848A8">
              <w:rPr>
                <w:sz w:val="16"/>
                <w:szCs w:val="16"/>
              </w:rPr>
              <w:t>(для физического лица:</w:t>
            </w:r>
            <w:proofErr w:type="gramEnd"/>
            <w:r w:rsidRPr="00D848A8">
              <w:rPr>
                <w:sz w:val="16"/>
                <w:szCs w:val="16"/>
              </w:rPr>
              <w:t xml:space="preserve"> </w:t>
            </w:r>
            <w:proofErr w:type="gramStart"/>
            <w:r w:rsidRPr="00D848A8">
              <w:rPr>
                <w:sz w:val="16"/>
                <w:szCs w:val="16"/>
              </w:rPr>
              <w:t>Ф.И.О., адрес регистрации и почтовый адрес, ИНН, паспортные данные)</w:t>
            </w:r>
            <w:proofErr w:type="gramEnd"/>
          </w:p>
          <w:p w:rsidR="000202D4" w:rsidRPr="002D06D4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202D4" w:rsidRPr="00B206E8" w:rsidRDefault="000202D4" w:rsidP="00E069A8">
            <w:pPr>
              <w:autoSpaceDE w:val="0"/>
              <w:autoSpaceDN w:val="0"/>
              <w:adjustRightInd w:val="0"/>
            </w:pPr>
            <w:proofErr w:type="gramStart"/>
            <w:r w:rsidRPr="00B206E8">
              <w:t>действующего от имени:</w:t>
            </w:r>
            <w:proofErr w:type="gramEnd"/>
          </w:p>
        </w:tc>
      </w:tr>
      <w:tr w:rsidR="000202D4" w:rsidTr="00E069A8">
        <w:tc>
          <w:tcPr>
            <w:tcW w:w="5812" w:type="dxa"/>
          </w:tcPr>
          <w:p w:rsidR="000202D4" w:rsidRPr="00E918CC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(Ф.И.О. физического лица, индивидуального предпринимателя или наименование юридического лица)</w:t>
            </w:r>
          </w:p>
          <w:p w:rsidR="000202D4" w:rsidRPr="00B206E8" w:rsidRDefault="000202D4" w:rsidP="00E069A8">
            <w:pPr>
              <w:autoSpaceDE w:val="0"/>
              <w:autoSpaceDN w:val="0"/>
              <w:adjustRightInd w:val="0"/>
            </w:pPr>
            <w:r w:rsidRPr="00B206E8">
              <w:t>на основании:</w:t>
            </w:r>
          </w:p>
        </w:tc>
      </w:tr>
      <w:tr w:rsidR="000202D4" w:rsidTr="00E069A8">
        <w:tc>
          <w:tcPr>
            <w:tcW w:w="5812" w:type="dxa"/>
            <w:tcBorders>
              <w:bottom w:val="single" w:sz="4" w:space="0" w:color="auto"/>
            </w:tcBorders>
          </w:tcPr>
          <w:p w:rsidR="000202D4" w:rsidRPr="00E918CC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(указываются данные документа, подтверждающего полномочия представителя)</w:t>
            </w:r>
          </w:p>
          <w:p w:rsidR="000202D4" w:rsidRPr="00BA176B" w:rsidRDefault="000202D4" w:rsidP="00E069A8">
            <w:pPr>
              <w:autoSpaceDE w:val="0"/>
              <w:autoSpaceDN w:val="0"/>
              <w:adjustRightInd w:val="0"/>
              <w:ind w:left="317" w:hanging="317"/>
            </w:pPr>
          </w:p>
        </w:tc>
      </w:tr>
      <w:tr w:rsidR="000202D4" w:rsidTr="00E069A8">
        <w:tc>
          <w:tcPr>
            <w:tcW w:w="5812" w:type="dxa"/>
            <w:tcBorders>
              <w:top w:val="single" w:sz="4" w:space="0" w:color="auto"/>
              <w:bottom w:val="nil"/>
            </w:tcBorders>
          </w:tcPr>
          <w:p w:rsidR="000202D4" w:rsidRPr="00E918CC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E918CC">
              <w:rPr>
                <w:sz w:val="16"/>
                <w:szCs w:val="16"/>
              </w:rPr>
              <w:t>(для всех: контактный телефон, адрес электронной почты (при наличии)</w:t>
            </w:r>
            <w:proofErr w:type="gramEnd"/>
          </w:p>
        </w:tc>
      </w:tr>
    </w:tbl>
    <w:p w:rsidR="000202D4" w:rsidRPr="004F551D" w:rsidRDefault="000202D4" w:rsidP="000202D4">
      <w:pPr>
        <w:pStyle w:val="ConsPlusNormal"/>
        <w:jc w:val="right"/>
      </w:pPr>
    </w:p>
    <w:p w:rsidR="000202D4" w:rsidRDefault="000202D4" w:rsidP="000202D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592"/>
      <w:bookmarkEnd w:id="1"/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tbl>
      <w:tblPr>
        <w:tblW w:w="99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88"/>
      </w:tblGrid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607CD9" w:rsidRDefault="000202D4" w:rsidP="00020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0513">
              <w:rPr>
                <w:b/>
                <w:color w:val="222222"/>
              </w:rPr>
              <w:t>об исправлении допущенных опечаток и ошибок</w:t>
            </w:r>
            <w:r>
              <w:rPr>
                <w:b/>
                <w:color w:val="222222"/>
              </w:rPr>
              <w:t xml:space="preserve"> в</w:t>
            </w:r>
            <w:r w:rsidRPr="00550513">
              <w:rPr>
                <w:b/>
                <w:color w:val="2222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r w:rsidRPr="00607CD9">
              <w:rPr>
                <w:rFonts w:ascii="Times New Roman" w:hAnsi="Times New Roman" w:cs="Times New Roman"/>
              </w:rPr>
              <w:t>кт</w:t>
            </w:r>
            <w:r>
              <w:rPr>
                <w:rFonts w:ascii="Times New Roman" w:hAnsi="Times New Roman" w:cs="Times New Roman"/>
              </w:rPr>
              <w:t>е</w:t>
            </w:r>
            <w:r w:rsidRPr="00607CD9">
              <w:rPr>
                <w:rFonts w:ascii="Times New Roman" w:hAnsi="Times New Roman" w:cs="Times New Roman"/>
              </w:rPr>
              <w:t xml:space="preserve"> освидетельствования проведения основных работ по строительству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7CD9">
              <w:rPr>
                <w:rFonts w:ascii="Times New Roman" w:hAnsi="Times New Roman" w:cs="Times New Roman"/>
              </w:rPr>
              <w:t>объекта   индивидуального   жилищного   строительства  (монтаж  фундамента, возведение  стен  и  кровли)  или проведения работ по реконструкции объекта индивидуального жилищного строительства, в результате которых общая площадь жилого  помещения (жилых помещений) реконструируемого объекта увеличивается не  менее  чем на учетную норму площади жилого помещения, устанавливаемую в соответствии с жилищным законод</w:t>
            </w:r>
            <w:r w:rsidR="00634F5F">
              <w:rPr>
                <w:rFonts w:ascii="Times New Roman" w:hAnsi="Times New Roman" w:cs="Times New Roman"/>
              </w:rPr>
              <w:t>ательством</w:t>
            </w:r>
            <w:proofErr w:type="gramEnd"/>
            <w:r w:rsidR="00634F5F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  <w:p w:rsidR="000202D4" w:rsidRPr="00550513" w:rsidRDefault="000202D4" w:rsidP="00E069A8">
            <w:pPr>
              <w:jc w:val="center"/>
              <w:textAlignment w:val="baseline"/>
              <w:rPr>
                <w:b/>
                <w:color w:val="222222"/>
                <w:sz w:val="24"/>
                <w:szCs w:val="24"/>
              </w:rPr>
            </w:pPr>
          </w:p>
        </w:tc>
      </w:tr>
      <w:tr w:rsidR="000202D4" w:rsidRPr="0047309E" w:rsidTr="00634F5F">
        <w:tc>
          <w:tcPr>
            <w:tcW w:w="99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607CD9" w:rsidRDefault="000202D4" w:rsidP="000202D4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7309E">
              <w:rPr>
                <w:color w:val="222222"/>
                <w:sz w:val="24"/>
                <w:szCs w:val="24"/>
              </w:rPr>
              <w:t>Прошу исправить техническую ошибку</w:t>
            </w:r>
            <w:r>
              <w:rPr>
                <w:color w:val="222222"/>
                <w:sz w:val="24"/>
                <w:szCs w:val="24"/>
              </w:rPr>
              <w:t xml:space="preserve"> в</w:t>
            </w:r>
            <w:r w:rsidRPr="0047309E">
              <w:rPr>
                <w:color w:val="2222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r w:rsidRPr="00607CD9">
              <w:rPr>
                <w:rFonts w:ascii="Times New Roman" w:hAnsi="Times New Roman" w:cs="Times New Roman"/>
              </w:rPr>
              <w:t>кт</w:t>
            </w:r>
            <w:r>
              <w:rPr>
                <w:rFonts w:ascii="Times New Roman" w:hAnsi="Times New Roman" w:cs="Times New Roman"/>
              </w:rPr>
              <w:t>е</w:t>
            </w:r>
            <w:r w:rsidRPr="00607CD9">
              <w:rPr>
                <w:rFonts w:ascii="Times New Roman" w:hAnsi="Times New Roman" w:cs="Times New Roman"/>
              </w:rPr>
              <w:t xml:space="preserve"> освидетельствования проведения основных работ по строительству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7CD9">
              <w:rPr>
                <w:rFonts w:ascii="Times New Roman" w:hAnsi="Times New Roman" w:cs="Times New Roman"/>
              </w:rPr>
              <w:t>объекта   индивидуального   жилищного   строительства  (монтаж  фундамента, возведение  стен  и  кровли)  или проведения работ по реконструкции объекта индивидуального жилищного строительства, в результате которых общая площадь жилого  помещения (жилых помещений) реконструируемого объекта увеличивается не  менее  чем на учетную норму площади жилого помещения, устанавливаемую в соответствии с жилищным законод</w:t>
            </w:r>
            <w:r w:rsidR="00634F5F">
              <w:rPr>
                <w:rFonts w:ascii="Times New Roman" w:hAnsi="Times New Roman" w:cs="Times New Roman"/>
              </w:rPr>
              <w:t>ательством Российской Федерации</w:t>
            </w:r>
            <w:proofErr w:type="gramEnd"/>
          </w:p>
          <w:p w:rsidR="000202D4" w:rsidRPr="0047309E" w:rsidRDefault="000202D4" w:rsidP="00E069A8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47309E">
              <w:rPr>
                <w:color w:val="222222"/>
                <w:sz w:val="24"/>
                <w:szCs w:val="24"/>
              </w:rPr>
              <w:t>объекта капитального строительства:</w:t>
            </w:r>
            <w:r>
              <w:rPr>
                <w:color w:val="222222"/>
                <w:sz w:val="24"/>
                <w:szCs w:val="24"/>
              </w:rPr>
              <w:t>__________________________________________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18"/>
                <w:szCs w:val="18"/>
              </w:rPr>
            </w:pP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Default="000202D4" w:rsidP="00E069A8">
            <w:pPr>
              <w:textAlignment w:val="baseline"/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>_______________________________________________________________________________________________________</w:t>
            </w:r>
          </w:p>
          <w:p w:rsidR="000202D4" w:rsidRPr="0047309E" w:rsidRDefault="000202D4" w:rsidP="00E069A8">
            <w:pPr>
              <w:textAlignment w:val="baseline"/>
              <w:rPr>
                <w:color w:val="222222"/>
                <w:sz w:val="18"/>
                <w:szCs w:val="18"/>
              </w:rPr>
            </w:pPr>
            <w:r w:rsidRPr="0047309E">
              <w:rPr>
                <w:color w:val="222222"/>
                <w:sz w:val="18"/>
                <w:szCs w:val="18"/>
              </w:rPr>
              <w:t xml:space="preserve">кадастровый номер в отношении учтенного в </w:t>
            </w:r>
            <w:r>
              <w:rPr>
                <w:color w:val="222222"/>
                <w:sz w:val="18"/>
                <w:szCs w:val="18"/>
              </w:rPr>
              <w:t>ЕГРН</w:t>
            </w:r>
            <w:r w:rsidRPr="0047309E">
              <w:rPr>
                <w:color w:val="222222"/>
                <w:sz w:val="18"/>
                <w:szCs w:val="18"/>
              </w:rPr>
              <w:t xml:space="preserve"> реконструируемого объекта)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Default="000202D4" w:rsidP="00E069A8">
            <w:pPr>
              <w:textAlignment w:val="baseline"/>
              <w:rPr>
                <w:color w:val="222222"/>
                <w:sz w:val="24"/>
                <w:szCs w:val="24"/>
              </w:rPr>
            </w:pPr>
            <w:proofErr w:type="gramStart"/>
            <w:r w:rsidRPr="0047309E">
              <w:rPr>
                <w:color w:val="222222"/>
                <w:sz w:val="24"/>
                <w:szCs w:val="24"/>
              </w:rPr>
              <w:t>расположенного</w:t>
            </w:r>
            <w:proofErr w:type="gramEnd"/>
            <w:r w:rsidRPr="0047309E">
              <w:rPr>
                <w:color w:val="222222"/>
                <w:sz w:val="24"/>
                <w:szCs w:val="24"/>
              </w:rPr>
              <w:t xml:space="preserve"> по адресу:</w:t>
            </w:r>
            <w:r>
              <w:rPr>
                <w:color w:val="222222"/>
                <w:sz w:val="24"/>
                <w:szCs w:val="24"/>
              </w:rPr>
              <w:t>_______________________________________________________</w:t>
            </w:r>
          </w:p>
          <w:p w:rsidR="000202D4" w:rsidRPr="0047309E" w:rsidRDefault="000202D4" w:rsidP="00E069A8">
            <w:pPr>
              <w:textAlignment w:val="baseline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_______________________________________________________________________________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_______________________________________________________________________________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textAlignment w:val="baseline"/>
              <w:rPr>
                <w:color w:val="222222"/>
                <w:sz w:val="18"/>
                <w:szCs w:val="18"/>
              </w:rPr>
            </w:pPr>
            <w:proofErr w:type="gramStart"/>
            <w:r w:rsidRPr="0047309E">
              <w:rPr>
                <w:color w:val="222222"/>
                <w:sz w:val="18"/>
                <w:szCs w:val="18"/>
              </w:rPr>
              <w:t>(адрес объекта капитального строительства в соответствии с государственным адресным реестром с указанием реквизитов акта уполномоченного на присвоение адресов органа государственной власти, органа местного самоуправления о присвоении,</w:t>
            </w:r>
            <w:proofErr w:type="gramEnd"/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>_________________________________________________________________________________________________________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>_________________________________________________________________________________________________________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textAlignment w:val="baseline"/>
              <w:rPr>
                <w:color w:val="222222"/>
                <w:sz w:val="18"/>
                <w:szCs w:val="18"/>
              </w:rPr>
            </w:pP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47309E">
              <w:rPr>
                <w:color w:val="222222"/>
                <w:sz w:val="24"/>
                <w:szCs w:val="24"/>
              </w:rPr>
              <w:t xml:space="preserve">Орган, выдавший </w:t>
            </w:r>
            <w:r w:rsidRPr="00B60E4E">
              <w:rPr>
                <w:sz w:val="18"/>
                <w:szCs w:val="18"/>
              </w:rPr>
              <w:t>уведомлени</w:t>
            </w:r>
            <w:r>
              <w:rPr>
                <w:sz w:val="18"/>
                <w:szCs w:val="18"/>
              </w:rPr>
              <w:t>е</w:t>
            </w:r>
            <w:r w:rsidRPr="00B60E4E">
              <w:rPr>
                <w:sz w:val="18"/>
                <w:szCs w:val="18"/>
              </w:rPr>
              <w:t xml:space="preserve"> о соответствии (несоответствии) указанных в уведомлении о планируемом  строительстве или реконструкции параметров объекта индивидуального жилищного строительства или садового дома установленным параметрам и (или) допустимости (недопустимости) размещения этих объектов на земельном участке</w:t>
            </w:r>
            <w:r>
              <w:rPr>
                <w:sz w:val="18"/>
                <w:szCs w:val="18"/>
              </w:rPr>
              <w:t xml:space="preserve"> </w:t>
            </w:r>
            <w:r w:rsidRPr="0047309E">
              <w:rPr>
                <w:color w:val="222222"/>
                <w:sz w:val="24"/>
                <w:szCs w:val="24"/>
              </w:rPr>
              <w:t>объекта:</w:t>
            </w:r>
            <w:r>
              <w:rPr>
                <w:color w:val="222222"/>
                <w:sz w:val="24"/>
                <w:szCs w:val="24"/>
              </w:rPr>
              <w:t>____________________________________________________________________________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24"/>
                <w:szCs w:val="24"/>
              </w:rPr>
            </w:pP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0202D4">
            <w:pPr>
              <w:textAlignment w:val="baseline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Реквизиты (дата</w:t>
            </w:r>
            <w:r w:rsidRPr="0047309E">
              <w:rPr>
                <w:color w:val="222222"/>
                <w:sz w:val="24"/>
                <w:szCs w:val="24"/>
              </w:rPr>
              <w:t xml:space="preserve">) </w:t>
            </w:r>
            <w:r>
              <w:rPr>
                <w:color w:val="222222"/>
                <w:sz w:val="24"/>
                <w:szCs w:val="24"/>
              </w:rPr>
              <w:t>акта</w:t>
            </w:r>
            <w:r w:rsidRPr="0047309E">
              <w:rPr>
                <w:color w:val="222222"/>
                <w:sz w:val="24"/>
                <w:szCs w:val="24"/>
              </w:rPr>
              <w:t>:</w:t>
            </w:r>
            <w:r>
              <w:rPr>
                <w:color w:val="222222"/>
                <w:sz w:val="24"/>
                <w:szCs w:val="24"/>
              </w:rPr>
              <w:t>________________________________________________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24"/>
                <w:szCs w:val="24"/>
              </w:rPr>
            </w:pP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47309E">
              <w:rPr>
                <w:color w:val="222222"/>
                <w:sz w:val="24"/>
                <w:szCs w:val="24"/>
              </w:rPr>
              <w:t>Характер технической ошибки и место расположения:</w:t>
            </w:r>
            <w:r>
              <w:rPr>
                <w:color w:val="222222"/>
                <w:sz w:val="24"/>
                <w:szCs w:val="24"/>
              </w:rPr>
              <w:t>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______________________________________________________________________________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24"/>
                <w:szCs w:val="24"/>
              </w:rPr>
            </w:pP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textAlignment w:val="baseline"/>
              <w:rPr>
                <w:color w:val="222222"/>
                <w:sz w:val="24"/>
                <w:szCs w:val="24"/>
              </w:rPr>
            </w:pPr>
            <w:r w:rsidRPr="0047309E">
              <w:rPr>
                <w:color w:val="222222"/>
                <w:sz w:val="24"/>
                <w:szCs w:val="24"/>
              </w:rPr>
              <w:t>Необходимость исправления технической ошибки обусловлена следующими обстоятельствами: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______________________________________________________________________________</w:t>
            </w:r>
          </w:p>
        </w:tc>
      </w:tr>
      <w:tr w:rsidR="000202D4" w:rsidRPr="0047309E" w:rsidTr="00634F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7309E" w:rsidRDefault="000202D4" w:rsidP="00E069A8">
            <w:pPr>
              <w:rPr>
                <w:color w:val="222222"/>
                <w:sz w:val="24"/>
                <w:szCs w:val="24"/>
              </w:rPr>
            </w:pPr>
          </w:p>
        </w:tc>
      </w:tr>
    </w:tbl>
    <w:p w:rsidR="000202D4" w:rsidRPr="008738E5" w:rsidRDefault="000202D4" w:rsidP="001E62E6">
      <w:pPr>
        <w:pStyle w:val="ConsPlusNonformat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2D4" w:rsidRPr="008738E5" w:rsidRDefault="000202D4" w:rsidP="000202D4">
      <w:pPr>
        <w:pStyle w:val="ConsPlusNonformat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8E5">
        <w:rPr>
          <w:rFonts w:ascii="Times New Roman" w:hAnsi="Times New Roman" w:cs="Times New Roman"/>
          <w:b/>
          <w:sz w:val="24"/>
          <w:szCs w:val="24"/>
        </w:rPr>
        <w:t>Прилагаемые документы (отметить)</w:t>
      </w:r>
      <w:r w:rsidRPr="008738E5">
        <w:rPr>
          <w:rStyle w:val="af9"/>
          <w:rFonts w:ascii="Times New Roman" w:hAnsi="Times New Roman" w:cs="Times New Roman"/>
          <w:b/>
          <w:sz w:val="24"/>
          <w:szCs w:val="24"/>
        </w:rPr>
        <w:footnoteReference w:id="4"/>
      </w:r>
      <w:r w:rsidRPr="008738E5">
        <w:rPr>
          <w:rFonts w:ascii="Times New Roman" w:hAnsi="Times New Roman" w:cs="Times New Roman"/>
          <w:b/>
          <w:sz w:val="24"/>
          <w:szCs w:val="24"/>
        </w:rPr>
        <w:t>:</w:t>
      </w:r>
    </w:p>
    <w:p w:rsidR="000202D4" w:rsidRPr="008738E5" w:rsidRDefault="006F3DF0" w:rsidP="000202D4">
      <w:pPr>
        <w:tabs>
          <w:tab w:val="left" w:pos="1134"/>
          <w:tab w:val="left" w:pos="1276"/>
          <w:tab w:val="left" w:pos="1418"/>
        </w:tabs>
        <w:spacing w:after="40"/>
        <w:ind w:left="1134"/>
        <w:jc w:val="both"/>
      </w:pPr>
      <w:r>
        <w:rPr>
          <w:noProof/>
        </w:rPr>
        <w:pict>
          <v:rect id="_x0000_s1094" style="position:absolute;left:0;text-align:left;margin-left:37.25pt;margin-top:15.75pt;width:13.8pt;height:11pt;z-index:251657216"/>
        </w:pict>
      </w:r>
      <w:r>
        <w:rPr>
          <w:noProof/>
        </w:rPr>
        <w:pict>
          <v:rect id="_x0000_s1093" style="position:absolute;left:0;text-align:left;margin-left:37.25pt;margin-top:.6pt;width:13.8pt;height:11pt;z-index:251656192"/>
        </w:pict>
      </w:r>
      <w:r w:rsidR="000202D4" w:rsidRPr="008738E5">
        <w:t>- копия правоустанавливающих документов на земельный участок;</w:t>
      </w:r>
    </w:p>
    <w:p w:rsidR="000202D4" w:rsidRPr="008738E5" w:rsidRDefault="000202D4" w:rsidP="000202D4">
      <w:pPr>
        <w:spacing w:line="293" w:lineRule="atLeast"/>
        <w:ind w:left="708" w:firstLine="708"/>
        <w:jc w:val="both"/>
      </w:pPr>
      <w:r w:rsidRPr="008738E5">
        <w:t xml:space="preserve"> - документы, имеющие юридическую силу, свидетельствующие о наличии технической ошибки и содержащие правильные данные;</w:t>
      </w:r>
    </w:p>
    <w:p w:rsidR="000202D4" w:rsidRPr="000202D4" w:rsidRDefault="006F3DF0" w:rsidP="000202D4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6F3DF0">
        <w:rPr>
          <w:noProof/>
        </w:rPr>
        <w:pict>
          <v:rect id="_x0000_s1102" style="position:absolute;left:0;text-align:left;margin-left:39.05pt;margin-top:5.95pt;width:13.8pt;height:11pt;z-index:251665408"/>
        </w:pict>
      </w:r>
      <w:proofErr w:type="gramStart"/>
      <w:r w:rsidR="000202D4" w:rsidRPr="008738E5">
        <w:t>- выданн</w:t>
      </w:r>
      <w:r w:rsidR="000202D4">
        <w:t>ый</w:t>
      </w:r>
      <w:r w:rsidR="000202D4" w:rsidRPr="008738E5">
        <w:t xml:space="preserve"> органом </w:t>
      </w:r>
      <w:r w:rsidR="000202D4">
        <w:rPr>
          <w:rFonts w:ascii="Times New Roman" w:hAnsi="Times New Roman" w:cs="Times New Roman"/>
        </w:rPr>
        <w:t>а</w:t>
      </w:r>
      <w:r w:rsidR="000202D4" w:rsidRPr="00607CD9">
        <w:rPr>
          <w:rFonts w:ascii="Times New Roman" w:hAnsi="Times New Roman" w:cs="Times New Roman"/>
        </w:rPr>
        <w:t>кт освидетельствования проведения основных работ по строительству</w:t>
      </w:r>
      <w:r w:rsidR="000202D4">
        <w:rPr>
          <w:rFonts w:ascii="Times New Roman" w:hAnsi="Times New Roman" w:cs="Times New Roman"/>
        </w:rPr>
        <w:t xml:space="preserve"> </w:t>
      </w:r>
      <w:r w:rsidR="000202D4" w:rsidRPr="00607CD9">
        <w:rPr>
          <w:rFonts w:ascii="Times New Roman" w:hAnsi="Times New Roman" w:cs="Times New Roman"/>
        </w:rPr>
        <w:t>объекта   индивидуального   жилищного   строительства  (монтаж  фундамента, возведение  стен  и  кровли)  или проведения работ по реконструкции объекта индивидуального жилищного строительства, в результате которых общая площадь жилого  помещения (жилых помещений) реконструируемого объекта увеличивается не  менее  чем на учетную норму площади жилого помещения, устанавливаемую в соответствии с жилищным законодательством Российской Федерации</w:t>
      </w:r>
      <w:r w:rsidR="000202D4" w:rsidRPr="008738E5">
        <w:t>, в котором содержится</w:t>
      </w:r>
      <w:proofErr w:type="gramEnd"/>
      <w:r w:rsidR="000202D4" w:rsidRPr="008738E5">
        <w:t xml:space="preserve"> техническая ошибка.</w:t>
      </w:r>
    </w:p>
    <w:p w:rsidR="000202D4" w:rsidRPr="009176EE" w:rsidRDefault="000202D4" w:rsidP="000202D4">
      <w:pPr>
        <w:tabs>
          <w:tab w:val="left" w:pos="1134"/>
          <w:tab w:val="left" w:pos="1276"/>
          <w:tab w:val="left" w:pos="1418"/>
        </w:tabs>
        <w:jc w:val="both"/>
        <w:rPr>
          <w:color w:val="FF0000"/>
        </w:rPr>
      </w:pPr>
    </w:p>
    <w:p w:rsidR="000202D4" w:rsidRPr="00396131" w:rsidRDefault="000202D4" w:rsidP="000202D4">
      <w:pPr>
        <w:pStyle w:val="ConsPlusNonformat"/>
        <w:ind w:left="720" w:right="-1"/>
        <w:jc w:val="both"/>
        <w:rPr>
          <w:rFonts w:ascii="Times New Roman" w:hAnsi="Times New Roman" w:cs="Times New Roman"/>
          <w:sz w:val="16"/>
        </w:rPr>
      </w:pPr>
    </w:p>
    <w:p w:rsidR="000202D4" w:rsidRPr="00D7413F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13F">
        <w:rPr>
          <w:rFonts w:ascii="Times New Roman" w:hAnsi="Times New Roman" w:cs="Times New Roman"/>
          <w:b/>
          <w:sz w:val="24"/>
          <w:szCs w:val="24"/>
        </w:rPr>
        <w:t xml:space="preserve">Способ получения </w:t>
      </w:r>
      <w:r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  <w:r w:rsidRPr="00D7413F">
        <w:rPr>
          <w:rFonts w:ascii="Times New Roman" w:hAnsi="Times New Roman" w:cs="Times New Roman"/>
          <w:b/>
          <w:sz w:val="24"/>
          <w:szCs w:val="24"/>
        </w:rPr>
        <w:t xml:space="preserve"> (отметить):</w:t>
      </w:r>
    </w:p>
    <w:p w:rsidR="000202D4" w:rsidRDefault="006F3DF0" w:rsidP="000202D4">
      <w:pPr>
        <w:pStyle w:val="ConsPlusNonformat"/>
        <w:ind w:left="709" w:right="-1" w:firstLine="425"/>
        <w:jc w:val="both"/>
        <w:rPr>
          <w:rFonts w:ascii="Times New Roman" w:hAnsi="Times New Roman" w:cs="Times New Roman"/>
        </w:rPr>
      </w:pPr>
      <w:r w:rsidRPr="006F3DF0">
        <w:rPr>
          <w:rFonts w:ascii="Times New Roman" w:hAnsi="Times New Roman" w:cs="Times New Roman"/>
          <w:noProof/>
          <w:sz w:val="16"/>
          <w:szCs w:val="16"/>
        </w:rPr>
        <w:pict>
          <v:rect id="_x0000_s1091" style="position:absolute;left:0;text-align:left;margin-left:39.05pt;margin-top:.85pt;width:13.8pt;height:11pt;z-index:251654144"/>
        </w:pict>
      </w:r>
      <w:r w:rsidR="005862EC">
        <w:rPr>
          <w:rFonts w:ascii="Times New Roman" w:hAnsi="Times New Roman" w:cs="Times New Roman"/>
          <w:sz w:val="24"/>
          <w:szCs w:val="24"/>
        </w:rPr>
        <w:t>- в </w:t>
      </w:r>
      <w:r w:rsidR="000202D4">
        <w:rPr>
          <w:rFonts w:ascii="Times New Roman" w:hAnsi="Times New Roman" w:cs="Times New Roman"/>
          <w:sz w:val="24"/>
          <w:szCs w:val="24"/>
        </w:rPr>
        <w:t>Администрации __________________________________________________________</w:t>
      </w:r>
      <w:r w:rsidR="000202D4" w:rsidRPr="002053C6">
        <w:rPr>
          <w:rFonts w:ascii="Times New Roman" w:hAnsi="Times New Roman" w:cs="Times New Roman"/>
        </w:rPr>
        <w:t xml:space="preserve"> </w:t>
      </w:r>
    </w:p>
    <w:p w:rsidR="000202D4" w:rsidRPr="001E0A88" w:rsidRDefault="000202D4" w:rsidP="000202D4">
      <w:pPr>
        <w:pStyle w:val="ConsPlusNonformat"/>
        <w:ind w:left="709" w:right="-1" w:firstLine="2977"/>
        <w:jc w:val="both"/>
        <w:rPr>
          <w:rFonts w:ascii="Times New Roman" w:hAnsi="Times New Roman" w:cs="Times New Roman"/>
          <w:sz w:val="16"/>
          <w:szCs w:val="16"/>
        </w:rPr>
      </w:pPr>
      <w:r w:rsidRPr="001E0A88">
        <w:rPr>
          <w:rFonts w:ascii="Times New Roman" w:hAnsi="Times New Roman" w:cs="Times New Roman"/>
          <w:sz w:val="16"/>
          <w:szCs w:val="16"/>
        </w:rPr>
        <w:t xml:space="preserve">(наименование муниципального образования Смоленской области) </w:t>
      </w:r>
    </w:p>
    <w:p w:rsidR="000202D4" w:rsidRDefault="000202D4" w:rsidP="000202D4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непосредственном обращении;</w:t>
      </w:r>
    </w:p>
    <w:p w:rsidR="000202D4" w:rsidRDefault="006F3DF0" w:rsidP="000202D4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92" style="position:absolute;left:0;text-align:left;margin-left:39.05pt;margin-top:-.35pt;width:13.8pt;height:11.35pt;z-index:251655168"/>
        </w:pict>
      </w:r>
      <w:r w:rsidR="000202D4">
        <w:rPr>
          <w:rFonts w:ascii="Times New Roman" w:hAnsi="Times New Roman" w:cs="Times New Roman"/>
          <w:sz w:val="24"/>
          <w:szCs w:val="24"/>
        </w:rPr>
        <w:t>- почтой на почтовый адрес заявителя;</w:t>
      </w:r>
    </w:p>
    <w:p w:rsidR="000202D4" w:rsidRDefault="006F3DF0" w:rsidP="000202D4">
      <w:pPr>
        <w:pStyle w:val="ConsPlusNonformat"/>
        <w:ind w:left="11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95" style="position:absolute;left:0;text-align:left;margin-left:39.05pt;margin-top:.95pt;width:13.8pt;height:11.35pt;z-index:251658240"/>
        </w:pict>
      </w:r>
      <w:r w:rsidR="000202D4">
        <w:rPr>
          <w:rFonts w:ascii="Times New Roman" w:hAnsi="Times New Roman" w:cs="Times New Roman"/>
          <w:sz w:val="24"/>
          <w:szCs w:val="24"/>
        </w:rPr>
        <w:t xml:space="preserve">- в личном кабинете заявителя </w:t>
      </w:r>
      <w:r w:rsidR="000202D4" w:rsidRPr="00EB05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0202D4">
        <w:rPr>
          <w:rFonts w:ascii="Times New Roman" w:hAnsi="Times New Roman" w:cs="Times New Roman"/>
          <w:sz w:val="24"/>
          <w:szCs w:val="24"/>
        </w:rPr>
        <w:t>возможен</w:t>
      </w:r>
      <w:proofErr w:type="gramEnd"/>
      <w:r w:rsidR="000202D4">
        <w:rPr>
          <w:rFonts w:ascii="Times New Roman" w:hAnsi="Times New Roman" w:cs="Times New Roman"/>
          <w:sz w:val="24"/>
          <w:szCs w:val="24"/>
        </w:rPr>
        <w:t xml:space="preserve"> </w:t>
      </w:r>
      <w:r w:rsidR="000202D4" w:rsidRPr="00EB05F0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0202D4">
        <w:rPr>
          <w:rFonts w:ascii="Times New Roman" w:hAnsi="Times New Roman" w:cs="Times New Roman"/>
          <w:sz w:val="24"/>
          <w:szCs w:val="24"/>
        </w:rPr>
        <w:t>уведомление</w:t>
      </w:r>
      <w:r w:rsidR="000202D4" w:rsidRPr="00EB05F0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</w:t>
      </w:r>
      <w:r w:rsidR="000202D4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0202D4" w:rsidRPr="00EB05F0">
        <w:rPr>
          <w:rFonts w:ascii="Times New Roman" w:hAnsi="Times New Roman" w:cs="Times New Roman"/>
          <w:sz w:val="24"/>
          <w:szCs w:val="24"/>
        </w:rPr>
        <w:t xml:space="preserve"> были поданы через Единый портал государственных и муниципальных услуг (функций) и (или) Портал государственных и муниципальных услуг (функций) Смоленской области)</w:t>
      </w:r>
      <w:r w:rsidR="000202D4">
        <w:rPr>
          <w:rFonts w:ascii="Times New Roman" w:hAnsi="Times New Roman" w:cs="Times New Roman"/>
          <w:sz w:val="24"/>
          <w:szCs w:val="24"/>
        </w:rPr>
        <w:t>.</w:t>
      </w:r>
    </w:p>
    <w:p w:rsidR="000202D4" w:rsidRPr="00334D9C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</w:rPr>
      </w:pPr>
    </w:p>
    <w:p w:rsidR="000202D4" w:rsidRDefault="000202D4" w:rsidP="000202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Я даю свое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законом «О персональных данных». Ознакомле</w:t>
      </w:r>
      <w:proofErr w:type="gramStart"/>
      <w:r>
        <w:rPr>
          <w:rFonts w:ascii="Times New Roman" w:hAnsi="Times New Roman" w:cs="Times New Roman"/>
          <w:sz w:val="24"/>
        </w:rPr>
        <w:t>н(</w:t>
      </w:r>
      <w:proofErr w:type="gramEnd"/>
      <w:r>
        <w:rPr>
          <w:rFonts w:ascii="Times New Roman" w:hAnsi="Times New Roman" w:cs="Times New Roman"/>
          <w:sz w:val="24"/>
        </w:rPr>
        <w:t>а) с тем, что могу отказаться от обработки моих персональных данных, подав соответствующее заявление</w:t>
      </w:r>
      <w:r w:rsidRPr="00670548">
        <w:rPr>
          <w:rFonts w:ascii="Times New Roman" w:hAnsi="Times New Roman" w:cs="Times New Roman"/>
          <w:sz w:val="24"/>
        </w:rPr>
        <w:t>.</w:t>
      </w:r>
    </w:p>
    <w:p w:rsidR="000202D4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202D4" w:rsidRPr="009D17CD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>Заяв</w:t>
      </w:r>
      <w:r>
        <w:rPr>
          <w:rFonts w:ascii="Times New Roman" w:hAnsi="Times New Roman" w:cs="Times New Roman"/>
          <w:sz w:val="24"/>
          <w:szCs w:val="24"/>
        </w:rPr>
        <w:t>итель _____________________</w:t>
      </w:r>
      <w:r w:rsidRPr="009D17CD">
        <w:rPr>
          <w:rFonts w:ascii="Times New Roman" w:hAnsi="Times New Roman" w:cs="Times New Roman"/>
          <w:sz w:val="24"/>
          <w:szCs w:val="24"/>
        </w:rPr>
        <w:t xml:space="preserve">    _______________  _________________________</w:t>
      </w:r>
    </w:p>
    <w:p w:rsidR="000202D4" w:rsidRPr="00ED716C" w:rsidRDefault="000202D4" w:rsidP="000202D4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D716C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D716C">
        <w:rPr>
          <w:rFonts w:ascii="Times New Roman" w:hAnsi="Times New Roman" w:cs="Times New Roman"/>
        </w:rPr>
        <w:t xml:space="preserve">    (должность)           </w:t>
      </w:r>
      <w:r>
        <w:rPr>
          <w:rFonts w:ascii="Times New Roman" w:hAnsi="Times New Roman" w:cs="Times New Roman"/>
        </w:rPr>
        <w:t xml:space="preserve">                        </w:t>
      </w:r>
      <w:r w:rsidRPr="00ED716C">
        <w:rPr>
          <w:rFonts w:ascii="Times New Roman" w:hAnsi="Times New Roman" w:cs="Times New Roman"/>
        </w:rPr>
        <w:t xml:space="preserve">  (подпись)                                  (Ф.И.О.)</w:t>
      </w:r>
    </w:p>
    <w:p w:rsidR="000202D4" w:rsidRPr="009D17CD" w:rsidRDefault="000202D4" w:rsidP="000202D4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 xml:space="preserve">    </w:t>
      </w:r>
      <w:r w:rsidRPr="009D17CD">
        <w:rPr>
          <w:rFonts w:ascii="Times New Roman" w:hAnsi="Times New Roman" w:cs="Times New Roman"/>
          <w:sz w:val="24"/>
          <w:szCs w:val="24"/>
        </w:rPr>
        <w:tab/>
        <w:t xml:space="preserve">«___» _____________ 20____ г.                           </w:t>
      </w:r>
    </w:p>
    <w:p w:rsidR="000202D4" w:rsidRPr="009D17CD" w:rsidRDefault="000202D4" w:rsidP="000202D4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2D4" w:rsidRDefault="000202D4" w:rsidP="000202D4">
      <w:pPr>
        <w:shd w:val="clear" w:color="auto" w:fill="FFFFFF"/>
        <w:spacing w:after="199"/>
        <w:textAlignment w:val="baseline"/>
        <w:rPr>
          <w:rFonts w:ascii="Arial" w:hAnsi="Arial" w:cs="Arial"/>
          <w:color w:val="222222"/>
          <w:sz w:val="17"/>
          <w:szCs w:val="17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1E62E6">
      <w:pPr>
        <w:pStyle w:val="ConsPlusNormal"/>
        <w:outlineLvl w:val="1"/>
        <w:rPr>
          <w:sz w:val="18"/>
          <w:szCs w:val="18"/>
        </w:rPr>
      </w:pPr>
    </w:p>
    <w:p w:rsidR="000202D4" w:rsidRPr="001649C7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  <w:r w:rsidRPr="001649C7">
        <w:rPr>
          <w:sz w:val="18"/>
          <w:szCs w:val="18"/>
        </w:rPr>
        <w:lastRenderedPageBreak/>
        <w:t>Приложение №</w:t>
      </w:r>
      <w:r w:rsidR="00EA6E68">
        <w:rPr>
          <w:sz w:val="18"/>
          <w:szCs w:val="18"/>
        </w:rPr>
        <w:t xml:space="preserve"> 3</w:t>
      </w:r>
    </w:p>
    <w:p w:rsidR="000202D4" w:rsidRPr="001120B1" w:rsidRDefault="000202D4" w:rsidP="000202D4">
      <w:pPr>
        <w:pStyle w:val="ConsPlusNormal"/>
        <w:ind w:firstLine="5670"/>
        <w:rPr>
          <w:sz w:val="18"/>
          <w:szCs w:val="18"/>
        </w:rPr>
      </w:pPr>
      <w:r w:rsidRPr="001120B1">
        <w:rPr>
          <w:sz w:val="18"/>
          <w:szCs w:val="18"/>
        </w:rPr>
        <w:t>к Административному регламенту</w:t>
      </w:r>
    </w:p>
    <w:p w:rsidR="000202D4" w:rsidRPr="001120B1" w:rsidRDefault="000202D4" w:rsidP="000202D4">
      <w:pPr>
        <w:pStyle w:val="ConsPlusNormal"/>
        <w:ind w:left="5670"/>
        <w:rPr>
          <w:b/>
          <w:sz w:val="18"/>
          <w:szCs w:val="18"/>
        </w:rPr>
      </w:pPr>
      <w:r w:rsidRPr="001120B1">
        <w:rPr>
          <w:sz w:val="18"/>
          <w:szCs w:val="18"/>
        </w:rPr>
        <w:t>по предоставлению муниципальной услуги «</w:t>
      </w:r>
      <w:r w:rsidRPr="001120B1">
        <w:rPr>
          <w:color w:val="000000"/>
          <w:sz w:val="18"/>
          <w:szCs w:val="1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1120B1">
        <w:rPr>
          <w:sz w:val="18"/>
          <w:szCs w:val="18"/>
        </w:rPr>
        <w:t>»</w:t>
      </w:r>
    </w:p>
    <w:p w:rsidR="000202D4" w:rsidRPr="00870F89" w:rsidRDefault="000202D4" w:rsidP="000202D4">
      <w:pPr>
        <w:pStyle w:val="ConsPlusNormal"/>
        <w:ind w:left="5670"/>
        <w:rPr>
          <w:b/>
          <w:sz w:val="24"/>
          <w:szCs w:val="24"/>
        </w:rPr>
      </w:pPr>
      <w:r w:rsidRPr="00870F89">
        <w:rPr>
          <w:b/>
          <w:sz w:val="24"/>
          <w:szCs w:val="24"/>
        </w:rPr>
        <w:t>Форма</w:t>
      </w:r>
    </w:p>
    <w:p w:rsidR="000202D4" w:rsidRDefault="000202D4" w:rsidP="000202D4">
      <w:pPr>
        <w:pStyle w:val="ConsPlusNormal"/>
        <w:jc w:val="right"/>
      </w:pPr>
    </w:p>
    <w:tbl>
      <w:tblPr>
        <w:tblW w:w="5812" w:type="dxa"/>
        <w:tblInd w:w="4503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0202D4" w:rsidTr="00E069A8">
        <w:trPr>
          <w:trHeight w:val="700"/>
        </w:trPr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ind w:left="-108"/>
            </w:pPr>
            <w:r w:rsidRPr="00ED51DE">
              <w:t xml:space="preserve">Главе </w:t>
            </w:r>
            <w:r w:rsidRPr="008E0B27">
              <w:t>муниципального образования</w:t>
            </w:r>
          </w:p>
          <w:p w:rsidR="000202D4" w:rsidRDefault="000202D4" w:rsidP="00E069A8">
            <w:pPr>
              <w:autoSpaceDE w:val="0"/>
              <w:autoSpaceDN w:val="0"/>
              <w:adjustRightInd w:val="0"/>
              <w:ind w:left="-108"/>
            </w:pPr>
            <w:r w:rsidRPr="0075023C">
              <w:t>____________________</w:t>
            </w:r>
            <w:r>
              <w:t>____________________________</w:t>
            </w:r>
          </w:p>
          <w:p w:rsidR="000202D4" w:rsidRPr="00D848A8" w:rsidRDefault="000202D4" w:rsidP="00E069A8">
            <w:pPr>
              <w:autoSpaceDE w:val="0"/>
              <w:autoSpaceDN w:val="0"/>
              <w:adjustRightInd w:val="0"/>
              <w:ind w:left="33"/>
              <w:jc w:val="center"/>
              <w:rPr>
                <w:sz w:val="16"/>
                <w:szCs w:val="16"/>
              </w:rPr>
            </w:pPr>
            <w:r w:rsidRPr="00D848A8">
              <w:rPr>
                <w:sz w:val="16"/>
                <w:szCs w:val="16"/>
              </w:rPr>
              <w:t xml:space="preserve">(наименование муниципального образования </w:t>
            </w:r>
            <w:r>
              <w:rPr>
                <w:sz w:val="16"/>
                <w:szCs w:val="16"/>
              </w:rPr>
              <w:t xml:space="preserve"> </w:t>
            </w:r>
            <w:r w:rsidRPr="00D848A8">
              <w:rPr>
                <w:sz w:val="16"/>
                <w:szCs w:val="16"/>
              </w:rPr>
              <w:t>Смоленской области)</w:t>
            </w:r>
          </w:p>
          <w:p w:rsidR="000202D4" w:rsidRDefault="000202D4" w:rsidP="00E069A8">
            <w:pPr>
              <w:autoSpaceDE w:val="0"/>
              <w:autoSpaceDN w:val="0"/>
              <w:adjustRightInd w:val="0"/>
              <w:ind w:left="-108"/>
            </w:pPr>
          </w:p>
        </w:tc>
      </w:tr>
      <w:tr w:rsidR="000202D4" w:rsidTr="00E069A8"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Pr="002D06D4" w:rsidRDefault="000202D4" w:rsidP="00E069A8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Pr="00D848A8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D848A8">
              <w:rPr>
                <w:sz w:val="16"/>
                <w:szCs w:val="16"/>
              </w:rPr>
              <w:t>(для физического лица:</w:t>
            </w:r>
            <w:proofErr w:type="gramEnd"/>
            <w:r w:rsidRPr="00D848A8">
              <w:rPr>
                <w:sz w:val="16"/>
                <w:szCs w:val="16"/>
              </w:rPr>
              <w:t xml:space="preserve"> </w:t>
            </w:r>
            <w:proofErr w:type="gramStart"/>
            <w:r w:rsidRPr="00D848A8">
              <w:rPr>
                <w:sz w:val="16"/>
                <w:szCs w:val="16"/>
              </w:rPr>
              <w:t>Ф.И.О., адрес регистрации и почтовый адрес, ИНН, паспортные данные)</w:t>
            </w:r>
            <w:proofErr w:type="gramEnd"/>
          </w:p>
          <w:p w:rsidR="000202D4" w:rsidRPr="002D06D4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202D4" w:rsidRPr="00B206E8" w:rsidRDefault="000202D4" w:rsidP="00E069A8">
            <w:pPr>
              <w:autoSpaceDE w:val="0"/>
              <w:autoSpaceDN w:val="0"/>
              <w:adjustRightInd w:val="0"/>
            </w:pPr>
            <w:proofErr w:type="gramStart"/>
            <w:r w:rsidRPr="00B206E8">
              <w:t>действующего от имени:</w:t>
            </w:r>
            <w:proofErr w:type="gramEnd"/>
          </w:p>
        </w:tc>
      </w:tr>
      <w:tr w:rsidR="000202D4" w:rsidTr="00E069A8">
        <w:tc>
          <w:tcPr>
            <w:tcW w:w="5812" w:type="dxa"/>
          </w:tcPr>
          <w:p w:rsidR="000202D4" w:rsidRPr="00E918CC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(Ф.И.О. физического лица, индивидуального предпринимателя или наименование юридического лица)</w:t>
            </w:r>
          </w:p>
          <w:p w:rsidR="000202D4" w:rsidRPr="00B206E8" w:rsidRDefault="000202D4" w:rsidP="00E069A8">
            <w:pPr>
              <w:autoSpaceDE w:val="0"/>
              <w:autoSpaceDN w:val="0"/>
              <w:adjustRightInd w:val="0"/>
            </w:pPr>
            <w:r w:rsidRPr="00B206E8">
              <w:t>на основании:</w:t>
            </w:r>
          </w:p>
        </w:tc>
      </w:tr>
      <w:tr w:rsidR="000202D4" w:rsidTr="00E069A8">
        <w:tc>
          <w:tcPr>
            <w:tcW w:w="5812" w:type="dxa"/>
            <w:tcBorders>
              <w:bottom w:val="single" w:sz="4" w:space="0" w:color="auto"/>
            </w:tcBorders>
          </w:tcPr>
          <w:p w:rsidR="000202D4" w:rsidRPr="00E918CC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(указываются данные документа, подтверждающего полномочия представителя)</w:t>
            </w:r>
          </w:p>
          <w:p w:rsidR="000202D4" w:rsidRPr="00BA176B" w:rsidRDefault="000202D4" w:rsidP="00E069A8">
            <w:pPr>
              <w:autoSpaceDE w:val="0"/>
              <w:autoSpaceDN w:val="0"/>
              <w:adjustRightInd w:val="0"/>
              <w:ind w:left="317" w:hanging="317"/>
            </w:pPr>
          </w:p>
        </w:tc>
      </w:tr>
      <w:tr w:rsidR="000202D4" w:rsidTr="00E069A8">
        <w:tc>
          <w:tcPr>
            <w:tcW w:w="5812" w:type="dxa"/>
            <w:tcBorders>
              <w:top w:val="single" w:sz="4" w:space="0" w:color="auto"/>
              <w:bottom w:val="nil"/>
            </w:tcBorders>
          </w:tcPr>
          <w:p w:rsidR="000202D4" w:rsidRPr="00E918CC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E918CC">
              <w:rPr>
                <w:sz w:val="16"/>
                <w:szCs w:val="16"/>
              </w:rPr>
              <w:t>(для всех: контактный телефон, адрес электронной почты (при наличии)</w:t>
            </w:r>
            <w:proofErr w:type="gramEnd"/>
          </w:p>
        </w:tc>
      </w:tr>
    </w:tbl>
    <w:p w:rsidR="000202D4" w:rsidRDefault="000202D4" w:rsidP="000202D4">
      <w:pPr>
        <w:shd w:val="clear" w:color="auto" w:fill="FFFFFF"/>
        <w:spacing w:after="199"/>
        <w:jc w:val="right"/>
        <w:textAlignment w:val="baseline"/>
        <w:rPr>
          <w:rFonts w:ascii="Arial" w:hAnsi="Arial" w:cs="Arial"/>
          <w:color w:val="222222"/>
          <w:sz w:val="17"/>
          <w:szCs w:val="17"/>
        </w:rPr>
      </w:pPr>
    </w:p>
    <w:p w:rsidR="000202D4" w:rsidRDefault="000202D4" w:rsidP="000202D4">
      <w:pPr>
        <w:shd w:val="clear" w:color="auto" w:fill="FFFFFF"/>
        <w:spacing w:after="199"/>
        <w:jc w:val="right"/>
        <w:textAlignment w:val="baseline"/>
        <w:rPr>
          <w:rFonts w:ascii="Arial" w:hAnsi="Arial" w:cs="Arial"/>
          <w:color w:val="222222"/>
          <w:sz w:val="17"/>
          <w:szCs w:val="17"/>
        </w:rPr>
      </w:pP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00"/>
      </w:tblGrid>
      <w:tr w:rsidR="000202D4" w:rsidRPr="004E0B6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066050">
              <w:rPr>
                <w:b/>
                <w:sz w:val="28"/>
                <w:szCs w:val="28"/>
              </w:rPr>
              <w:t>Заявление</w:t>
            </w:r>
          </w:p>
          <w:p w:rsidR="0085009E" w:rsidRPr="00607CD9" w:rsidRDefault="000202D4" w:rsidP="0085009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66050">
              <w:rPr>
                <w:b/>
                <w:sz w:val="24"/>
                <w:szCs w:val="24"/>
              </w:rPr>
              <w:t xml:space="preserve">о выдаче дубликата </w:t>
            </w:r>
            <w:r w:rsidR="0085009E">
              <w:rPr>
                <w:rFonts w:ascii="Times New Roman" w:hAnsi="Times New Roman" w:cs="Times New Roman"/>
              </w:rPr>
              <w:t>а</w:t>
            </w:r>
            <w:r w:rsidR="0085009E" w:rsidRPr="00607CD9">
              <w:rPr>
                <w:rFonts w:ascii="Times New Roman" w:hAnsi="Times New Roman" w:cs="Times New Roman"/>
              </w:rPr>
              <w:t>кт</w:t>
            </w:r>
            <w:r w:rsidR="0085009E">
              <w:rPr>
                <w:rFonts w:ascii="Times New Roman" w:hAnsi="Times New Roman" w:cs="Times New Roman"/>
              </w:rPr>
              <w:t>а</w:t>
            </w:r>
            <w:r w:rsidR="0085009E" w:rsidRPr="00607CD9">
              <w:rPr>
                <w:rFonts w:ascii="Times New Roman" w:hAnsi="Times New Roman" w:cs="Times New Roman"/>
              </w:rPr>
              <w:t xml:space="preserve"> освидетельствования проведения основных работ по строительству</w:t>
            </w:r>
            <w:r w:rsidR="0085009E">
              <w:rPr>
                <w:rFonts w:ascii="Times New Roman" w:hAnsi="Times New Roman" w:cs="Times New Roman"/>
              </w:rPr>
              <w:t xml:space="preserve"> </w:t>
            </w:r>
            <w:r w:rsidR="0085009E" w:rsidRPr="00607CD9">
              <w:rPr>
                <w:rFonts w:ascii="Times New Roman" w:hAnsi="Times New Roman" w:cs="Times New Roman"/>
              </w:rPr>
              <w:t>объекта   индивидуального   жилищного   строительства  (монтаж  фундамента, возведение  стен  и  кровли)  или проведения работ по реконструкции объекта индивидуального жилищного строительства, в результате которых общая площадь жилого  помещения (жилых помещений) реконструируемого объекта увеличивается не  менее  чем на учетную норму площади жилого помещения, устанавливаемую в соответствии с жилищным законодательством Рос</w:t>
            </w:r>
            <w:r w:rsidR="0085009E">
              <w:rPr>
                <w:rFonts w:ascii="Times New Roman" w:hAnsi="Times New Roman" w:cs="Times New Roman"/>
              </w:rPr>
              <w:t>сийской Федерации</w:t>
            </w:r>
            <w:proofErr w:type="gramEnd"/>
          </w:p>
          <w:p w:rsidR="000202D4" w:rsidRPr="00066050" w:rsidRDefault="000202D4" w:rsidP="00E069A8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</w:p>
          <w:p w:rsidR="000202D4" w:rsidRPr="00066050" w:rsidRDefault="000202D4" w:rsidP="00E069A8">
            <w:pPr>
              <w:jc w:val="center"/>
              <w:textAlignment w:val="baseline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0202D4" w:rsidRPr="004E0B6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85009E" w:rsidRDefault="000202D4" w:rsidP="0085009E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66050">
              <w:rPr>
                <w:sz w:val="24"/>
                <w:szCs w:val="24"/>
              </w:rPr>
              <w:t xml:space="preserve">Прошу выдать дубликат </w:t>
            </w:r>
            <w:r w:rsidR="0085009E">
              <w:rPr>
                <w:rFonts w:ascii="Times New Roman" w:hAnsi="Times New Roman" w:cs="Times New Roman"/>
              </w:rPr>
              <w:t>а</w:t>
            </w:r>
            <w:r w:rsidR="0085009E" w:rsidRPr="00607CD9">
              <w:rPr>
                <w:rFonts w:ascii="Times New Roman" w:hAnsi="Times New Roman" w:cs="Times New Roman"/>
              </w:rPr>
              <w:t>кт</w:t>
            </w:r>
            <w:r w:rsidR="0085009E">
              <w:rPr>
                <w:rFonts w:ascii="Times New Roman" w:hAnsi="Times New Roman" w:cs="Times New Roman"/>
              </w:rPr>
              <w:t>а</w:t>
            </w:r>
            <w:r w:rsidR="0085009E" w:rsidRPr="00607CD9">
              <w:rPr>
                <w:rFonts w:ascii="Times New Roman" w:hAnsi="Times New Roman" w:cs="Times New Roman"/>
              </w:rPr>
              <w:t xml:space="preserve"> освидетельствования проведения основных работ по строительству</w:t>
            </w:r>
            <w:r w:rsidR="0085009E">
              <w:rPr>
                <w:rFonts w:ascii="Times New Roman" w:hAnsi="Times New Roman" w:cs="Times New Roman"/>
              </w:rPr>
              <w:t xml:space="preserve"> </w:t>
            </w:r>
            <w:r w:rsidR="0085009E" w:rsidRPr="00607CD9">
              <w:rPr>
                <w:rFonts w:ascii="Times New Roman" w:hAnsi="Times New Roman" w:cs="Times New Roman"/>
              </w:rPr>
              <w:t>объекта   индивидуального   жилищного   строительства  (монтаж  фундамента, возведение  стен  и  кровли)  или проведения работ по реконструкции объекта индивидуального жилищного строительства, в результате которых общая площадь жилого  помещения (жилых помещений) реконструируемого объекта увеличивается не  менее  чем на учетную норму площади жилого помещения, устанавливаемую в соответствии с жилищным законодатель</w:t>
            </w:r>
            <w:r w:rsidR="0085009E">
              <w:rPr>
                <w:rFonts w:ascii="Times New Roman" w:hAnsi="Times New Roman" w:cs="Times New Roman"/>
              </w:rPr>
              <w:t>ством Российской Федерации</w:t>
            </w:r>
            <w:r w:rsidRPr="00066050">
              <w:rPr>
                <w:sz w:val="24"/>
                <w:szCs w:val="24"/>
              </w:rPr>
              <w:t>:</w:t>
            </w:r>
            <w:proofErr w:type="gramEnd"/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r w:rsidRPr="00066050">
              <w:t>___________________________________________________________________________________________________</w:t>
            </w:r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pPr>
              <w:textAlignment w:val="baseline"/>
              <w:rPr>
                <w:sz w:val="16"/>
                <w:szCs w:val="16"/>
              </w:rPr>
            </w:pPr>
            <w:r w:rsidRPr="00066050">
              <w:rPr>
                <w:sz w:val="16"/>
                <w:szCs w:val="16"/>
              </w:rPr>
              <w:t>(наименование объекта (этапа) капитального строительства кадастровый номер в отношении учтенного в ЕГРН реконструируемого объекта)</w:t>
            </w:r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pPr>
              <w:textAlignment w:val="baseline"/>
              <w:rPr>
                <w:sz w:val="16"/>
                <w:szCs w:val="16"/>
              </w:rPr>
            </w:pPr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pPr>
              <w:textAlignment w:val="baseline"/>
              <w:rPr>
                <w:sz w:val="24"/>
                <w:szCs w:val="24"/>
              </w:rPr>
            </w:pPr>
            <w:proofErr w:type="gramStart"/>
            <w:r w:rsidRPr="00066050">
              <w:rPr>
                <w:sz w:val="24"/>
                <w:szCs w:val="24"/>
              </w:rPr>
              <w:t>расположенного</w:t>
            </w:r>
            <w:proofErr w:type="gramEnd"/>
            <w:r w:rsidRPr="00066050">
              <w:rPr>
                <w:sz w:val="24"/>
                <w:szCs w:val="24"/>
              </w:rPr>
              <w:t xml:space="preserve"> по адресу:__________________________________________________________</w:t>
            </w:r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r w:rsidRPr="00066050">
              <w:t>_________________________________________________________________________________________________</w:t>
            </w:r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pPr>
              <w:textAlignment w:val="baseline"/>
              <w:rPr>
                <w:sz w:val="16"/>
                <w:szCs w:val="16"/>
              </w:rPr>
            </w:pPr>
            <w:r w:rsidRPr="00066050">
              <w:rPr>
                <w:sz w:val="16"/>
                <w:szCs w:val="16"/>
              </w:rPr>
              <w:t>(адрес объекта капитального строительства в соответствии с государственным адресным реестром с указанием реквизитов акта уполномоченного на присвоение адресов органа государственной власти, органа местного самоуправления о присвоении, изменении адреса объекту капитального строительства</w:t>
            </w:r>
            <w:proofErr w:type="gramStart"/>
            <w:r w:rsidRPr="00066050">
              <w:rPr>
                <w:sz w:val="16"/>
                <w:szCs w:val="16"/>
              </w:rPr>
              <w:t>;)</w:t>
            </w:r>
            <w:proofErr w:type="gramEnd"/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pPr>
              <w:textAlignment w:val="baseline"/>
              <w:rPr>
                <w:sz w:val="16"/>
                <w:szCs w:val="16"/>
              </w:rPr>
            </w:pPr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85009E">
            <w:pPr>
              <w:textAlignment w:val="baseline"/>
              <w:rPr>
                <w:sz w:val="24"/>
                <w:szCs w:val="24"/>
              </w:rPr>
            </w:pPr>
            <w:r w:rsidRPr="00066050">
              <w:rPr>
                <w:sz w:val="24"/>
                <w:szCs w:val="24"/>
              </w:rPr>
              <w:t xml:space="preserve">Орган, выдавший </w:t>
            </w:r>
            <w:r w:rsidR="0085009E">
              <w:rPr>
                <w:sz w:val="24"/>
                <w:szCs w:val="24"/>
              </w:rPr>
              <w:t>акт</w:t>
            </w:r>
            <w:r w:rsidRPr="00066050">
              <w:rPr>
                <w:sz w:val="24"/>
                <w:szCs w:val="24"/>
              </w:rPr>
              <w:t>:______________________________________________________</w:t>
            </w:r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85009E" w:rsidP="0085009E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(дата</w:t>
            </w:r>
            <w:r w:rsidR="000202D4" w:rsidRPr="00066050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акта</w:t>
            </w:r>
            <w:r w:rsidR="000202D4" w:rsidRPr="00066050">
              <w:rPr>
                <w:sz w:val="24"/>
                <w:szCs w:val="24"/>
              </w:rPr>
              <w:t>:_________________________________________________</w:t>
            </w:r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pPr>
              <w:rPr>
                <w:sz w:val="24"/>
                <w:szCs w:val="24"/>
              </w:rPr>
            </w:pPr>
            <w:r w:rsidRPr="00066050">
              <w:rPr>
                <w:sz w:val="24"/>
                <w:szCs w:val="24"/>
              </w:rPr>
              <w:t>_________________________________________________________________________________</w:t>
            </w:r>
          </w:p>
        </w:tc>
      </w:tr>
      <w:tr w:rsidR="000202D4" w:rsidRPr="00AF3CE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85009E">
            <w:pPr>
              <w:textAlignment w:val="baseline"/>
              <w:rPr>
                <w:sz w:val="24"/>
                <w:szCs w:val="24"/>
              </w:rPr>
            </w:pPr>
            <w:r w:rsidRPr="00066050">
              <w:rPr>
                <w:sz w:val="24"/>
                <w:szCs w:val="24"/>
              </w:rPr>
              <w:t xml:space="preserve">Необходимость выдачи дубликата </w:t>
            </w:r>
            <w:r w:rsidR="0085009E">
              <w:rPr>
                <w:sz w:val="24"/>
                <w:szCs w:val="24"/>
              </w:rPr>
              <w:t>акта</w:t>
            </w:r>
            <w:r w:rsidRPr="00066050">
              <w:rPr>
                <w:sz w:val="24"/>
                <w:szCs w:val="24"/>
              </w:rPr>
              <w:t xml:space="preserve"> обусловлена следующими обстоятельствами:______________________________________________________</w:t>
            </w:r>
          </w:p>
        </w:tc>
      </w:tr>
      <w:tr w:rsidR="000202D4" w:rsidRPr="004E0B6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0202D4" w:rsidRPr="004E0B60" w:rsidTr="00E069A8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066050" w:rsidRDefault="000202D4" w:rsidP="00E069A8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E62E6" w:rsidRDefault="001E62E6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2E6" w:rsidRDefault="001E62E6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2E6" w:rsidRDefault="001E62E6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2D4" w:rsidRPr="00D7413F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1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Способ получения </w:t>
      </w:r>
      <w:r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  <w:r w:rsidRPr="00D7413F">
        <w:rPr>
          <w:rFonts w:ascii="Times New Roman" w:hAnsi="Times New Roman" w:cs="Times New Roman"/>
          <w:b/>
          <w:sz w:val="24"/>
          <w:szCs w:val="24"/>
        </w:rPr>
        <w:t xml:space="preserve"> (отметить):</w:t>
      </w:r>
    </w:p>
    <w:p w:rsidR="000202D4" w:rsidRDefault="006F3DF0" w:rsidP="000202D4">
      <w:pPr>
        <w:pStyle w:val="ConsPlusNonformat"/>
        <w:ind w:left="709" w:right="-1" w:firstLine="425"/>
        <w:jc w:val="both"/>
        <w:rPr>
          <w:rFonts w:ascii="Times New Roman" w:hAnsi="Times New Roman" w:cs="Times New Roman"/>
        </w:rPr>
      </w:pPr>
      <w:r w:rsidRPr="006F3DF0">
        <w:rPr>
          <w:rFonts w:ascii="Times New Roman" w:hAnsi="Times New Roman" w:cs="Times New Roman"/>
          <w:noProof/>
          <w:sz w:val="16"/>
          <w:szCs w:val="16"/>
        </w:rPr>
        <w:pict>
          <v:rect id="_x0000_s1096" style="position:absolute;left:0;text-align:left;margin-left:39.05pt;margin-top:.85pt;width:13.8pt;height:11pt;z-index:251659264"/>
        </w:pict>
      </w:r>
      <w:r w:rsidR="00671C18">
        <w:rPr>
          <w:rFonts w:ascii="Times New Roman" w:hAnsi="Times New Roman" w:cs="Times New Roman"/>
          <w:sz w:val="24"/>
          <w:szCs w:val="24"/>
        </w:rPr>
        <w:t>- в </w:t>
      </w:r>
      <w:r w:rsidR="000202D4">
        <w:rPr>
          <w:rFonts w:ascii="Times New Roman" w:hAnsi="Times New Roman" w:cs="Times New Roman"/>
          <w:sz w:val="24"/>
          <w:szCs w:val="24"/>
        </w:rPr>
        <w:t>Администрации __________________________________________________________</w:t>
      </w:r>
      <w:r w:rsidR="000202D4" w:rsidRPr="002053C6">
        <w:rPr>
          <w:rFonts w:ascii="Times New Roman" w:hAnsi="Times New Roman" w:cs="Times New Roman"/>
        </w:rPr>
        <w:t xml:space="preserve"> </w:t>
      </w:r>
    </w:p>
    <w:p w:rsidR="000202D4" w:rsidRPr="001E0A88" w:rsidRDefault="000202D4" w:rsidP="000202D4">
      <w:pPr>
        <w:pStyle w:val="ConsPlusNonformat"/>
        <w:ind w:left="709" w:right="-1" w:firstLine="2977"/>
        <w:jc w:val="both"/>
        <w:rPr>
          <w:rFonts w:ascii="Times New Roman" w:hAnsi="Times New Roman" w:cs="Times New Roman"/>
          <w:sz w:val="16"/>
          <w:szCs w:val="16"/>
        </w:rPr>
      </w:pPr>
      <w:r w:rsidRPr="001E0A88">
        <w:rPr>
          <w:rFonts w:ascii="Times New Roman" w:hAnsi="Times New Roman" w:cs="Times New Roman"/>
          <w:sz w:val="16"/>
          <w:szCs w:val="16"/>
        </w:rPr>
        <w:t xml:space="preserve">(наименование муниципального образования Смоленской области) </w:t>
      </w:r>
    </w:p>
    <w:p w:rsidR="000202D4" w:rsidRDefault="000202D4" w:rsidP="000202D4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непосредственном обращении;</w:t>
      </w:r>
    </w:p>
    <w:p w:rsidR="000202D4" w:rsidRDefault="006F3DF0" w:rsidP="000202D4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97" style="position:absolute;left:0;text-align:left;margin-left:39.05pt;margin-top:-.35pt;width:13.8pt;height:11.35pt;z-index:251660288"/>
        </w:pict>
      </w:r>
      <w:r w:rsidR="000202D4">
        <w:rPr>
          <w:rFonts w:ascii="Times New Roman" w:hAnsi="Times New Roman" w:cs="Times New Roman"/>
          <w:sz w:val="24"/>
          <w:szCs w:val="24"/>
        </w:rPr>
        <w:t>- почтой на почтовый адрес заявителя;</w:t>
      </w:r>
    </w:p>
    <w:p w:rsidR="000202D4" w:rsidRDefault="006F3DF0" w:rsidP="000202D4">
      <w:pPr>
        <w:pStyle w:val="ConsPlusNonformat"/>
        <w:ind w:left="11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98" style="position:absolute;left:0;text-align:left;margin-left:39.05pt;margin-top:.95pt;width:13.8pt;height:11.35pt;z-index:251661312"/>
        </w:pict>
      </w:r>
      <w:r w:rsidR="00A56B1E">
        <w:rPr>
          <w:rFonts w:ascii="Times New Roman" w:hAnsi="Times New Roman" w:cs="Times New Roman"/>
          <w:sz w:val="24"/>
          <w:szCs w:val="24"/>
        </w:rPr>
        <w:t>- </w:t>
      </w:r>
      <w:r w:rsidR="000202D4">
        <w:rPr>
          <w:rFonts w:ascii="Times New Roman" w:hAnsi="Times New Roman" w:cs="Times New Roman"/>
          <w:sz w:val="24"/>
          <w:szCs w:val="24"/>
        </w:rPr>
        <w:t xml:space="preserve">в личном кабинете заявителя </w:t>
      </w:r>
      <w:r w:rsidR="000202D4" w:rsidRPr="00EB05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0202D4">
        <w:rPr>
          <w:rFonts w:ascii="Times New Roman" w:hAnsi="Times New Roman" w:cs="Times New Roman"/>
          <w:sz w:val="24"/>
          <w:szCs w:val="24"/>
        </w:rPr>
        <w:t>возможен</w:t>
      </w:r>
      <w:proofErr w:type="gramEnd"/>
      <w:r w:rsidR="000202D4">
        <w:rPr>
          <w:rFonts w:ascii="Times New Roman" w:hAnsi="Times New Roman" w:cs="Times New Roman"/>
          <w:sz w:val="24"/>
          <w:szCs w:val="24"/>
        </w:rPr>
        <w:t xml:space="preserve"> </w:t>
      </w:r>
      <w:r w:rsidR="000202D4" w:rsidRPr="00EB05F0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0202D4">
        <w:rPr>
          <w:rFonts w:ascii="Times New Roman" w:hAnsi="Times New Roman" w:cs="Times New Roman"/>
          <w:sz w:val="24"/>
          <w:szCs w:val="24"/>
        </w:rPr>
        <w:t>уведомление</w:t>
      </w:r>
      <w:r w:rsidR="000202D4" w:rsidRPr="00EB05F0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</w:t>
      </w:r>
      <w:r w:rsidR="000202D4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0202D4" w:rsidRPr="00EB05F0">
        <w:rPr>
          <w:rFonts w:ascii="Times New Roman" w:hAnsi="Times New Roman" w:cs="Times New Roman"/>
          <w:sz w:val="24"/>
          <w:szCs w:val="24"/>
        </w:rPr>
        <w:t xml:space="preserve"> были поданы через Единый портал государственных и муниципальных услуг (функций) и (или) Портал государственных и муниципальных услуг (функций) Смоленской области)</w:t>
      </w:r>
      <w:r w:rsidR="000202D4">
        <w:rPr>
          <w:rFonts w:ascii="Times New Roman" w:hAnsi="Times New Roman" w:cs="Times New Roman"/>
          <w:sz w:val="24"/>
          <w:szCs w:val="24"/>
        </w:rPr>
        <w:t>.</w:t>
      </w:r>
    </w:p>
    <w:p w:rsidR="000202D4" w:rsidRPr="00334D9C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</w:rPr>
      </w:pPr>
    </w:p>
    <w:p w:rsidR="000202D4" w:rsidRDefault="000202D4" w:rsidP="000202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Я даю свое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законом «О персональных данных». Ознакомле</w:t>
      </w:r>
      <w:proofErr w:type="gramStart"/>
      <w:r>
        <w:rPr>
          <w:rFonts w:ascii="Times New Roman" w:hAnsi="Times New Roman" w:cs="Times New Roman"/>
          <w:sz w:val="24"/>
        </w:rPr>
        <w:t>н(</w:t>
      </w:r>
      <w:proofErr w:type="gramEnd"/>
      <w:r>
        <w:rPr>
          <w:rFonts w:ascii="Times New Roman" w:hAnsi="Times New Roman" w:cs="Times New Roman"/>
          <w:sz w:val="24"/>
        </w:rPr>
        <w:t>а) с тем, что могу отказаться от обработки моих персональных данных, подав соответствующее заявление</w:t>
      </w:r>
      <w:r w:rsidRPr="00670548">
        <w:rPr>
          <w:rFonts w:ascii="Times New Roman" w:hAnsi="Times New Roman" w:cs="Times New Roman"/>
          <w:sz w:val="24"/>
        </w:rPr>
        <w:t>.</w:t>
      </w:r>
    </w:p>
    <w:p w:rsidR="000202D4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202D4" w:rsidRPr="009D17CD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>Заяв</w:t>
      </w:r>
      <w:r>
        <w:rPr>
          <w:rFonts w:ascii="Times New Roman" w:hAnsi="Times New Roman" w:cs="Times New Roman"/>
          <w:sz w:val="24"/>
          <w:szCs w:val="24"/>
        </w:rPr>
        <w:t>итель _____________________</w:t>
      </w:r>
      <w:r w:rsidRPr="009D17CD">
        <w:rPr>
          <w:rFonts w:ascii="Times New Roman" w:hAnsi="Times New Roman" w:cs="Times New Roman"/>
          <w:sz w:val="24"/>
          <w:szCs w:val="24"/>
        </w:rPr>
        <w:t xml:space="preserve">    _______________  _________________________</w:t>
      </w:r>
    </w:p>
    <w:p w:rsidR="000202D4" w:rsidRPr="00ED716C" w:rsidRDefault="000202D4" w:rsidP="000202D4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D716C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D716C">
        <w:rPr>
          <w:rFonts w:ascii="Times New Roman" w:hAnsi="Times New Roman" w:cs="Times New Roman"/>
        </w:rPr>
        <w:t xml:space="preserve">    (должность)           </w:t>
      </w:r>
      <w:r>
        <w:rPr>
          <w:rFonts w:ascii="Times New Roman" w:hAnsi="Times New Roman" w:cs="Times New Roman"/>
        </w:rPr>
        <w:t xml:space="preserve">                        </w:t>
      </w:r>
      <w:r w:rsidRPr="00ED716C">
        <w:rPr>
          <w:rFonts w:ascii="Times New Roman" w:hAnsi="Times New Roman" w:cs="Times New Roman"/>
        </w:rPr>
        <w:t xml:space="preserve">  (подпись)                                  (Ф.И.О.)</w:t>
      </w:r>
    </w:p>
    <w:p w:rsidR="000202D4" w:rsidRPr="009D17CD" w:rsidRDefault="000202D4" w:rsidP="000202D4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 xml:space="preserve">    </w:t>
      </w:r>
      <w:r w:rsidRPr="009D17CD">
        <w:rPr>
          <w:rFonts w:ascii="Times New Roman" w:hAnsi="Times New Roman" w:cs="Times New Roman"/>
          <w:sz w:val="24"/>
          <w:szCs w:val="24"/>
        </w:rPr>
        <w:tab/>
        <w:t>«___» _____________ 20____ г</w:t>
      </w: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0202D4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</w:p>
    <w:p w:rsidR="001E62E6" w:rsidRDefault="001E62E6" w:rsidP="000202D4">
      <w:pPr>
        <w:pStyle w:val="ConsPlusNormal"/>
        <w:outlineLvl w:val="1"/>
        <w:rPr>
          <w:sz w:val="18"/>
          <w:szCs w:val="18"/>
        </w:rPr>
      </w:pPr>
    </w:p>
    <w:p w:rsidR="001E62E6" w:rsidRPr="00CD6D13" w:rsidRDefault="001E62E6" w:rsidP="000202D4">
      <w:pPr>
        <w:pStyle w:val="ConsPlusNormal"/>
        <w:outlineLvl w:val="1"/>
        <w:rPr>
          <w:sz w:val="18"/>
          <w:szCs w:val="18"/>
        </w:rPr>
      </w:pPr>
    </w:p>
    <w:p w:rsidR="000202D4" w:rsidRPr="00B60E4E" w:rsidRDefault="000202D4" w:rsidP="000202D4">
      <w:pPr>
        <w:pStyle w:val="ConsPlusNormal"/>
        <w:ind w:firstLine="5670"/>
        <w:outlineLvl w:val="1"/>
        <w:rPr>
          <w:sz w:val="18"/>
          <w:szCs w:val="18"/>
        </w:rPr>
      </w:pPr>
      <w:r w:rsidRPr="00B60E4E">
        <w:rPr>
          <w:sz w:val="18"/>
          <w:szCs w:val="18"/>
        </w:rPr>
        <w:lastRenderedPageBreak/>
        <w:t xml:space="preserve">Приложение № </w:t>
      </w:r>
      <w:r w:rsidR="00EA6E68">
        <w:rPr>
          <w:sz w:val="18"/>
          <w:szCs w:val="18"/>
        </w:rPr>
        <w:t>4</w:t>
      </w:r>
    </w:p>
    <w:p w:rsidR="000202D4" w:rsidRPr="001120B1" w:rsidRDefault="000202D4" w:rsidP="000202D4">
      <w:pPr>
        <w:pStyle w:val="ConsPlusNormal"/>
        <w:ind w:firstLine="5670"/>
        <w:rPr>
          <w:sz w:val="18"/>
          <w:szCs w:val="18"/>
        </w:rPr>
      </w:pPr>
      <w:r w:rsidRPr="001120B1">
        <w:rPr>
          <w:sz w:val="18"/>
          <w:szCs w:val="18"/>
        </w:rPr>
        <w:t>к Административному регламенту</w:t>
      </w:r>
    </w:p>
    <w:p w:rsidR="000202D4" w:rsidRPr="001120B1" w:rsidRDefault="000202D4" w:rsidP="000202D4">
      <w:pPr>
        <w:pStyle w:val="ConsPlusNormal"/>
        <w:ind w:left="5670"/>
        <w:rPr>
          <w:b/>
          <w:sz w:val="18"/>
          <w:szCs w:val="18"/>
        </w:rPr>
      </w:pPr>
      <w:r w:rsidRPr="001120B1">
        <w:rPr>
          <w:sz w:val="18"/>
          <w:szCs w:val="18"/>
        </w:rPr>
        <w:t>по предоставлению муниципальной услуги «</w:t>
      </w:r>
      <w:r w:rsidRPr="001120B1">
        <w:rPr>
          <w:color w:val="000000"/>
          <w:sz w:val="18"/>
          <w:szCs w:val="1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1120B1">
        <w:rPr>
          <w:sz w:val="18"/>
          <w:szCs w:val="18"/>
        </w:rPr>
        <w:t>»</w:t>
      </w:r>
    </w:p>
    <w:p w:rsidR="000202D4" w:rsidRPr="00870F89" w:rsidRDefault="000202D4" w:rsidP="000202D4">
      <w:pPr>
        <w:pStyle w:val="ConsPlusNormal"/>
        <w:ind w:left="5670"/>
        <w:rPr>
          <w:b/>
          <w:sz w:val="24"/>
          <w:szCs w:val="24"/>
        </w:rPr>
      </w:pPr>
      <w:r w:rsidRPr="00870F89">
        <w:rPr>
          <w:b/>
          <w:sz w:val="24"/>
          <w:szCs w:val="24"/>
        </w:rPr>
        <w:t>Форма</w:t>
      </w:r>
    </w:p>
    <w:p w:rsidR="000202D4" w:rsidRDefault="000202D4" w:rsidP="000202D4">
      <w:pPr>
        <w:pStyle w:val="ConsPlusNormal"/>
        <w:jc w:val="right"/>
      </w:pPr>
    </w:p>
    <w:tbl>
      <w:tblPr>
        <w:tblW w:w="5812" w:type="dxa"/>
        <w:tblInd w:w="4503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812"/>
      </w:tblGrid>
      <w:tr w:rsidR="000202D4" w:rsidTr="00E069A8">
        <w:trPr>
          <w:trHeight w:val="700"/>
        </w:trPr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ind w:left="-108"/>
            </w:pPr>
            <w:r w:rsidRPr="00ED51DE">
              <w:t xml:space="preserve">Главе </w:t>
            </w:r>
            <w:r w:rsidRPr="008E0B27">
              <w:t>муниципального образования</w:t>
            </w:r>
          </w:p>
          <w:p w:rsidR="000202D4" w:rsidRDefault="000202D4" w:rsidP="00E069A8">
            <w:pPr>
              <w:autoSpaceDE w:val="0"/>
              <w:autoSpaceDN w:val="0"/>
              <w:adjustRightInd w:val="0"/>
              <w:ind w:left="-108"/>
            </w:pPr>
            <w:r w:rsidRPr="0075023C">
              <w:t>____________________</w:t>
            </w:r>
            <w:r>
              <w:t>____________________________</w:t>
            </w:r>
          </w:p>
          <w:p w:rsidR="000202D4" w:rsidRPr="00D848A8" w:rsidRDefault="000202D4" w:rsidP="00E069A8">
            <w:pPr>
              <w:autoSpaceDE w:val="0"/>
              <w:autoSpaceDN w:val="0"/>
              <w:adjustRightInd w:val="0"/>
              <w:ind w:left="33"/>
              <w:jc w:val="center"/>
              <w:rPr>
                <w:sz w:val="16"/>
                <w:szCs w:val="16"/>
              </w:rPr>
            </w:pPr>
            <w:r w:rsidRPr="00D848A8">
              <w:rPr>
                <w:sz w:val="16"/>
                <w:szCs w:val="16"/>
              </w:rPr>
              <w:t xml:space="preserve">(наименование муниципального образования </w:t>
            </w:r>
            <w:r>
              <w:rPr>
                <w:sz w:val="16"/>
                <w:szCs w:val="16"/>
              </w:rPr>
              <w:t xml:space="preserve"> </w:t>
            </w:r>
            <w:r w:rsidRPr="00D848A8">
              <w:rPr>
                <w:sz w:val="16"/>
                <w:szCs w:val="16"/>
              </w:rPr>
              <w:t>Смоленской области)</w:t>
            </w:r>
          </w:p>
          <w:p w:rsidR="000202D4" w:rsidRDefault="000202D4" w:rsidP="00E069A8">
            <w:pPr>
              <w:autoSpaceDE w:val="0"/>
              <w:autoSpaceDN w:val="0"/>
              <w:adjustRightInd w:val="0"/>
              <w:ind w:left="-108"/>
            </w:pPr>
          </w:p>
        </w:tc>
      </w:tr>
      <w:tr w:rsidR="000202D4" w:rsidTr="00E069A8">
        <w:tc>
          <w:tcPr>
            <w:tcW w:w="5812" w:type="dxa"/>
          </w:tcPr>
          <w:p w:rsidR="000202D4" w:rsidRDefault="000202D4" w:rsidP="0085009E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Pr="002D06D4" w:rsidRDefault="000202D4" w:rsidP="0085009E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Default="000202D4" w:rsidP="00E069A8">
            <w:pPr>
              <w:autoSpaceDE w:val="0"/>
              <w:autoSpaceDN w:val="0"/>
              <w:adjustRightInd w:val="0"/>
              <w:jc w:val="center"/>
            </w:pPr>
          </w:p>
        </w:tc>
      </w:tr>
      <w:tr w:rsidR="000202D4" w:rsidTr="00E069A8">
        <w:tc>
          <w:tcPr>
            <w:tcW w:w="5812" w:type="dxa"/>
          </w:tcPr>
          <w:p w:rsidR="000202D4" w:rsidRPr="00D848A8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D848A8">
              <w:rPr>
                <w:sz w:val="16"/>
                <w:szCs w:val="16"/>
              </w:rPr>
              <w:t>(для физического лица:</w:t>
            </w:r>
            <w:proofErr w:type="gramEnd"/>
            <w:r w:rsidRPr="00D848A8">
              <w:rPr>
                <w:sz w:val="16"/>
                <w:szCs w:val="16"/>
              </w:rPr>
              <w:t xml:space="preserve"> </w:t>
            </w:r>
            <w:proofErr w:type="gramStart"/>
            <w:r w:rsidRPr="00D848A8">
              <w:rPr>
                <w:sz w:val="16"/>
                <w:szCs w:val="16"/>
              </w:rPr>
              <w:t>Ф.И.О., адрес регистрации и почтовый адрес, ИНН, паспортные данные)</w:t>
            </w:r>
            <w:proofErr w:type="gramEnd"/>
          </w:p>
          <w:p w:rsidR="000202D4" w:rsidRPr="002D06D4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202D4" w:rsidRPr="00B206E8" w:rsidRDefault="000202D4" w:rsidP="00E069A8">
            <w:pPr>
              <w:autoSpaceDE w:val="0"/>
              <w:autoSpaceDN w:val="0"/>
              <w:adjustRightInd w:val="0"/>
            </w:pPr>
            <w:proofErr w:type="gramStart"/>
            <w:r w:rsidRPr="00B206E8">
              <w:t>действующего от имени:</w:t>
            </w:r>
            <w:proofErr w:type="gramEnd"/>
          </w:p>
        </w:tc>
      </w:tr>
      <w:tr w:rsidR="000202D4" w:rsidTr="00E069A8">
        <w:tc>
          <w:tcPr>
            <w:tcW w:w="5812" w:type="dxa"/>
          </w:tcPr>
          <w:p w:rsidR="000202D4" w:rsidRPr="00E918CC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(Ф.И.О. физического лица, индивидуального предпринимателя или наименование юридического лица)</w:t>
            </w:r>
          </w:p>
          <w:p w:rsidR="000202D4" w:rsidRPr="00B206E8" w:rsidRDefault="000202D4" w:rsidP="00E069A8">
            <w:pPr>
              <w:autoSpaceDE w:val="0"/>
              <w:autoSpaceDN w:val="0"/>
              <w:adjustRightInd w:val="0"/>
            </w:pPr>
            <w:r w:rsidRPr="00B206E8">
              <w:t>на основании:</w:t>
            </w:r>
          </w:p>
        </w:tc>
      </w:tr>
      <w:tr w:rsidR="000202D4" w:rsidTr="00E069A8">
        <w:tc>
          <w:tcPr>
            <w:tcW w:w="5812" w:type="dxa"/>
            <w:tcBorders>
              <w:bottom w:val="single" w:sz="4" w:space="0" w:color="auto"/>
            </w:tcBorders>
          </w:tcPr>
          <w:p w:rsidR="000202D4" w:rsidRPr="00E918CC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18CC">
              <w:rPr>
                <w:sz w:val="16"/>
                <w:szCs w:val="16"/>
              </w:rPr>
              <w:t>(указываются данные документа, подтверждающего полномочия представителя)</w:t>
            </w:r>
          </w:p>
          <w:p w:rsidR="000202D4" w:rsidRPr="00BA176B" w:rsidRDefault="000202D4" w:rsidP="00E069A8">
            <w:pPr>
              <w:autoSpaceDE w:val="0"/>
              <w:autoSpaceDN w:val="0"/>
              <w:adjustRightInd w:val="0"/>
              <w:ind w:left="317" w:hanging="317"/>
            </w:pPr>
          </w:p>
        </w:tc>
      </w:tr>
      <w:tr w:rsidR="000202D4" w:rsidTr="00E069A8">
        <w:tc>
          <w:tcPr>
            <w:tcW w:w="5812" w:type="dxa"/>
            <w:tcBorders>
              <w:top w:val="single" w:sz="4" w:space="0" w:color="auto"/>
              <w:bottom w:val="nil"/>
            </w:tcBorders>
          </w:tcPr>
          <w:p w:rsidR="000202D4" w:rsidRPr="00E918CC" w:rsidRDefault="000202D4" w:rsidP="00E069A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E918CC">
              <w:rPr>
                <w:sz w:val="16"/>
                <w:szCs w:val="16"/>
              </w:rPr>
              <w:t>(для всех: контактный телефон, адрес электронной почты (при наличии)</w:t>
            </w:r>
            <w:proofErr w:type="gramEnd"/>
          </w:p>
        </w:tc>
      </w:tr>
    </w:tbl>
    <w:p w:rsidR="000202D4" w:rsidRDefault="000202D4" w:rsidP="000202D4">
      <w:pPr>
        <w:shd w:val="clear" w:color="auto" w:fill="FFFFFF"/>
        <w:spacing w:after="199"/>
        <w:jc w:val="right"/>
        <w:textAlignment w:val="baseline"/>
        <w:rPr>
          <w:rFonts w:ascii="Arial" w:hAnsi="Arial" w:cs="Arial"/>
          <w:color w:val="222222"/>
          <w:sz w:val="17"/>
          <w:szCs w:val="17"/>
        </w:rPr>
      </w:pPr>
    </w:p>
    <w:p w:rsidR="000202D4" w:rsidRDefault="000202D4" w:rsidP="000202D4">
      <w:pPr>
        <w:shd w:val="clear" w:color="auto" w:fill="FFFFFF"/>
        <w:spacing w:after="199"/>
        <w:jc w:val="right"/>
        <w:textAlignment w:val="baseline"/>
        <w:rPr>
          <w:rFonts w:ascii="Arial" w:hAnsi="Arial" w:cs="Arial"/>
          <w:color w:val="222222"/>
          <w:sz w:val="17"/>
          <w:szCs w:val="17"/>
        </w:rPr>
      </w:pPr>
    </w:p>
    <w:tbl>
      <w:tblPr>
        <w:tblW w:w="991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19"/>
      </w:tblGrid>
      <w:tr w:rsidR="000202D4" w:rsidRPr="004E0B6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jc w:val="center"/>
              <w:textAlignment w:val="baseline"/>
              <w:rPr>
                <w:b/>
                <w:color w:val="222222"/>
                <w:sz w:val="28"/>
                <w:szCs w:val="28"/>
              </w:rPr>
            </w:pPr>
            <w:r w:rsidRPr="00AF3CE0">
              <w:rPr>
                <w:b/>
                <w:color w:val="222222"/>
                <w:sz w:val="28"/>
                <w:szCs w:val="28"/>
              </w:rPr>
              <w:t>Заявление</w:t>
            </w:r>
          </w:p>
          <w:p w:rsidR="000202D4" w:rsidRDefault="000202D4" w:rsidP="00E069A8">
            <w:pPr>
              <w:jc w:val="center"/>
              <w:textAlignment w:val="baseline"/>
              <w:rPr>
                <w:b/>
                <w:color w:val="222222"/>
                <w:sz w:val="28"/>
                <w:szCs w:val="28"/>
              </w:rPr>
            </w:pPr>
          </w:p>
          <w:p w:rsidR="000202D4" w:rsidRPr="004E0B60" w:rsidRDefault="000202D4" w:rsidP="00E069A8">
            <w:pPr>
              <w:jc w:val="center"/>
              <w:textAlignment w:val="baseline"/>
              <w:rPr>
                <w:rFonts w:ascii="Arial" w:hAnsi="Arial" w:cs="Arial"/>
                <w:color w:val="222222"/>
                <w:sz w:val="17"/>
                <w:szCs w:val="17"/>
              </w:rPr>
            </w:pPr>
          </w:p>
        </w:tc>
      </w:tr>
      <w:tr w:rsidR="000202D4" w:rsidRPr="004E0B6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85009E" w:rsidRDefault="000202D4" w:rsidP="00C2089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D6B27">
              <w:rPr>
                <w:color w:val="222222"/>
                <w:sz w:val="24"/>
                <w:szCs w:val="24"/>
              </w:rPr>
              <w:t xml:space="preserve">Прошу оставить </w:t>
            </w:r>
            <w:r w:rsidRPr="000D6B27">
              <w:rPr>
                <w:b/>
                <w:color w:val="222222"/>
                <w:sz w:val="24"/>
                <w:szCs w:val="24"/>
              </w:rPr>
              <w:t>без рассмотрения</w:t>
            </w:r>
            <w:r w:rsidRPr="000D6B27">
              <w:rPr>
                <w:color w:val="222222"/>
                <w:sz w:val="24"/>
                <w:szCs w:val="24"/>
              </w:rPr>
              <w:t xml:space="preserve"> </w:t>
            </w:r>
            <w:r w:rsidR="00C20893">
              <w:rPr>
                <w:color w:val="222222"/>
                <w:sz w:val="24"/>
                <w:szCs w:val="24"/>
              </w:rPr>
              <w:t xml:space="preserve">заявление </w:t>
            </w:r>
            <w:r w:rsidRPr="000D6B27">
              <w:rPr>
                <w:color w:val="222222"/>
                <w:sz w:val="24"/>
                <w:szCs w:val="24"/>
              </w:rPr>
              <w:t xml:space="preserve">от </w:t>
            </w:r>
            <w:r w:rsidR="0085009E">
              <w:rPr>
                <w:rFonts w:ascii="Times New Roman" w:hAnsi="Times New Roman" w:cs="Times New Roman"/>
              </w:rPr>
              <w:t>_______________</w:t>
            </w:r>
            <w:r w:rsidR="004E745F">
              <w:rPr>
                <w:rFonts w:ascii="Times New Roman" w:hAnsi="Times New Roman" w:cs="Times New Roman"/>
              </w:rPr>
              <w:t xml:space="preserve"> № ________________</w:t>
            </w:r>
            <w:r w:rsidR="00C20893">
              <w:rPr>
                <w:color w:val="222222"/>
                <w:sz w:val="24"/>
                <w:szCs w:val="24"/>
              </w:rPr>
              <w:t xml:space="preserve"> о выдаче а</w:t>
            </w:r>
            <w:r w:rsidR="004E745F">
              <w:rPr>
                <w:color w:val="222222"/>
                <w:sz w:val="24"/>
                <w:szCs w:val="24"/>
              </w:rPr>
              <w:t>к</w:t>
            </w:r>
            <w:r w:rsidR="00C20893">
              <w:rPr>
                <w:color w:val="222222"/>
                <w:sz w:val="24"/>
                <w:szCs w:val="24"/>
              </w:rPr>
              <w:t>та</w:t>
            </w:r>
            <w:r w:rsidR="00C20893" w:rsidRPr="00607CD9">
              <w:rPr>
                <w:rFonts w:ascii="Times New Roman" w:hAnsi="Times New Roman" w:cs="Times New Roman"/>
              </w:rPr>
              <w:t xml:space="preserve"> </w:t>
            </w:r>
            <w:r w:rsidR="0085009E" w:rsidRPr="00607CD9">
              <w:rPr>
                <w:rFonts w:ascii="Times New Roman" w:hAnsi="Times New Roman" w:cs="Times New Roman"/>
              </w:rPr>
              <w:t>освидетельствования проведения основных работ по строительству</w:t>
            </w:r>
            <w:r w:rsidR="0085009E">
              <w:rPr>
                <w:rFonts w:ascii="Times New Roman" w:hAnsi="Times New Roman" w:cs="Times New Roman"/>
              </w:rPr>
              <w:t xml:space="preserve"> </w:t>
            </w:r>
            <w:r w:rsidR="0085009E" w:rsidRPr="00607CD9">
              <w:rPr>
                <w:rFonts w:ascii="Times New Roman" w:hAnsi="Times New Roman" w:cs="Times New Roman"/>
              </w:rPr>
              <w:t>объекта   индивидуального   жилищного   строительства  (монтаж  фундамента, возведение  стен  и  кровли)  или проведения работ по реконструкции объекта индивидуального жилищного строительства, в результате которых общая площадь жилого  помещения (жилых помещений) реконструируемого объекта увеличивается не  менее  чем на учетную норму площади жилого помещения, устанавливаемую в соответствии с жилищным</w:t>
            </w:r>
            <w:proofErr w:type="gramEnd"/>
            <w:r w:rsidR="0085009E" w:rsidRPr="00607CD9">
              <w:rPr>
                <w:rFonts w:ascii="Times New Roman" w:hAnsi="Times New Roman" w:cs="Times New Roman"/>
              </w:rPr>
              <w:t xml:space="preserve"> законодательством Российской Федерации</w:t>
            </w:r>
            <w:r w:rsidRPr="00AF3CE0">
              <w:rPr>
                <w:color w:val="222222"/>
                <w:sz w:val="24"/>
                <w:szCs w:val="24"/>
              </w:rPr>
              <w:t>:</w:t>
            </w:r>
            <w:r>
              <w:rPr>
                <w:color w:val="222222"/>
                <w:sz w:val="24"/>
                <w:szCs w:val="24"/>
              </w:rPr>
              <w:t>_________________________________________________________</w:t>
            </w: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rPr>
                <w:color w:val="222222"/>
              </w:rPr>
            </w:pPr>
            <w:r w:rsidRPr="00AF3CE0">
              <w:rPr>
                <w:color w:val="222222"/>
              </w:rPr>
              <w:t>___________________________________________________________________________________________________</w:t>
            </w: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textAlignment w:val="baseline"/>
              <w:rPr>
                <w:color w:val="222222"/>
                <w:sz w:val="16"/>
                <w:szCs w:val="16"/>
              </w:rPr>
            </w:pPr>
            <w:r>
              <w:rPr>
                <w:color w:val="222222"/>
                <w:sz w:val="16"/>
                <w:szCs w:val="16"/>
              </w:rPr>
              <w:t>(</w:t>
            </w:r>
            <w:r w:rsidRPr="00AF3CE0">
              <w:rPr>
                <w:color w:val="222222"/>
                <w:sz w:val="16"/>
                <w:szCs w:val="16"/>
              </w:rPr>
              <w:t>кадастровый номер в отношении учтенного в ЕГРН реконструируемого объекта)</w:t>
            </w: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textAlignment w:val="baseline"/>
              <w:rPr>
                <w:color w:val="222222"/>
                <w:sz w:val="24"/>
                <w:szCs w:val="24"/>
              </w:rPr>
            </w:pPr>
            <w:proofErr w:type="gramStart"/>
            <w:r w:rsidRPr="00AF3CE0">
              <w:rPr>
                <w:color w:val="222222"/>
                <w:sz w:val="24"/>
                <w:szCs w:val="24"/>
              </w:rPr>
              <w:t>расположенного</w:t>
            </w:r>
            <w:proofErr w:type="gramEnd"/>
            <w:r w:rsidRPr="00AF3CE0">
              <w:rPr>
                <w:color w:val="222222"/>
                <w:sz w:val="24"/>
                <w:szCs w:val="24"/>
              </w:rPr>
              <w:t xml:space="preserve"> по адресу:</w:t>
            </w:r>
            <w:r>
              <w:rPr>
                <w:color w:val="222222"/>
                <w:sz w:val="24"/>
                <w:szCs w:val="24"/>
              </w:rPr>
              <w:t>__________________________________________________________</w:t>
            </w: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rPr>
                <w:color w:val="222222"/>
              </w:rPr>
            </w:pPr>
            <w:r>
              <w:rPr>
                <w:color w:val="222222"/>
              </w:rPr>
              <w:t>_________________________________________________________________________________________________</w:t>
            </w: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textAlignment w:val="baseline"/>
              <w:rPr>
                <w:color w:val="222222"/>
                <w:sz w:val="16"/>
                <w:szCs w:val="16"/>
              </w:rPr>
            </w:pPr>
            <w:r w:rsidRPr="00AF3CE0">
              <w:rPr>
                <w:color w:val="222222"/>
                <w:sz w:val="16"/>
                <w:szCs w:val="16"/>
              </w:rPr>
              <w:t>(адрес объекта капитального строительства в соответствии с государственным адресным реестром</w:t>
            </w:r>
            <w:proofErr w:type="gramStart"/>
            <w:r w:rsidRPr="00AF3CE0">
              <w:rPr>
                <w:color w:val="222222"/>
                <w:sz w:val="16"/>
                <w:szCs w:val="16"/>
              </w:rPr>
              <w:t xml:space="preserve"> </w:t>
            </w:r>
            <w:r>
              <w:rPr>
                <w:color w:val="222222"/>
                <w:sz w:val="16"/>
                <w:szCs w:val="16"/>
              </w:rPr>
              <w:t>)</w:t>
            </w:r>
            <w:proofErr w:type="gramEnd"/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rPr>
                <w:color w:val="222222"/>
              </w:rPr>
            </w:pPr>
            <w:r>
              <w:rPr>
                <w:color w:val="222222"/>
              </w:rPr>
              <w:t>_________________________________________________________________________________________________</w:t>
            </w: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textAlignment w:val="baseline"/>
              <w:rPr>
                <w:color w:val="222222"/>
                <w:sz w:val="16"/>
                <w:szCs w:val="16"/>
              </w:rPr>
            </w:pP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rPr>
                <w:color w:val="222222"/>
              </w:rPr>
            </w:pPr>
            <w:r>
              <w:rPr>
                <w:color w:val="222222"/>
              </w:rPr>
              <w:t>_________________________________________________________________________________________________</w:t>
            </w: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textAlignment w:val="baseline"/>
              <w:rPr>
                <w:color w:val="222222"/>
              </w:rPr>
            </w:pP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314270" w:rsidRDefault="000202D4" w:rsidP="00E069A8">
            <w:pPr>
              <w:textAlignment w:val="baseline"/>
              <w:rPr>
                <w:b/>
                <w:color w:val="222222"/>
                <w:sz w:val="24"/>
                <w:szCs w:val="24"/>
              </w:rPr>
            </w:pPr>
          </w:p>
        </w:tc>
      </w:tr>
      <w:tr w:rsidR="000202D4" w:rsidRPr="00AF3CE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AF3CE0" w:rsidRDefault="000202D4" w:rsidP="00E069A8">
            <w:pPr>
              <w:rPr>
                <w:color w:val="222222"/>
              </w:rPr>
            </w:pPr>
          </w:p>
        </w:tc>
      </w:tr>
      <w:tr w:rsidR="000202D4" w:rsidRPr="004E0B60" w:rsidTr="00E069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202D4" w:rsidRPr="004E0B60" w:rsidRDefault="000202D4" w:rsidP="00E069A8">
            <w:pPr>
              <w:rPr>
                <w:rFonts w:ascii="Arial" w:hAnsi="Arial" w:cs="Arial"/>
                <w:color w:val="222222"/>
                <w:sz w:val="17"/>
                <w:szCs w:val="17"/>
              </w:rPr>
            </w:pPr>
          </w:p>
        </w:tc>
      </w:tr>
    </w:tbl>
    <w:p w:rsidR="000202D4" w:rsidRPr="00D7413F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13F">
        <w:rPr>
          <w:rFonts w:ascii="Times New Roman" w:hAnsi="Times New Roman" w:cs="Times New Roman"/>
          <w:b/>
          <w:sz w:val="24"/>
          <w:szCs w:val="24"/>
        </w:rPr>
        <w:t xml:space="preserve">Способ получения </w:t>
      </w:r>
      <w:r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  <w:r w:rsidRPr="00D7413F">
        <w:rPr>
          <w:rFonts w:ascii="Times New Roman" w:hAnsi="Times New Roman" w:cs="Times New Roman"/>
          <w:b/>
          <w:sz w:val="24"/>
          <w:szCs w:val="24"/>
        </w:rPr>
        <w:t xml:space="preserve"> (отметить):</w:t>
      </w:r>
    </w:p>
    <w:p w:rsidR="000202D4" w:rsidRDefault="006F3DF0" w:rsidP="000202D4">
      <w:pPr>
        <w:pStyle w:val="ConsPlusNonformat"/>
        <w:ind w:left="709" w:right="-1" w:firstLine="425"/>
        <w:jc w:val="both"/>
        <w:rPr>
          <w:rFonts w:ascii="Times New Roman" w:hAnsi="Times New Roman" w:cs="Times New Roman"/>
        </w:rPr>
      </w:pPr>
      <w:r w:rsidRPr="006F3DF0">
        <w:rPr>
          <w:rFonts w:ascii="Times New Roman" w:hAnsi="Times New Roman" w:cs="Times New Roman"/>
          <w:noProof/>
          <w:sz w:val="16"/>
          <w:szCs w:val="16"/>
        </w:rPr>
        <w:pict>
          <v:rect id="_x0000_s1099" style="position:absolute;left:0;text-align:left;margin-left:39.05pt;margin-top:.85pt;width:13.8pt;height:11pt;z-index:251662336"/>
        </w:pict>
      </w:r>
      <w:r w:rsidR="00671C18">
        <w:rPr>
          <w:rFonts w:ascii="Times New Roman" w:hAnsi="Times New Roman" w:cs="Times New Roman"/>
          <w:sz w:val="24"/>
          <w:szCs w:val="24"/>
        </w:rPr>
        <w:t>- в </w:t>
      </w:r>
      <w:r w:rsidR="000202D4">
        <w:rPr>
          <w:rFonts w:ascii="Times New Roman" w:hAnsi="Times New Roman" w:cs="Times New Roman"/>
          <w:sz w:val="24"/>
          <w:szCs w:val="24"/>
        </w:rPr>
        <w:t>Администрации __________________________________________________________</w:t>
      </w:r>
      <w:r w:rsidR="000202D4" w:rsidRPr="002053C6">
        <w:rPr>
          <w:rFonts w:ascii="Times New Roman" w:hAnsi="Times New Roman" w:cs="Times New Roman"/>
        </w:rPr>
        <w:t xml:space="preserve"> </w:t>
      </w:r>
    </w:p>
    <w:p w:rsidR="000202D4" w:rsidRPr="001E0A88" w:rsidRDefault="000202D4" w:rsidP="000202D4">
      <w:pPr>
        <w:pStyle w:val="ConsPlusNonformat"/>
        <w:ind w:left="709" w:right="-1" w:firstLine="2977"/>
        <w:jc w:val="both"/>
        <w:rPr>
          <w:rFonts w:ascii="Times New Roman" w:hAnsi="Times New Roman" w:cs="Times New Roman"/>
          <w:sz w:val="16"/>
          <w:szCs w:val="16"/>
        </w:rPr>
      </w:pPr>
      <w:r w:rsidRPr="001E0A88">
        <w:rPr>
          <w:rFonts w:ascii="Times New Roman" w:hAnsi="Times New Roman" w:cs="Times New Roman"/>
          <w:sz w:val="16"/>
          <w:szCs w:val="16"/>
        </w:rPr>
        <w:t xml:space="preserve">(наименование муниципального образования Смоленской области) </w:t>
      </w:r>
    </w:p>
    <w:p w:rsidR="000202D4" w:rsidRDefault="000202D4" w:rsidP="000202D4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непосредственном обращении;</w:t>
      </w:r>
    </w:p>
    <w:p w:rsidR="000202D4" w:rsidRDefault="006F3DF0" w:rsidP="000202D4">
      <w:pPr>
        <w:pStyle w:val="ConsPlusNonformat"/>
        <w:ind w:left="709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00" style="position:absolute;left:0;text-align:left;margin-left:39.05pt;margin-top:-.35pt;width:13.8pt;height:11.35pt;z-index:251663360"/>
        </w:pict>
      </w:r>
      <w:r w:rsidR="000202D4">
        <w:rPr>
          <w:rFonts w:ascii="Times New Roman" w:hAnsi="Times New Roman" w:cs="Times New Roman"/>
          <w:sz w:val="24"/>
          <w:szCs w:val="24"/>
        </w:rPr>
        <w:t>- почтой на почтовый адрес заявителя;</w:t>
      </w:r>
    </w:p>
    <w:p w:rsidR="000202D4" w:rsidRDefault="006F3DF0" w:rsidP="000202D4">
      <w:pPr>
        <w:pStyle w:val="ConsPlusNonformat"/>
        <w:ind w:left="11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01" style="position:absolute;left:0;text-align:left;margin-left:39.05pt;margin-top:.95pt;width:13.8pt;height:11.35pt;z-index:251664384"/>
        </w:pict>
      </w:r>
      <w:r w:rsidR="00A56B1E">
        <w:rPr>
          <w:rFonts w:ascii="Times New Roman" w:hAnsi="Times New Roman" w:cs="Times New Roman"/>
          <w:sz w:val="24"/>
          <w:szCs w:val="24"/>
        </w:rPr>
        <w:t>- </w:t>
      </w:r>
      <w:r w:rsidR="000202D4">
        <w:rPr>
          <w:rFonts w:ascii="Times New Roman" w:hAnsi="Times New Roman" w:cs="Times New Roman"/>
          <w:sz w:val="24"/>
          <w:szCs w:val="24"/>
        </w:rPr>
        <w:t xml:space="preserve">в личном кабинете заявителя </w:t>
      </w:r>
      <w:r w:rsidR="000202D4" w:rsidRPr="00EB05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0202D4">
        <w:rPr>
          <w:rFonts w:ascii="Times New Roman" w:hAnsi="Times New Roman" w:cs="Times New Roman"/>
          <w:sz w:val="24"/>
          <w:szCs w:val="24"/>
        </w:rPr>
        <w:t>возможен</w:t>
      </w:r>
      <w:proofErr w:type="gramEnd"/>
      <w:r w:rsidR="000202D4">
        <w:rPr>
          <w:rFonts w:ascii="Times New Roman" w:hAnsi="Times New Roman" w:cs="Times New Roman"/>
          <w:sz w:val="24"/>
          <w:szCs w:val="24"/>
        </w:rPr>
        <w:t xml:space="preserve"> </w:t>
      </w:r>
      <w:r w:rsidR="000202D4" w:rsidRPr="00EB05F0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0202D4">
        <w:rPr>
          <w:rFonts w:ascii="Times New Roman" w:hAnsi="Times New Roman" w:cs="Times New Roman"/>
          <w:sz w:val="24"/>
          <w:szCs w:val="24"/>
        </w:rPr>
        <w:t>уведомление</w:t>
      </w:r>
      <w:r w:rsidR="000202D4" w:rsidRPr="00EB05F0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</w:t>
      </w:r>
      <w:r w:rsidR="000202D4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0202D4" w:rsidRPr="00EB05F0">
        <w:rPr>
          <w:rFonts w:ascii="Times New Roman" w:hAnsi="Times New Roman" w:cs="Times New Roman"/>
          <w:sz w:val="24"/>
          <w:szCs w:val="24"/>
        </w:rPr>
        <w:t xml:space="preserve"> были поданы через Единый портал государственных и муниципальных услуг (функций) и (или) Портал государственных и муниципальных услуг (функций) Смоленской области)</w:t>
      </w:r>
      <w:r w:rsidR="000202D4">
        <w:rPr>
          <w:rFonts w:ascii="Times New Roman" w:hAnsi="Times New Roman" w:cs="Times New Roman"/>
          <w:sz w:val="24"/>
          <w:szCs w:val="24"/>
        </w:rPr>
        <w:t>.</w:t>
      </w:r>
    </w:p>
    <w:p w:rsidR="000202D4" w:rsidRPr="00334D9C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</w:rPr>
      </w:pPr>
    </w:p>
    <w:p w:rsidR="000202D4" w:rsidRDefault="000202D4" w:rsidP="000202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>Я даю свое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законом «О персональных данных». Ознакомле</w:t>
      </w:r>
      <w:proofErr w:type="gramStart"/>
      <w:r>
        <w:rPr>
          <w:rFonts w:ascii="Times New Roman" w:hAnsi="Times New Roman" w:cs="Times New Roman"/>
          <w:sz w:val="24"/>
        </w:rPr>
        <w:t>н(</w:t>
      </w:r>
      <w:proofErr w:type="gramEnd"/>
      <w:r>
        <w:rPr>
          <w:rFonts w:ascii="Times New Roman" w:hAnsi="Times New Roman" w:cs="Times New Roman"/>
          <w:sz w:val="24"/>
        </w:rPr>
        <w:t>а) с тем, что могу отказаться от обработки моих персональных данных, подав соответствующее заявление</w:t>
      </w:r>
      <w:r w:rsidRPr="00670548">
        <w:rPr>
          <w:rFonts w:ascii="Times New Roman" w:hAnsi="Times New Roman" w:cs="Times New Roman"/>
          <w:sz w:val="24"/>
        </w:rPr>
        <w:t>.</w:t>
      </w:r>
    </w:p>
    <w:p w:rsidR="000202D4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202D4" w:rsidRPr="009D17CD" w:rsidRDefault="000202D4" w:rsidP="000202D4">
      <w:pPr>
        <w:pStyle w:val="ConsPlusNonformat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>Заяв</w:t>
      </w:r>
      <w:r>
        <w:rPr>
          <w:rFonts w:ascii="Times New Roman" w:hAnsi="Times New Roman" w:cs="Times New Roman"/>
          <w:sz w:val="24"/>
          <w:szCs w:val="24"/>
        </w:rPr>
        <w:t>итель _____________________</w:t>
      </w:r>
      <w:r w:rsidRPr="009D17CD">
        <w:rPr>
          <w:rFonts w:ascii="Times New Roman" w:hAnsi="Times New Roman" w:cs="Times New Roman"/>
          <w:sz w:val="24"/>
          <w:szCs w:val="24"/>
        </w:rPr>
        <w:t xml:space="preserve">    _______________  _________________________</w:t>
      </w:r>
    </w:p>
    <w:p w:rsidR="000202D4" w:rsidRPr="00ED716C" w:rsidRDefault="000202D4" w:rsidP="000202D4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ED716C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D716C">
        <w:rPr>
          <w:rFonts w:ascii="Times New Roman" w:hAnsi="Times New Roman" w:cs="Times New Roman"/>
        </w:rPr>
        <w:t xml:space="preserve">    (должность)           </w:t>
      </w:r>
      <w:r>
        <w:rPr>
          <w:rFonts w:ascii="Times New Roman" w:hAnsi="Times New Roman" w:cs="Times New Roman"/>
        </w:rPr>
        <w:t xml:space="preserve">                        </w:t>
      </w:r>
      <w:r w:rsidRPr="00ED716C">
        <w:rPr>
          <w:rFonts w:ascii="Times New Roman" w:hAnsi="Times New Roman" w:cs="Times New Roman"/>
        </w:rPr>
        <w:t xml:space="preserve">  (подпись)                                  (Ф.И.О.)</w:t>
      </w:r>
    </w:p>
    <w:p w:rsidR="000202D4" w:rsidRPr="009D17CD" w:rsidRDefault="000202D4" w:rsidP="000202D4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D17CD">
        <w:rPr>
          <w:rFonts w:ascii="Times New Roman" w:hAnsi="Times New Roman" w:cs="Times New Roman"/>
          <w:sz w:val="24"/>
          <w:szCs w:val="24"/>
        </w:rPr>
        <w:t xml:space="preserve">    </w:t>
      </w:r>
      <w:r w:rsidRPr="009D17CD">
        <w:rPr>
          <w:rFonts w:ascii="Times New Roman" w:hAnsi="Times New Roman" w:cs="Times New Roman"/>
          <w:sz w:val="24"/>
          <w:szCs w:val="24"/>
        </w:rPr>
        <w:tab/>
        <w:t xml:space="preserve">«___» _____________ 20____ г. </w:t>
      </w:r>
    </w:p>
    <w:p w:rsidR="000202D4" w:rsidRPr="000A0445" w:rsidRDefault="000202D4" w:rsidP="000A0445">
      <w:pPr>
        <w:pStyle w:val="af1"/>
        <w:tabs>
          <w:tab w:val="left" w:pos="284"/>
        </w:tabs>
        <w:ind w:left="0"/>
        <w:jc w:val="left"/>
        <w:rPr>
          <w:rFonts w:ascii="Times New Roman" w:hAnsi="Times New Roman"/>
          <w:sz w:val="28"/>
          <w:szCs w:val="28"/>
        </w:rPr>
      </w:pPr>
    </w:p>
    <w:sectPr w:rsidR="000202D4" w:rsidRPr="000A0445" w:rsidSect="00C14979">
      <w:headerReference w:type="even" r:id="rId11"/>
      <w:headerReference w:type="default" r:id="rId12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C1C" w:rsidRDefault="009F6C1C">
      <w:r>
        <w:separator/>
      </w:r>
    </w:p>
  </w:endnote>
  <w:endnote w:type="continuationSeparator" w:id="1">
    <w:p w:rsidR="009F6C1C" w:rsidRDefault="009F6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C1C" w:rsidRDefault="009F6C1C">
      <w:r>
        <w:separator/>
      </w:r>
    </w:p>
  </w:footnote>
  <w:footnote w:type="continuationSeparator" w:id="1">
    <w:p w:rsidR="009F6C1C" w:rsidRDefault="009F6C1C">
      <w:r>
        <w:continuationSeparator/>
      </w:r>
    </w:p>
  </w:footnote>
  <w:footnote w:id="2">
    <w:p w:rsidR="009F6C1C" w:rsidRDefault="009F6C1C" w:rsidP="002F6AB2">
      <w:pPr>
        <w:pStyle w:val="af7"/>
        <w:jc w:val="both"/>
      </w:pPr>
      <w:r>
        <w:rPr>
          <w:rStyle w:val="afa"/>
        </w:rPr>
        <w:footnoteRef/>
      </w:r>
      <w:r>
        <w:tab/>
        <w:t xml:space="preserve"> Указывается перечень всех административных процедур при предоставлении муниципальной услуги: от обращения заявителя за услугой до выдачи (направления) результата услуги</w:t>
      </w:r>
    </w:p>
  </w:footnote>
  <w:footnote w:id="3">
    <w:p w:rsidR="009F6C1C" w:rsidRDefault="009F6C1C" w:rsidP="002F6AB2">
      <w:pPr>
        <w:pStyle w:val="af7"/>
      </w:pPr>
      <w:r>
        <w:rPr>
          <w:rStyle w:val="afa"/>
        </w:rPr>
        <w:footnoteRef/>
      </w:r>
      <w:r>
        <w:tab/>
        <w:t xml:space="preserve"> Подраздел «Формирование и направление межведомственного запроса» включается в административный регламент в случае необходимости осуществления межведомственного взаимодействия при предоставлении муниципальной услуги.</w:t>
      </w:r>
    </w:p>
  </w:footnote>
  <w:footnote w:id="4">
    <w:p w:rsidR="009F6C1C" w:rsidRDefault="009F6C1C" w:rsidP="000202D4">
      <w:pPr>
        <w:pStyle w:val="af7"/>
        <w:jc w:val="both"/>
      </w:pPr>
      <w:r>
        <w:rPr>
          <w:rStyle w:val="af9"/>
        </w:rPr>
        <w:footnoteRef/>
      </w:r>
      <w:r>
        <w:t xml:space="preserve"> К</w:t>
      </w:r>
      <w:r w:rsidRPr="009B6A2F">
        <w:t xml:space="preserve">опия </w:t>
      </w:r>
      <w:r>
        <w:t xml:space="preserve">правоустанавливающих </w:t>
      </w:r>
      <w:r w:rsidRPr="009B6A2F">
        <w:t>документ</w:t>
      </w:r>
      <w:r>
        <w:t xml:space="preserve">ов на земельный участок </w:t>
      </w:r>
      <w:proofErr w:type="gramStart"/>
      <w:r w:rsidRPr="009B6A2F">
        <w:t>прилагается</w:t>
      </w:r>
      <w:proofErr w:type="gramEnd"/>
      <w:r w:rsidRPr="009B6A2F">
        <w:t xml:space="preserve"> в случае </w:t>
      </w:r>
      <w:r w:rsidRPr="008510D5">
        <w:t xml:space="preserve">если в Едином государственном реестре недвижимости не содержатся сведения о </w:t>
      </w:r>
      <w:r>
        <w:t>таких</w:t>
      </w:r>
      <w:r w:rsidRPr="008510D5">
        <w:t xml:space="preserve"> документах</w:t>
      </w:r>
      <w:r w:rsidRPr="009B6A2F">
        <w:t>, остальные документы прил</w:t>
      </w:r>
      <w:r>
        <w:t>агаются по инициативе заявителя.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C1C" w:rsidRPr="002D69F0" w:rsidRDefault="009F6C1C" w:rsidP="002D69F0">
    <w:pPr>
      <w:jc w:val="center"/>
      <w:rPr>
        <w:sz w:val="28"/>
        <w:szCs w:val="28"/>
      </w:rPr>
    </w:pPr>
  </w:p>
  <w:p w:rsidR="009F6C1C" w:rsidRDefault="009F6C1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C1C" w:rsidRPr="00C14979" w:rsidRDefault="009F6C1C" w:rsidP="00C14979">
    <w:pPr>
      <w:pStyle w:val="a5"/>
      <w:jc w:val="center"/>
      <w:rPr>
        <w:sz w:val="24"/>
        <w:szCs w:val="24"/>
      </w:rPr>
    </w:pPr>
    <w:r w:rsidRPr="00C14979">
      <w:rPr>
        <w:sz w:val="24"/>
        <w:szCs w:val="24"/>
      </w:rPr>
      <w:fldChar w:fldCharType="begin"/>
    </w:r>
    <w:r w:rsidRPr="00C14979">
      <w:rPr>
        <w:sz w:val="24"/>
        <w:szCs w:val="24"/>
      </w:rPr>
      <w:instrText>PAGE   \* MERGEFORMAT</w:instrText>
    </w:r>
    <w:r w:rsidRPr="00C14979">
      <w:rPr>
        <w:sz w:val="24"/>
        <w:szCs w:val="24"/>
      </w:rPr>
      <w:fldChar w:fldCharType="separate"/>
    </w:r>
    <w:r w:rsidR="008D0E69">
      <w:rPr>
        <w:noProof/>
        <w:sz w:val="24"/>
        <w:szCs w:val="24"/>
      </w:rPr>
      <w:t>39</w:t>
    </w:r>
    <w:r w:rsidRPr="00C14979">
      <w:rPr>
        <w:sz w:val="24"/>
        <w:szCs w:val="24"/>
      </w:rPr>
      <w:fldChar w:fldCharType="end"/>
    </w:r>
  </w:p>
  <w:p w:rsidR="009F6C1C" w:rsidRDefault="009F6C1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519" w:hanging="675"/>
      </w:pPr>
      <w:rPr>
        <w:rFonts w:cs="Times New Roman" w:hint="default"/>
        <w:sz w:val="28"/>
        <w:szCs w:val="28"/>
        <w:lang w:val="ru-RU" w:eastAsia="ru-RU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  <w:rPr>
        <w:rFonts w:cs="Times New Roman" w:hint="default"/>
        <w:sz w:val="28"/>
        <w:szCs w:val="28"/>
        <w:lang w:val="ru-RU" w:eastAsia="ru-RU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cs="Times New Roman" w:hint="default"/>
        <w:sz w:val="28"/>
        <w:szCs w:val="28"/>
        <w:lang w:val="ru-RU" w:eastAsia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  <w:sz w:val="28"/>
        <w:szCs w:val="28"/>
        <w:lang w:val="ru-RU" w:eastAsia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  <w:sz w:val="28"/>
        <w:szCs w:val="28"/>
        <w:lang w:val="ru-RU" w:eastAsia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  <w:sz w:val="28"/>
        <w:szCs w:val="28"/>
        <w:lang w:val="ru-RU" w:eastAsia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 w:hint="default"/>
        <w:sz w:val="28"/>
        <w:szCs w:val="28"/>
        <w:lang w:val="ru-RU" w:eastAsia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  <w:sz w:val="28"/>
        <w:szCs w:val="28"/>
        <w:lang w:val="ru-RU" w:eastAsia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 w:hint="default"/>
        <w:sz w:val="28"/>
        <w:szCs w:val="28"/>
        <w:lang w:val="ru-RU" w:eastAsia="ru-RU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Times New Roman" w:hint="default"/>
        <w:sz w:val="28"/>
        <w:szCs w:val="28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Times New Roman" w:hint="default"/>
      </w:rPr>
    </w:lvl>
  </w:abstractNum>
  <w:abstractNum w:abstractNumId="5">
    <w:nsid w:val="00000006"/>
    <w:multiLevelType w:val="singleLevel"/>
    <w:tmpl w:val="00000006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Times New Roman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Symbol" w:hint="default"/>
        <w:sz w:val="28"/>
        <w:szCs w:val="28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00000023"/>
    <w:multiLevelType w:val="multilevel"/>
    <w:tmpl w:val="00000022"/>
    <w:lvl w:ilvl="0">
      <w:start w:val="1"/>
      <w:numFmt w:val="decimal"/>
      <w:lvlText w:val="2.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00000027"/>
    <w:multiLevelType w:val="multilevel"/>
    <w:tmpl w:val="00000026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>
    <w:nsid w:val="00000029"/>
    <w:multiLevelType w:val="multilevel"/>
    <w:tmpl w:val="00000028"/>
    <w:lvl w:ilvl="0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9">
    <w:nsid w:val="0000002B"/>
    <w:multiLevelType w:val="multilevel"/>
    <w:tmpl w:val="0000002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07CA07F4"/>
    <w:multiLevelType w:val="hybridMultilevel"/>
    <w:tmpl w:val="9892A752"/>
    <w:lvl w:ilvl="0" w:tplc="C4C0AF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082523DA"/>
    <w:multiLevelType w:val="multilevel"/>
    <w:tmpl w:val="49DA8002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color w:val="000000"/>
        <w:sz w:val="27"/>
      </w:rPr>
    </w:lvl>
    <w:lvl w:ilvl="1">
      <w:start w:val="8"/>
      <w:numFmt w:val="decimal"/>
      <w:lvlText w:val="%1.%2."/>
      <w:lvlJc w:val="left"/>
      <w:pPr>
        <w:ind w:left="640" w:hanging="630"/>
      </w:pPr>
      <w:rPr>
        <w:rFonts w:hint="default"/>
        <w:color w:val="000000"/>
        <w:sz w:val="27"/>
      </w:rPr>
    </w:lvl>
    <w:lvl w:ilvl="2">
      <w:start w:val="2"/>
      <w:numFmt w:val="decimal"/>
      <w:lvlText w:val="%1.%2.%3."/>
      <w:lvlJc w:val="left"/>
      <w:pPr>
        <w:ind w:left="740" w:hanging="720"/>
      </w:pPr>
      <w:rPr>
        <w:rFonts w:hint="default"/>
        <w:color w:val="000000"/>
        <w:sz w:val="27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  <w:color w:val="000000"/>
        <w:sz w:val="27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  <w:color w:val="000000"/>
        <w:sz w:val="27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  <w:color w:val="000000"/>
        <w:sz w:val="27"/>
      </w:rPr>
    </w:lvl>
    <w:lvl w:ilvl="6">
      <w:start w:val="1"/>
      <w:numFmt w:val="decimal"/>
      <w:lvlText w:val="%1.%2.%3.%4.%5.%6.%7."/>
      <w:lvlJc w:val="left"/>
      <w:pPr>
        <w:ind w:left="1140" w:hanging="1080"/>
      </w:pPr>
      <w:rPr>
        <w:rFonts w:hint="default"/>
        <w:color w:val="000000"/>
        <w:sz w:val="27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  <w:color w:val="000000"/>
        <w:sz w:val="27"/>
      </w:rPr>
    </w:lvl>
    <w:lvl w:ilvl="8">
      <w:start w:val="1"/>
      <w:numFmt w:val="decimal"/>
      <w:lvlText w:val="%1.%2.%3.%4.%5.%6.%7.%8.%9."/>
      <w:lvlJc w:val="left"/>
      <w:pPr>
        <w:ind w:left="1520" w:hanging="1440"/>
      </w:pPr>
      <w:rPr>
        <w:rFonts w:hint="default"/>
        <w:color w:val="000000"/>
        <w:sz w:val="27"/>
      </w:rPr>
    </w:lvl>
  </w:abstractNum>
  <w:abstractNum w:abstractNumId="23">
    <w:nsid w:val="1435635F"/>
    <w:multiLevelType w:val="multilevel"/>
    <w:tmpl w:val="D96C8AC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2160"/>
      </w:pPr>
      <w:rPr>
        <w:rFonts w:hint="default"/>
      </w:rPr>
    </w:lvl>
  </w:abstractNum>
  <w:abstractNum w:abstractNumId="2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33F4270"/>
    <w:multiLevelType w:val="hybridMultilevel"/>
    <w:tmpl w:val="F25681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5FB22BE"/>
    <w:multiLevelType w:val="hybridMultilevel"/>
    <w:tmpl w:val="25A8ED46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F126964"/>
    <w:multiLevelType w:val="hybridMultilevel"/>
    <w:tmpl w:val="EBCC79D6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F3D57A6"/>
    <w:multiLevelType w:val="multilevel"/>
    <w:tmpl w:val="83003AD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color w:val="000000"/>
        <w:sz w:val="27"/>
      </w:rPr>
    </w:lvl>
    <w:lvl w:ilvl="1">
      <w:start w:val="4"/>
      <w:numFmt w:val="decimal"/>
      <w:lvlText w:val="%1.%2."/>
      <w:lvlJc w:val="left"/>
      <w:pPr>
        <w:ind w:left="630" w:hanging="630"/>
      </w:pPr>
      <w:rPr>
        <w:rFonts w:hint="default"/>
        <w:color w:val="000000"/>
        <w:sz w:val="27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7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7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7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  <w:sz w:val="27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7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  <w:sz w:val="27"/>
      </w:rPr>
    </w:lvl>
  </w:abstractNum>
  <w:abstractNum w:abstractNumId="31">
    <w:nsid w:val="4E805148"/>
    <w:multiLevelType w:val="multilevel"/>
    <w:tmpl w:val="0262D78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59E570D3"/>
    <w:multiLevelType w:val="hybridMultilevel"/>
    <w:tmpl w:val="609A90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9F007A6"/>
    <w:multiLevelType w:val="multilevel"/>
    <w:tmpl w:val="39D047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3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1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240" w:hanging="2160"/>
      </w:pPr>
      <w:rPr>
        <w:rFonts w:hint="default"/>
        <w:color w:val="000000"/>
      </w:rPr>
    </w:lvl>
  </w:abstractNum>
  <w:abstractNum w:abstractNumId="34">
    <w:nsid w:val="5CA43922"/>
    <w:multiLevelType w:val="multilevel"/>
    <w:tmpl w:val="09960BB2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color w:val="000000"/>
        <w:sz w:val="27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  <w:color w:val="000000"/>
        <w:sz w:val="27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7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7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7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  <w:sz w:val="27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7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  <w:sz w:val="27"/>
      </w:rPr>
    </w:lvl>
  </w:abstractNum>
  <w:abstractNum w:abstractNumId="35">
    <w:nsid w:val="61D20FC9"/>
    <w:multiLevelType w:val="hybridMultilevel"/>
    <w:tmpl w:val="75CC8C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D9A6C21"/>
    <w:multiLevelType w:val="hybridMultilevel"/>
    <w:tmpl w:val="DD26B4AC"/>
    <w:lvl w:ilvl="0" w:tplc="C4C0AF0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2"/>
  </w:num>
  <w:num w:numId="3">
    <w:abstractNumId w:val="36"/>
  </w:num>
  <w:num w:numId="4">
    <w:abstractNumId w:val="21"/>
  </w:num>
  <w:num w:numId="5">
    <w:abstractNumId w:val="35"/>
  </w:num>
  <w:num w:numId="6">
    <w:abstractNumId w:val="27"/>
  </w:num>
  <w:num w:numId="7">
    <w:abstractNumId w:val="29"/>
  </w:num>
  <w:num w:numId="8">
    <w:abstractNumId w:val="31"/>
  </w:num>
  <w:num w:numId="9">
    <w:abstractNumId w:val="23"/>
  </w:num>
  <w:num w:numId="10">
    <w:abstractNumId w:val="1"/>
  </w:num>
  <w:num w:numId="11">
    <w:abstractNumId w:val="2"/>
  </w:num>
  <w:num w:numId="12">
    <w:abstractNumId w:val="24"/>
  </w:num>
  <w:num w:numId="13">
    <w:abstractNumId w:val="26"/>
  </w:num>
  <w:num w:numId="14">
    <w:abstractNumId w:val="20"/>
  </w:num>
  <w:num w:numId="15">
    <w:abstractNumId w:val="28"/>
  </w:num>
  <w:num w:numId="16">
    <w:abstractNumId w:val="0"/>
  </w:num>
  <w:num w:numId="17">
    <w:abstractNumId w:val="7"/>
  </w:num>
  <w:num w:numId="18">
    <w:abstractNumId w:val="8"/>
  </w:num>
  <w:num w:numId="19">
    <w:abstractNumId w:val="34"/>
  </w:num>
  <w:num w:numId="20">
    <w:abstractNumId w:val="30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13"/>
  </w:num>
  <w:num w:numId="26">
    <w:abstractNumId w:val="14"/>
  </w:num>
  <w:num w:numId="27">
    <w:abstractNumId w:val="15"/>
  </w:num>
  <w:num w:numId="28">
    <w:abstractNumId w:val="16"/>
  </w:num>
  <w:num w:numId="29">
    <w:abstractNumId w:val="17"/>
  </w:num>
  <w:num w:numId="30">
    <w:abstractNumId w:val="18"/>
  </w:num>
  <w:num w:numId="31">
    <w:abstractNumId w:val="19"/>
  </w:num>
  <w:num w:numId="32">
    <w:abstractNumId w:val="33"/>
  </w:num>
  <w:num w:numId="33">
    <w:abstractNumId w:val="2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D24471"/>
    <w:rsid w:val="0000123E"/>
    <w:rsid w:val="000029E5"/>
    <w:rsid w:val="000031BF"/>
    <w:rsid w:val="000032EB"/>
    <w:rsid w:val="0000393F"/>
    <w:rsid w:val="00003DFB"/>
    <w:rsid w:val="00005336"/>
    <w:rsid w:val="00005AE8"/>
    <w:rsid w:val="0000688F"/>
    <w:rsid w:val="000073B3"/>
    <w:rsid w:val="00007620"/>
    <w:rsid w:val="000106A8"/>
    <w:rsid w:val="0001143C"/>
    <w:rsid w:val="00012CA1"/>
    <w:rsid w:val="000135AC"/>
    <w:rsid w:val="00013A6F"/>
    <w:rsid w:val="00013FB7"/>
    <w:rsid w:val="00014BBA"/>
    <w:rsid w:val="00015FF7"/>
    <w:rsid w:val="0001744A"/>
    <w:rsid w:val="000179F9"/>
    <w:rsid w:val="000202D4"/>
    <w:rsid w:val="00020780"/>
    <w:rsid w:val="00021136"/>
    <w:rsid w:val="00025FF9"/>
    <w:rsid w:val="00027953"/>
    <w:rsid w:val="000303CD"/>
    <w:rsid w:val="0003166E"/>
    <w:rsid w:val="00032C47"/>
    <w:rsid w:val="00033559"/>
    <w:rsid w:val="0003544E"/>
    <w:rsid w:val="00035D84"/>
    <w:rsid w:val="00037880"/>
    <w:rsid w:val="00037D58"/>
    <w:rsid w:val="000405D0"/>
    <w:rsid w:val="00045EE3"/>
    <w:rsid w:val="0004658F"/>
    <w:rsid w:val="000477AF"/>
    <w:rsid w:val="000518BF"/>
    <w:rsid w:val="00052658"/>
    <w:rsid w:val="000536B2"/>
    <w:rsid w:val="00053B4A"/>
    <w:rsid w:val="00053DC8"/>
    <w:rsid w:val="00054959"/>
    <w:rsid w:val="00056733"/>
    <w:rsid w:val="00061430"/>
    <w:rsid w:val="00063299"/>
    <w:rsid w:val="0006466B"/>
    <w:rsid w:val="000650F4"/>
    <w:rsid w:val="00066050"/>
    <w:rsid w:val="000661DA"/>
    <w:rsid w:val="0006661F"/>
    <w:rsid w:val="00073B1F"/>
    <w:rsid w:val="00073D39"/>
    <w:rsid w:val="000762B3"/>
    <w:rsid w:val="00077097"/>
    <w:rsid w:val="0008071E"/>
    <w:rsid w:val="000809F1"/>
    <w:rsid w:val="00081EFF"/>
    <w:rsid w:val="000828A5"/>
    <w:rsid w:val="00084AED"/>
    <w:rsid w:val="000858AD"/>
    <w:rsid w:val="000901A8"/>
    <w:rsid w:val="000901CF"/>
    <w:rsid w:val="00090680"/>
    <w:rsid w:val="00094210"/>
    <w:rsid w:val="00096B2A"/>
    <w:rsid w:val="00096DF3"/>
    <w:rsid w:val="000A0445"/>
    <w:rsid w:val="000A0A4F"/>
    <w:rsid w:val="000A0B53"/>
    <w:rsid w:val="000A3EF2"/>
    <w:rsid w:val="000A422C"/>
    <w:rsid w:val="000A535E"/>
    <w:rsid w:val="000A58D4"/>
    <w:rsid w:val="000A5F65"/>
    <w:rsid w:val="000A671B"/>
    <w:rsid w:val="000B14E6"/>
    <w:rsid w:val="000B2AF7"/>
    <w:rsid w:val="000B328C"/>
    <w:rsid w:val="000B3D98"/>
    <w:rsid w:val="000B48C9"/>
    <w:rsid w:val="000B508F"/>
    <w:rsid w:val="000B5466"/>
    <w:rsid w:val="000B5A30"/>
    <w:rsid w:val="000B6F37"/>
    <w:rsid w:val="000B7A6D"/>
    <w:rsid w:val="000C2568"/>
    <w:rsid w:val="000C2923"/>
    <w:rsid w:val="000C2FF2"/>
    <w:rsid w:val="000C3DC0"/>
    <w:rsid w:val="000C4006"/>
    <w:rsid w:val="000C42EF"/>
    <w:rsid w:val="000C64BB"/>
    <w:rsid w:val="000D4373"/>
    <w:rsid w:val="000D49A3"/>
    <w:rsid w:val="000D5475"/>
    <w:rsid w:val="000D6B27"/>
    <w:rsid w:val="000D7D0E"/>
    <w:rsid w:val="000E0D90"/>
    <w:rsid w:val="000E40F1"/>
    <w:rsid w:val="000E428E"/>
    <w:rsid w:val="000E7AB9"/>
    <w:rsid w:val="000E7FDD"/>
    <w:rsid w:val="000F2C3A"/>
    <w:rsid w:val="000F3F68"/>
    <w:rsid w:val="000F4946"/>
    <w:rsid w:val="000F5FAD"/>
    <w:rsid w:val="000F6F78"/>
    <w:rsid w:val="000F77EA"/>
    <w:rsid w:val="000F7B63"/>
    <w:rsid w:val="00100E98"/>
    <w:rsid w:val="00103CE3"/>
    <w:rsid w:val="00104D9E"/>
    <w:rsid w:val="00104E6D"/>
    <w:rsid w:val="00105019"/>
    <w:rsid w:val="001056B8"/>
    <w:rsid w:val="00106124"/>
    <w:rsid w:val="0011025D"/>
    <w:rsid w:val="00111C9D"/>
    <w:rsid w:val="001120B1"/>
    <w:rsid w:val="00112705"/>
    <w:rsid w:val="00113BC6"/>
    <w:rsid w:val="001152FF"/>
    <w:rsid w:val="00115F90"/>
    <w:rsid w:val="001167F7"/>
    <w:rsid w:val="00116E55"/>
    <w:rsid w:val="0012567D"/>
    <w:rsid w:val="00125F37"/>
    <w:rsid w:val="00130526"/>
    <w:rsid w:val="00130C9B"/>
    <w:rsid w:val="00131649"/>
    <w:rsid w:val="001327D1"/>
    <w:rsid w:val="00133C3C"/>
    <w:rsid w:val="00135097"/>
    <w:rsid w:val="00135638"/>
    <w:rsid w:val="00140352"/>
    <w:rsid w:val="00141024"/>
    <w:rsid w:val="0014170D"/>
    <w:rsid w:val="00142D2A"/>
    <w:rsid w:val="00143215"/>
    <w:rsid w:val="00144465"/>
    <w:rsid w:val="00144E89"/>
    <w:rsid w:val="00150DEB"/>
    <w:rsid w:val="00153AA2"/>
    <w:rsid w:val="00154534"/>
    <w:rsid w:val="00155776"/>
    <w:rsid w:val="001557CD"/>
    <w:rsid w:val="00156059"/>
    <w:rsid w:val="0015674B"/>
    <w:rsid w:val="00157BCD"/>
    <w:rsid w:val="001612AC"/>
    <w:rsid w:val="00161885"/>
    <w:rsid w:val="001618E8"/>
    <w:rsid w:val="00161BA9"/>
    <w:rsid w:val="001627E8"/>
    <w:rsid w:val="00162FDD"/>
    <w:rsid w:val="00163D8A"/>
    <w:rsid w:val="001640F9"/>
    <w:rsid w:val="00165C53"/>
    <w:rsid w:val="001713D0"/>
    <w:rsid w:val="00171A43"/>
    <w:rsid w:val="0017257D"/>
    <w:rsid w:val="00173BCF"/>
    <w:rsid w:val="001743D3"/>
    <w:rsid w:val="00174FAF"/>
    <w:rsid w:val="00175908"/>
    <w:rsid w:val="00176D85"/>
    <w:rsid w:val="00176E74"/>
    <w:rsid w:val="00181515"/>
    <w:rsid w:val="001824BE"/>
    <w:rsid w:val="00182BAA"/>
    <w:rsid w:val="00183CEE"/>
    <w:rsid w:val="00184102"/>
    <w:rsid w:val="00184516"/>
    <w:rsid w:val="00185A62"/>
    <w:rsid w:val="00185F9A"/>
    <w:rsid w:val="001937B4"/>
    <w:rsid w:val="001939F0"/>
    <w:rsid w:val="00193D55"/>
    <w:rsid w:val="00193E6E"/>
    <w:rsid w:val="0019432C"/>
    <w:rsid w:val="00194CFD"/>
    <w:rsid w:val="00196D86"/>
    <w:rsid w:val="00196F65"/>
    <w:rsid w:val="00197740"/>
    <w:rsid w:val="001A0010"/>
    <w:rsid w:val="001A1D86"/>
    <w:rsid w:val="001A2202"/>
    <w:rsid w:val="001A4029"/>
    <w:rsid w:val="001A499E"/>
    <w:rsid w:val="001A688B"/>
    <w:rsid w:val="001A6D2B"/>
    <w:rsid w:val="001B07FF"/>
    <w:rsid w:val="001B15CA"/>
    <w:rsid w:val="001B2C72"/>
    <w:rsid w:val="001B774A"/>
    <w:rsid w:val="001B777C"/>
    <w:rsid w:val="001B788D"/>
    <w:rsid w:val="001C0604"/>
    <w:rsid w:val="001C0F9A"/>
    <w:rsid w:val="001C1E82"/>
    <w:rsid w:val="001C3E92"/>
    <w:rsid w:val="001C4171"/>
    <w:rsid w:val="001C5EC1"/>
    <w:rsid w:val="001C714E"/>
    <w:rsid w:val="001C77E8"/>
    <w:rsid w:val="001D0B23"/>
    <w:rsid w:val="001D0BCC"/>
    <w:rsid w:val="001D1960"/>
    <w:rsid w:val="001D1EFF"/>
    <w:rsid w:val="001D27F6"/>
    <w:rsid w:val="001D3A92"/>
    <w:rsid w:val="001D41BD"/>
    <w:rsid w:val="001D5DB1"/>
    <w:rsid w:val="001D6AAD"/>
    <w:rsid w:val="001D6B17"/>
    <w:rsid w:val="001E0237"/>
    <w:rsid w:val="001E395C"/>
    <w:rsid w:val="001E3EA6"/>
    <w:rsid w:val="001E5384"/>
    <w:rsid w:val="001E5573"/>
    <w:rsid w:val="001E5FFD"/>
    <w:rsid w:val="001E62E6"/>
    <w:rsid w:val="001E6CF5"/>
    <w:rsid w:val="001E7F72"/>
    <w:rsid w:val="001F4BEC"/>
    <w:rsid w:val="001F72DA"/>
    <w:rsid w:val="00200E2A"/>
    <w:rsid w:val="00204EE4"/>
    <w:rsid w:val="00205397"/>
    <w:rsid w:val="00205653"/>
    <w:rsid w:val="00207056"/>
    <w:rsid w:val="002111F4"/>
    <w:rsid w:val="00214FAF"/>
    <w:rsid w:val="00216562"/>
    <w:rsid w:val="00220312"/>
    <w:rsid w:val="00220BE8"/>
    <w:rsid w:val="002228CF"/>
    <w:rsid w:val="002236CC"/>
    <w:rsid w:val="0022403B"/>
    <w:rsid w:val="0023173B"/>
    <w:rsid w:val="00231F12"/>
    <w:rsid w:val="0023265B"/>
    <w:rsid w:val="0023307E"/>
    <w:rsid w:val="00234502"/>
    <w:rsid w:val="002354B5"/>
    <w:rsid w:val="00237507"/>
    <w:rsid w:val="00237D31"/>
    <w:rsid w:val="0024098F"/>
    <w:rsid w:val="002411A1"/>
    <w:rsid w:val="002425D6"/>
    <w:rsid w:val="00242ABC"/>
    <w:rsid w:val="0024500F"/>
    <w:rsid w:val="00247483"/>
    <w:rsid w:val="0024773C"/>
    <w:rsid w:val="00250E4C"/>
    <w:rsid w:val="002516D0"/>
    <w:rsid w:val="002554B0"/>
    <w:rsid w:val="00255763"/>
    <w:rsid w:val="0025697D"/>
    <w:rsid w:val="002626E4"/>
    <w:rsid w:val="00262840"/>
    <w:rsid w:val="00264986"/>
    <w:rsid w:val="00270BA8"/>
    <w:rsid w:val="002728FF"/>
    <w:rsid w:val="00273EC6"/>
    <w:rsid w:val="00275D77"/>
    <w:rsid w:val="00276062"/>
    <w:rsid w:val="0027714D"/>
    <w:rsid w:val="0027758C"/>
    <w:rsid w:val="00277D84"/>
    <w:rsid w:val="002804D3"/>
    <w:rsid w:val="00280710"/>
    <w:rsid w:val="00280C58"/>
    <w:rsid w:val="00280EE7"/>
    <w:rsid w:val="0028584A"/>
    <w:rsid w:val="00285D04"/>
    <w:rsid w:val="00286492"/>
    <w:rsid w:val="00291DB1"/>
    <w:rsid w:val="00291E12"/>
    <w:rsid w:val="002923FA"/>
    <w:rsid w:val="0029285A"/>
    <w:rsid w:val="00294DA9"/>
    <w:rsid w:val="002976A3"/>
    <w:rsid w:val="0029784C"/>
    <w:rsid w:val="00297CF3"/>
    <w:rsid w:val="002A290C"/>
    <w:rsid w:val="002A57D2"/>
    <w:rsid w:val="002A5869"/>
    <w:rsid w:val="002A6C52"/>
    <w:rsid w:val="002A7356"/>
    <w:rsid w:val="002A7776"/>
    <w:rsid w:val="002B17D2"/>
    <w:rsid w:val="002B218C"/>
    <w:rsid w:val="002B39F8"/>
    <w:rsid w:val="002B64AD"/>
    <w:rsid w:val="002C01EE"/>
    <w:rsid w:val="002C05EA"/>
    <w:rsid w:val="002C0B26"/>
    <w:rsid w:val="002C2EDA"/>
    <w:rsid w:val="002C3F58"/>
    <w:rsid w:val="002C43D2"/>
    <w:rsid w:val="002C45C8"/>
    <w:rsid w:val="002C480E"/>
    <w:rsid w:val="002C4DA2"/>
    <w:rsid w:val="002C7C57"/>
    <w:rsid w:val="002C7FB9"/>
    <w:rsid w:val="002D0F22"/>
    <w:rsid w:val="002D2647"/>
    <w:rsid w:val="002D2C1F"/>
    <w:rsid w:val="002D4550"/>
    <w:rsid w:val="002D5C62"/>
    <w:rsid w:val="002D69F0"/>
    <w:rsid w:val="002D71C8"/>
    <w:rsid w:val="002D7FAE"/>
    <w:rsid w:val="002E0073"/>
    <w:rsid w:val="002E01DB"/>
    <w:rsid w:val="002E02D8"/>
    <w:rsid w:val="002E1080"/>
    <w:rsid w:val="002E12E8"/>
    <w:rsid w:val="002E76A1"/>
    <w:rsid w:val="002E7E51"/>
    <w:rsid w:val="002E7FD4"/>
    <w:rsid w:val="002F164E"/>
    <w:rsid w:val="002F198B"/>
    <w:rsid w:val="002F1C2F"/>
    <w:rsid w:val="002F25D3"/>
    <w:rsid w:val="002F2EF4"/>
    <w:rsid w:val="002F3F81"/>
    <w:rsid w:val="002F6AB2"/>
    <w:rsid w:val="00301DEF"/>
    <w:rsid w:val="00301EBD"/>
    <w:rsid w:val="00303277"/>
    <w:rsid w:val="00303A0D"/>
    <w:rsid w:val="00305895"/>
    <w:rsid w:val="003062E1"/>
    <w:rsid w:val="00310602"/>
    <w:rsid w:val="003111B8"/>
    <w:rsid w:val="003116CE"/>
    <w:rsid w:val="003118C9"/>
    <w:rsid w:val="00311C64"/>
    <w:rsid w:val="003120E2"/>
    <w:rsid w:val="00312B65"/>
    <w:rsid w:val="00313FBB"/>
    <w:rsid w:val="00314C96"/>
    <w:rsid w:val="0031538F"/>
    <w:rsid w:val="00315435"/>
    <w:rsid w:val="00315F9A"/>
    <w:rsid w:val="00316118"/>
    <w:rsid w:val="00316726"/>
    <w:rsid w:val="003173CE"/>
    <w:rsid w:val="0032225B"/>
    <w:rsid w:val="00324214"/>
    <w:rsid w:val="0032691C"/>
    <w:rsid w:val="003319BF"/>
    <w:rsid w:val="00333EB8"/>
    <w:rsid w:val="003352CB"/>
    <w:rsid w:val="003355E9"/>
    <w:rsid w:val="00337A5B"/>
    <w:rsid w:val="0034004C"/>
    <w:rsid w:val="003401CC"/>
    <w:rsid w:val="00341182"/>
    <w:rsid w:val="00344D00"/>
    <w:rsid w:val="0035220E"/>
    <w:rsid w:val="00352616"/>
    <w:rsid w:val="00354616"/>
    <w:rsid w:val="00354F3A"/>
    <w:rsid w:val="00355D6E"/>
    <w:rsid w:val="00356833"/>
    <w:rsid w:val="0035759B"/>
    <w:rsid w:val="00357A9F"/>
    <w:rsid w:val="003624D6"/>
    <w:rsid w:val="00363A20"/>
    <w:rsid w:val="00363A54"/>
    <w:rsid w:val="00365962"/>
    <w:rsid w:val="00365DD2"/>
    <w:rsid w:val="00371595"/>
    <w:rsid w:val="003737D9"/>
    <w:rsid w:val="00373AF8"/>
    <w:rsid w:val="00374E99"/>
    <w:rsid w:val="00375A34"/>
    <w:rsid w:val="003815F6"/>
    <w:rsid w:val="003823BF"/>
    <w:rsid w:val="00383511"/>
    <w:rsid w:val="003864C2"/>
    <w:rsid w:val="00387C44"/>
    <w:rsid w:val="0039003B"/>
    <w:rsid w:val="0039058D"/>
    <w:rsid w:val="00391D71"/>
    <w:rsid w:val="003941B8"/>
    <w:rsid w:val="00395E37"/>
    <w:rsid w:val="00397A2E"/>
    <w:rsid w:val="003A3735"/>
    <w:rsid w:val="003A70B6"/>
    <w:rsid w:val="003A74FB"/>
    <w:rsid w:val="003B057B"/>
    <w:rsid w:val="003B0D7B"/>
    <w:rsid w:val="003B342A"/>
    <w:rsid w:val="003B4DA5"/>
    <w:rsid w:val="003B5E38"/>
    <w:rsid w:val="003B7D61"/>
    <w:rsid w:val="003C29F1"/>
    <w:rsid w:val="003C4305"/>
    <w:rsid w:val="003C5F18"/>
    <w:rsid w:val="003C673F"/>
    <w:rsid w:val="003C7224"/>
    <w:rsid w:val="003D0C1C"/>
    <w:rsid w:val="003D1E4F"/>
    <w:rsid w:val="003D219C"/>
    <w:rsid w:val="003D4388"/>
    <w:rsid w:val="003D6019"/>
    <w:rsid w:val="003D6337"/>
    <w:rsid w:val="003D752B"/>
    <w:rsid w:val="003D7D72"/>
    <w:rsid w:val="003E0029"/>
    <w:rsid w:val="003E0531"/>
    <w:rsid w:val="003E1689"/>
    <w:rsid w:val="003E26D6"/>
    <w:rsid w:val="003E2BE8"/>
    <w:rsid w:val="003E2C61"/>
    <w:rsid w:val="003E2E76"/>
    <w:rsid w:val="003E6FA7"/>
    <w:rsid w:val="003F51DD"/>
    <w:rsid w:val="003F6F66"/>
    <w:rsid w:val="003F7DDA"/>
    <w:rsid w:val="004006BF"/>
    <w:rsid w:val="0040086C"/>
    <w:rsid w:val="00401635"/>
    <w:rsid w:val="0040225E"/>
    <w:rsid w:val="00405CC1"/>
    <w:rsid w:val="004070BB"/>
    <w:rsid w:val="0040754B"/>
    <w:rsid w:val="00407769"/>
    <w:rsid w:val="00411F13"/>
    <w:rsid w:val="0041283B"/>
    <w:rsid w:val="004166A9"/>
    <w:rsid w:val="0042034F"/>
    <w:rsid w:val="00420D09"/>
    <w:rsid w:val="00420FCF"/>
    <w:rsid w:val="0042200D"/>
    <w:rsid w:val="004246CD"/>
    <w:rsid w:val="004252F6"/>
    <w:rsid w:val="00426577"/>
    <w:rsid w:val="004266D6"/>
    <w:rsid w:val="00426D12"/>
    <w:rsid w:val="004275B7"/>
    <w:rsid w:val="004300F0"/>
    <w:rsid w:val="00431390"/>
    <w:rsid w:val="00431D75"/>
    <w:rsid w:val="00433E8D"/>
    <w:rsid w:val="00435ECD"/>
    <w:rsid w:val="00437230"/>
    <w:rsid w:val="00437450"/>
    <w:rsid w:val="0043784E"/>
    <w:rsid w:val="00440747"/>
    <w:rsid w:val="004414C6"/>
    <w:rsid w:val="004414F9"/>
    <w:rsid w:val="004415D8"/>
    <w:rsid w:val="00441BC9"/>
    <w:rsid w:val="00442A53"/>
    <w:rsid w:val="0044314B"/>
    <w:rsid w:val="004439C2"/>
    <w:rsid w:val="00444006"/>
    <w:rsid w:val="0044713E"/>
    <w:rsid w:val="00453894"/>
    <w:rsid w:val="004540CD"/>
    <w:rsid w:val="00456B92"/>
    <w:rsid w:val="00457F23"/>
    <w:rsid w:val="00460AB4"/>
    <w:rsid w:val="004624D9"/>
    <w:rsid w:val="0046341B"/>
    <w:rsid w:val="004634C0"/>
    <w:rsid w:val="004636CA"/>
    <w:rsid w:val="00463947"/>
    <w:rsid w:val="004713A6"/>
    <w:rsid w:val="00471CFB"/>
    <w:rsid w:val="00473E10"/>
    <w:rsid w:val="00474498"/>
    <w:rsid w:val="0047581E"/>
    <w:rsid w:val="0047678D"/>
    <w:rsid w:val="00476C5F"/>
    <w:rsid w:val="00477468"/>
    <w:rsid w:val="00477C46"/>
    <w:rsid w:val="00477E69"/>
    <w:rsid w:val="004817E2"/>
    <w:rsid w:val="004826A7"/>
    <w:rsid w:val="00482CC8"/>
    <w:rsid w:val="0048320C"/>
    <w:rsid w:val="00483B29"/>
    <w:rsid w:val="00483B8A"/>
    <w:rsid w:val="00485BC5"/>
    <w:rsid w:val="0048601A"/>
    <w:rsid w:val="00486B50"/>
    <w:rsid w:val="00490922"/>
    <w:rsid w:val="004929A1"/>
    <w:rsid w:val="00492E71"/>
    <w:rsid w:val="00493BF0"/>
    <w:rsid w:val="00494EDA"/>
    <w:rsid w:val="004954D2"/>
    <w:rsid w:val="00495524"/>
    <w:rsid w:val="004A0656"/>
    <w:rsid w:val="004A0919"/>
    <w:rsid w:val="004A0DF3"/>
    <w:rsid w:val="004A1CE5"/>
    <w:rsid w:val="004A1DF1"/>
    <w:rsid w:val="004A481C"/>
    <w:rsid w:val="004A4EA0"/>
    <w:rsid w:val="004B0045"/>
    <w:rsid w:val="004B10C2"/>
    <w:rsid w:val="004B263A"/>
    <w:rsid w:val="004B26B8"/>
    <w:rsid w:val="004B362B"/>
    <w:rsid w:val="004B572B"/>
    <w:rsid w:val="004C3D07"/>
    <w:rsid w:val="004C3EC5"/>
    <w:rsid w:val="004C4E6B"/>
    <w:rsid w:val="004C4EB1"/>
    <w:rsid w:val="004C52A6"/>
    <w:rsid w:val="004C643A"/>
    <w:rsid w:val="004C6937"/>
    <w:rsid w:val="004D0B0C"/>
    <w:rsid w:val="004D0BD5"/>
    <w:rsid w:val="004D2568"/>
    <w:rsid w:val="004D38F2"/>
    <w:rsid w:val="004D4A09"/>
    <w:rsid w:val="004D4DF9"/>
    <w:rsid w:val="004D7141"/>
    <w:rsid w:val="004E5EF1"/>
    <w:rsid w:val="004E745F"/>
    <w:rsid w:val="004E78EE"/>
    <w:rsid w:val="004F0CAA"/>
    <w:rsid w:val="004F0F2C"/>
    <w:rsid w:val="004F15AB"/>
    <w:rsid w:val="004F15E2"/>
    <w:rsid w:val="004F46BE"/>
    <w:rsid w:val="005008FE"/>
    <w:rsid w:val="0050173A"/>
    <w:rsid w:val="005028AB"/>
    <w:rsid w:val="00502A09"/>
    <w:rsid w:val="005036D7"/>
    <w:rsid w:val="00505288"/>
    <w:rsid w:val="00505EC3"/>
    <w:rsid w:val="00506196"/>
    <w:rsid w:val="005100E6"/>
    <w:rsid w:val="00511DBF"/>
    <w:rsid w:val="005128EC"/>
    <w:rsid w:val="00512EA4"/>
    <w:rsid w:val="00513347"/>
    <w:rsid w:val="00520B42"/>
    <w:rsid w:val="0052144F"/>
    <w:rsid w:val="00524535"/>
    <w:rsid w:val="00526091"/>
    <w:rsid w:val="005261A6"/>
    <w:rsid w:val="00526441"/>
    <w:rsid w:val="00526F0B"/>
    <w:rsid w:val="005272B1"/>
    <w:rsid w:val="0053027A"/>
    <w:rsid w:val="00530D35"/>
    <w:rsid w:val="005313F1"/>
    <w:rsid w:val="00533210"/>
    <w:rsid w:val="00533799"/>
    <w:rsid w:val="005340C3"/>
    <w:rsid w:val="00534EB3"/>
    <w:rsid w:val="00535194"/>
    <w:rsid w:val="00535A1A"/>
    <w:rsid w:val="00537D23"/>
    <w:rsid w:val="00537EAF"/>
    <w:rsid w:val="005428A2"/>
    <w:rsid w:val="00543E7A"/>
    <w:rsid w:val="00544310"/>
    <w:rsid w:val="00544E08"/>
    <w:rsid w:val="005478A8"/>
    <w:rsid w:val="00550513"/>
    <w:rsid w:val="00550873"/>
    <w:rsid w:val="00550E27"/>
    <w:rsid w:val="00553C7A"/>
    <w:rsid w:val="00554758"/>
    <w:rsid w:val="00555E1E"/>
    <w:rsid w:val="00556EC2"/>
    <w:rsid w:val="00560584"/>
    <w:rsid w:val="00560AA4"/>
    <w:rsid w:val="0056191A"/>
    <w:rsid w:val="00563AAC"/>
    <w:rsid w:val="00565B8F"/>
    <w:rsid w:val="00566550"/>
    <w:rsid w:val="00566970"/>
    <w:rsid w:val="00566D52"/>
    <w:rsid w:val="005709A3"/>
    <w:rsid w:val="0057179B"/>
    <w:rsid w:val="00571B1C"/>
    <w:rsid w:val="00572C95"/>
    <w:rsid w:val="00573343"/>
    <w:rsid w:val="00573C7E"/>
    <w:rsid w:val="0057413E"/>
    <w:rsid w:val="005744C4"/>
    <w:rsid w:val="005756C2"/>
    <w:rsid w:val="005765B2"/>
    <w:rsid w:val="00576FA4"/>
    <w:rsid w:val="00577BB0"/>
    <w:rsid w:val="005806E9"/>
    <w:rsid w:val="00585752"/>
    <w:rsid w:val="00585F84"/>
    <w:rsid w:val="005862EC"/>
    <w:rsid w:val="005865B3"/>
    <w:rsid w:val="00590397"/>
    <w:rsid w:val="00590831"/>
    <w:rsid w:val="005933E6"/>
    <w:rsid w:val="005933FA"/>
    <w:rsid w:val="005955AA"/>
    <w:rsid w:val="00596202"/>
    <w:rsid w:val="005A0C8C"/>
    <w:rsid w:val="005A1F84"/>
    <w:rsid w:val="005A20AE"/>
    <w:rsid w:val="005A295C"/>
    <w:rsid w:val="005A2C07"/>
    <w:rsid w:val="005A4694"/>
    <w:rsid w:val="005A5F65"/>
    <w:rsid w:val="005A64A7"/>
    <w:rsid w:val="005B00CE"/>
    <w:rsid w:val="005B0AC7"/>
    <w:rsid w:val="005B0C83"/>
    <w:rsid w:val="005B0F22"/>
    <w:rsid w:val="005B1D61"/>
    <w:rsid w:val="005B2F5F"/>
    <w:rsid w:val="005C0C76"/>
    <w:rsid w:val="005C12A7"/>
    <w:rsid w:val="005C1C4B"/>
    <w:rsid w:val="005C4854"/>
    <w:rsid w:val="005C4DD1"/>
    <w:rsid w:val="005C4E0D"/>
    <w:rsid w:val="005C5803"/>
    <w:rsid w:val="005C7141"/>
    <w:rsid w:val="005D3AF4"/>
    <w:rsid w:val="005D48EF"/>
    <w:rsid w:val="005D6BE1"/>
    <w:rsid w:val="005D7C2D"/>
    <w:rsid w:val="005E06B0"/>
    <w:rsid w:val="005E1A8D"/>
    <w:rsid w:val="005E1B85"/>
    <w:rsid w:val="005E2645"/>
    <w:rsid w:val="005E275A"/>
    <w:rsid w:val="005E7030"/>
    <w:rsid w:val="005E7310"/>
    <w:rsid w:val="005F2472"/>
    <w:rsid w:val="005F2FE9"/>
    <w:rsid w:val="005F39F0"/>
    <w:rsid w:val="005F4646"/>
    <w:rsid w:val="005F5294"/>
    <w:rsid w:val="005F5DA2"/>
    <w:rsid w:val="005F5F80"/>
    <w:rsid w:val="005F671D"/>
    <w:rsid w:val="00601419"/>
    <w:rsid w:val="00601F28"/>
    <w:rsid w:val="00603DA2"/>
    <w:rsid w:val="00604353"/>
    <w:rsid w:val="00605852"/>
    <w:rsid w:val="00606E00"/>
    <w:rsid w:val="00606F67"/>
    <w:rsid w:val="00610F51"/>
    <w:rsid w:val="00612363"/>
    <w:rsid w:val="0061260C"/>
    <w:rsid w:val="006171A1"/>
    <w:rsid w:val="00617750"/>
    <w:rsid w:val="00620BC4"/>
    <w:rsid w:val="006228F8"/>
    <w:rsid w:val="006236C5"/>
    <w:rsid w:val="00625AD4"/>
    <w:rsid w:val="00626157"/>
    <w:rsid w:val="00626388"/>
    <w:rsid w:val="00627A8A"/>
    <w:rsid w:val="00627BC2"/>
    <w:rsid w:val="00632606"/>
    <w:rsid w:val="006337CA"/>
    <w:rsid w:val="00633CA6"/>
    <w:rsid w:val="00634F5F"/>
    <w:rsid w:val="00636CEB"/>
    <w:rsid w:val="006370F1"/>
    <w:rsid w:val="00637DF8"/>
    <w:rsid w:val="0064120E"/>
    <w:rsid w:val="006431EC"/>
    <w:rsid w:val="00644DAB"/>
    <w:rsid w:val="0064626D"/>
    <w:rsid w:val="00647CCF"/>
    <w:rsid w:val="00650754"/>
    <w:rsid w:val="00650F09"/>
    <w:rsid w:val="00651C69"/>
    <w:rsid w:val="00651E2E"/>
    <w:rsid w:val="00657492"/>
    <w:rsid w:val="00657C37"/>
    <w:rsid w:val="00657CD9"/>
    <w:rsid w:val="006600DE"/>
    <w:rsid w:val="00660AFD"/>
    <w:rsid w:val="00661AFB"/>
    <w:rsid w:val="00665340"/>
    <w:rsid w:val="0067169A"/>
    <w:rsid w:val="00671C18"/>
    <w:rsid w:val="00675D3A"/>
    <w:rsid w:val="00676795"/>
    <w:rsid w:val="006773BA"/>
    <w:rsid w:val="0067777E"/>
    <w:rsid w:val="00685607"/>
    <w:rsid w:val="0068569A"/>
    <w:rsid w:val="00685844"/>
    <w:rsid w:val="00685D2B"/>
    <w:rsid w:val="00686529"/>
    <w:rsid w:val="00686721"/>
    <w:rsid w:val="006870F3"/>
    <w:rsid w:val="00687506"/>
    <w:rsid w:val="00687953"/>
    <w:rsid w:val="00690366"/>
    <w:rsid w:val="00690869"/>
    <w:rsid w:val="0069185C"/>
    <w:rsid w:val="00691B9A"/>
    <w:rsid w:val="006960E8"/>
    <w:rsid w:val="0069659F"/>
    <w:rsid w:val="006A1F8B"/>
    <w:rsid w:val="006B0CEF"/>
    <w:rsid w:val="006B1A9E"/>
    <w:rsid w:val="006B1D56"/>
    <w:rsid w:val="006B2925"/>
    <w:rsid w:val="006B3B13"/>
    <w:rsid w:val="006B5E65"/>
    <w:rsid w:val="006B78EA"/>
    <w:rsid w:val="006C0A1C"/>
    <w:rsid w:val="006C0CF3"/>
    <w:rsid w:val="006C1459"/>
    <w:rsid w:val="006C35AB"/>
    <w:rsid w:val="006C51D8"/>
    <w:rsid w:val="006C6792"/>
    <w:rsid w:val="006C7AE3"/>
    <w:rsid w:val="006D0149"/>
    <w:rsid w:val="006D135C"/>
    <w:rsid w:val="006D247A"/>
    <w:rsid w:val="006D4D8D"/>
    <w:rsid w:val="006D54B8"/>
    <w:rsid w:val="006D56F9"/>
    <w:rsid w:val="006D5A0B"/>
    <w:rsid w:val="006D794D"/>
    <w:rsid w:val="006E0099"/>
    <w:rsid w:val="006E0A46"/>
    <w:rsid w:val="006E45D1"/>
    <w:rsid w:val="006E4CB3"/>
    <w:rsid w:val="006E5284"/>
    <w:rsid w:val="006E6B0D"/>
    <w:rsid w:val="006F27EF"/>
    <w:rsid w:val="006F2C37"/>
    <w:rsid w:val="006F3DF0"/>
    <w:rsid w:val="006F5D0A"/>
    <w:rsid w:val="006F61D2"/>
    <w:rsid w:val="006F6555"/>
    <w:rsid w:val="00702226"/>
    <w:rsid w:val="00703897"/>
    <w:rsid w:val="00704586"/>
    <w:rsid w:val="00707551"/>
    <w:rsid w:val="007078BB"/>
    <w:rsid w:val="00707EEF"/>
    <w:rsid w:val="00710B0D"/>
    <w:rsid w:val="00711FE5"/>
    <w:rsid w:val="007152A6"/>
    <w:rsid w:val="007162BB"/>
    <w:rsid w:val="00716BC6"/>
    <w:rsid w:val="00716EA4"/>
    <w:rsid w:val="00717C88"/>
    <w:rsid w:val="00717CEA"/>
    <w:rsid w:val="00720265"/>
    <w:rsid w:val="00721EB1"/>
    <w:rsid w:val="00722031"/>
    <w:rsid w:val="007221E8"/>
    <w:rsid w:val="00722C32"/>
    <w:rsid w:val="007239E2"/>
    <w:rsid w:val="00723B5F"/>
    <w:rsid w:val="007244EC"/>
    <w:rsid w:val="007246FC"/>
    <w:rsid w:val="00724E9D"/>
    <w:rsid w:val="00725A97"/>
    <w:rsid w:val="00730D7C"/>
    <w:rsid w:val="00731A1F"/>
    <w:rsid w:val="00731A2D"/>
    <w:rsid w:val="00731E03"/>
    <w:rsid w:val="007326D9"/>
    <w:rsid w:val="007338B2"/>
    <w:rsid w:val="0073442F"/>
    <w:rsid w:val="00736776"/>
    <w:rsid w:val="00742367"/>
    <w:rsid w:val="00744B0D"/>
    <w:rsid w:val="00751640"/>
    <w:rsid w:val="007538D8"/>
    <w:rsid w:val="007545F3"/>
    <w:rsid w:val="00755BB6"/>
    <w:rsid w:val="00757C1D"/>
    <w:rsid w:val="00757FAA"/>
    <w:rsid w:val="007605CB"/>
    <w:rsid w:val="00760939"/>
    <w:rsid w:val="00762035"/>
    <w:rsid w:val="00762EDD"/>
    <w:rsid w:val="00763F95"/>
    <w:rsid w:val="0076437F"/>
    <w:rsid w:val="007674AC"/>
    <w:rsid w:val="00767B6F"/>
    <w:rsid w:val="00767F01"/>
    <w:rsid w:val="00770F67"/>
    <w:rsid w:val="00772637"/>
    <w:rsid w:val="00772D22"/>
    <w:rsid w:val="00773189"/>
    <w:rsid w:val="007751B1"/>
    <w:rsid w:val="0077699B"/>
    <w:rsid w:val="007809AE"/>
    <w:rsid w:val="00782AA3"/>
    <w:rsid w:val="00783B42"/>
    <w:rsid w:val="00784AFD"/>
    <w:rsid w:val="0079186A"/>
    <w:rsid w:val="00792937"/>
    <w:rsid w:val="00792960"/>
    <w:rsid w:val="00796328"/>
    <w:rsid w:val="00796406"/>
    <w:rsid w:val="00796BA5"/>
    <w:rsid w:val="00797609"/>
    <w:rsid w:val="0079785D"/>
    <w:rsid w:val="007A1233"/>
    <w:rsid w:val="007A15A5"/>
    <w:rsid w:val="007A2A25"/>
    <w:rsid w:val="007A3F9D"/>
    <w:rsid w:val="007A5C42"/>
    <w:rsid w:val="007B23E8"/>
    <w:rsid w:val="007B28D5"/>
    <w:rsid w:val="007C27C9"/>
    <w:rsid w:val="007C2BD9"/>
    <w:rsid w:val="007C2D56"/>
    <w:rsid w:val="007C61D8"/>
    <w:rsid w:val="007C6DB6"/>
    <w:rsid w:val="007D0A42"/>
    <w:rsid w:val="007D0C99"/>
    <w:rsid w:val="007D207F"/>
    <w:rsid w:val="007D3BC3"/>
    <w:rsid w:val="007D6531"/>
    <w:rsid w:val="007D69BC"/>
    <w:rsid w:val="007E043D"/>
    <w:rsid w:val="007E1BD7"/>
    <w:rsid w:val="007E3056"/>
    <w:rsid w:val="007E71F9"/>
    <w:rsid w:val="007F10A8"/>
    <w:rsid w:val="007F1CF1"/>
    <w:rsid w:val="007F2AD0"/>
    <w:rsid w:val="007F2E61"/>
    <w:rsid w:val="007F4102"/>
    <w:rsid w:val="007F48B8"/>
    <w:rsid w:val="007F5A7B"/>
    <w:rsid w:val="007F7C18"/>
    <w:rsid w:val="00801ECC"/>
    <w:rsid w:val="00803CD9"/>
    <w:rsid w:val="00803FB0"/>
    <w:rsid w:val="00804D05"/>
    <w:rsid w:val="00804FE3"/>
    <w:rsid w:val="00805DC9"/>
    <w:rsid w:val="00806300"/>
    <w:rsid w:val="00806790"/>
    <w:rsid w:val="008073DC"/>
    <w:rsid w:val="00810965"/>
    <w:rsid w:val="0081140F"/>
    <w:rsid w:val="0081141F"/>
    <w:rsid w:val="00811891"/>
    <w:rsid w:val="0081453E"/>
    <w:rsid w:val="00815504"/>
    <w:rsid w:val="008156CB"/>
    <w:rsid w:val="00817292"/>
    <w:rsid w:val="00817D1E"/>
    <w:rsid w:val="00820725"/>
    <w:rsid w:val="00823798"/>
    <w:rsid w:val="0082425F"/>
    <w:rsid w:val="0082580B"/>
    <w:rsid w:val="00825A86"/>
    <w:rsid w:val="0082715A"/>
    <w:rsid w:val="008271AC"/>
    <w:rsid w:val="0083127A"/>
    <w:rsid w:val="0083421F"/>
    <w:rsid w:val="00835B7D"/>
    <w:rsid w:val="00835E49"/>
    <w:rsid w:val="00837378"/>
    <w:rsid w:val="0083773E"/>
    <w:rsid w:val="008403ED"/>
    <w:rsid w:val="0084148F"/>
    <w:rsid w:val="00841C6D"/>
    <w:rsid w:val="0084396B"/>
    <w:rsid w:val="00843F3C"/>
    <w:rsid w:val="00844752"/>
    <w:rsid w:val="0084656E"/>
    <w:rsid w:val="00846971"/>
    <w:rsid w:val="00846D25"/>
    <w:rsid w:val="0085009E"/>
    <w:rsid w:val="008511A1"/>
    <w:rsid w:val="00851B9E"/>
    <w:rsid w:val="008544F7"/>
    <w:rsid w:val="00854FD5"/>
    <w:rsid w:val="00856420"/>
    <w:rsid w:val="0085693C"/>
    <w:rsid w:val="00856A19"/>
    <w:rsid w:val="00856B32"/>
    <w:rsid w:val="00857176"/>
    <w:rsid w:val="00860E6F"/>
    <w:rsid w:val="00860EE8"/>
    <w:rsid w:val="00863008"/>
    <w:rsid w:val="00863858"/>
    <w:rsid w:val="00864158"/>
    <w:rsid w:val="00866279"/>
    <w:rsid w:val="00870BC8"/>
    <w:rsid w:val="00872CA8"/>
    <w:rsid w:val="00872DDA"/>
    <w:rsid w:val="008759AC"/>
    <w:rsid w:val="00875D67"/>
    <w:rsid w:val="00876FFF"/>
    <w:rsid w:val="00881460"/>
    <w:rsid w:val="0088228F"/>
    <w:rsid w:val="008826A7"/>
    <w:rsid w:val="0088388A"/>
    <w:rsid w:val="00885E0C"/>
    <w:rsid w:val="00890E9B"/>
    <w:rsid w:val="008916E0"/>
    <w:rsid w:val="008917B6"/>
    <w:rsid w:val="00892623"/>
    <w:rsid w:val="0089459E"/>
    <w:rsid w:val="00896283"/>
    <w:rsid w:val="008967F5"/>
    <w:rsid w:val="008A2CFC"/>
    <w:rsid w:val="008A6D6A"/>
    <w:rsid w:val="008A6F22"/>
    <w:rsid w:val="008A7F19"/>
    <w:rsid w:val="008B022A"/>
    <w:rsid w:val="008B0D7B"/>
    <w:rsid w:val="008B27F3"/>
    <w:rsid w:val="008B2DC8"/>
    <w:rsid w:val="008B2FD6"/>
    <w:rsid w:val="008B31C0"/>
    <w:rsid w:val="008B393B"/>
    <w:rsid w:val="008B480E"/>
    <w:rsid w:val="008B4DDB"/>
    <w:rsid w:val="008B672C"/>
    <w:rsid w:val="008B6AED"/>
    <w:rsid w:val="008C17B5"/>
    <w:rsid w:val="008C23A3"/>
    <w:rsid w:val="008C24CC"/>
    <w:rsid w:val="008C3FED"/>
    <w:rsid w:val="008C40D9"/>
    <w:rsid w:val="008C476B"/>
    <w:rsid w:val="008C7A35"/>
    <w:rsid w:val="008D0B19"/>
    <w:rsid w:val="008D0E69"/>
    <w:rsid w:val="008D1844"/>
    <w:rsid w:val="008D1BF6"/>
    <w:rsid w:val="008D1F0C"/>
    <w:rsid w:val="008D3860"/>
    <w:rsid w:val="008D56DC"/>
    <w:rsid w:val="008D5E0F"/>
    <w:rsid w:val="008D6008"/>
    <w:rsid w:val="008D7455"/>
    <w:rsid w:val="008E1AA2"/>
    <w:rsid w:val="008E3F50"/>
    <w:rsid w:val="008E5A21"/>
    <w:rsid w:val="008F15C5"/>
    <w:rsid w:val="008F4B00"/>
    <w:rsid w:val="008F57FA"/>
    <w:rsid w:val="00900448"/>
    <w:rsid w:val="0090627F"/>
    <w:rsid w:val="00906917"/>
    <w:rsid w:val="00906D69"/>
    <w:rsid w:val="009075B0"/>
    <w:rsid w:val="00907781"/>
    <w:rsid w:val="00911DCB"/>
    <w:rsid w:val="00914316"/>
    <w:rsid w:val="009146BD"/>
    <w:rsid w:val="00920488"/>
    <w:rsid w:val="00921697"/>
    <w:rsid w:val="0092485D"/>
    <w:rsid w:val="0092521B"/>
    <w:rsid w:val="00925AE3"/>
    <w:rsid w:val="00925CBD"/>
    <w:rsid w:val="00927E38"/>
    <w:rsid w:val="00930034"/>
    <w:rsid w:val="00930334"/>
    <w:rsid w:val="00931F8C"/>
    <w:rsid w:val="00935299"/>
    <w:rsid w:val="00937406"/>
    <w:rsid w:val="00937A99"/>
    <w:rsid w:val="00937B2F"/>
    <w:rsid w:val="00940673"/>
    <w:rsid w:val="00941A6D"/>
    <w:rsid w:val="00944C55"/>
    <w:rsid w:val="009452CF"/>
    <w:rsid w:val="00945450"/>
    <w:rsid w:val="0094751F"/>
    <w:rsid w:val="0094778B"/>
    <w:rsid w:val="00953542"/>
    <w:rsid w:val="009537A3"/>
    <w:rsid w:val="009537D8"/>
    <w:rsid w:val="009545E4"/>
    <w:rsid w:val="009562EE"/>
    <w:rsid w:val="00956793"/>
    <w:rsid w:val="00957D92"/>
    <w:rsid w:val="00957F92"/>
    <w:rsid w:val="009623EB"/>
    <w:rsid w:val="009633BA"/>
    <w:rsid w:val="0096345B"/>
    <w:rsid w:val="00964905"/>
    <w:rsid w:val="00966157"/>
    <w:rsid w:val="009663AD"/>
    <w:rsid w:val="00966880"/>
    <w:rsid w:val="00966ADA"/>
    <w:rsid w:val="009700CB"/>
    <w:rsid w:val="0097094E"/>
    <w:rsid w:val="00970EE5"/>
    <w:rsid w:val="00971664"/>
    <w:rsid w:val="009727CF"/>
    <w:rsid w:val="00972D02"/>
    <w:rsid w:val="00972D1E"/>
    <w:rsid w:val="009739AC"/>
    <w:rsid w:val="00975468"/>
    <w:rsid w:val="0097624E"/>
    <w:rsid w:val="009767C5"/>
    <w:rsid w:val="00980027"/>
    <w:rsid w:val="009805F2"/>
    <w:rsid w:val="00981211"/>
    <w:rsid w:val="009818AD"/>
    <w:rsid w:val="00982660"/>
    <w:rsid w:val="00982CB8"/>
    <w:rsid w:val="00982F4F"/>
    <w:rsid w:val="00984779"/>
    <w:rsid w:val="00986F99"/>
    <w:rsid w:val="0098797A"/>
    <w:rsid w:val="009909CA"/>
    <w:rsid w:val="00990BD0"/>
    <w:rsid w:val="009960E1"/>
    <w:rsid w:val="009A1055"/>
    <w:rsid w:val="009A15D8"/>
    <w:rsid w:val="009A3AE0"/>
    <w:rsid w:val="009A5985"/>
    <w:rsid w:val="009A73B5"/>
    <w:rsid w:val="009A76A6"/>
    <w:rsid w:val="009A76F8"/>
    <w:rsid w:val="009B03A0"/>
    <w:rsid w:val="009B2566"/>
    <w:rsid w:val="009B3FB3"/>
    <w:rsid w:val="009B4D64"/>
    <w:rsid w:val="009B4D71"/>
    <w:rsid w:val="009B5830"/>
    <w:rsid w:val="009B5D3E"/>
    <w:rsid w:val="009C02E3"/>
    <w:rsid w:val="009C0C9F"/>
    <w:rsid w:val="009C21BB"/>
    <w:rsid w:val="009C3613"/>
    <w:rsid w:val="009C42A0"/>
    <w:rsid w:val="009C5018"/>
    <w:rsid w:val="009C6DAB"/>
    <w:rsid w:val="009D257D"/>
    <w:rsid w:val="009D26BD"/>
    <w:rsid w:val="009D2A26"/>
    <w:rsid w:val="009D3097"/>
    <w:rsid w:val="009D3A2F"/>
    <w:rsid w:val="009D4963"/>
    <w:rsid w:val="009D4FC6"/>
    <w:rsid w:val="009D6403"/>
    <w:rsid w:val="009D7196"/>
    <w:rsid w:val="009D775B"/>
    <w:rsid w:val="009D7B7F"/>
    <w:rsid w:val="009E0A9B"/>
    <w:rsid w:val="009E1C55"/>
    <w:rsid w:val="009E35FF"/>
    <w:rsid w:val="009E39B8"/>
    <w:rsid w:val="009E5AB0"/>
    <w:rsid w:val="009E7E66"/>
    <w:rsid w:val="009F49EB"/>
    <w:rsid w:val="009F5224"/>
    <w:rsid w:val="009F69D6"/>
    <w:rsid w:val="009F6C1C"/>
    <w:rsid w:val="00A01633"/>
    <w:rsid w:val="00A02DF2"/>
    <w:rsid w:val="00A0410F"/>
    <w:rsid w:val="00A06C84"/>
    <w:rsid w:val="00A0740A"/>
    <w:rsid w:val="00A109A1"/>
    <w:rsid w:val="00A1131F"/>
    <w:rsid w:val="00A11A8D"/>
    <w:rsid w:val="00A12DAE"/>
    <w:rsid w:val="00A138B6"/>
    <w:rsid w:val="00A15915"/>
    <w:rsid w:val="00A21933"/>
    <w:rsid w:val="00A22239"/>
    <w:rsid w:val="00A22BEF"/>
    <w:rsid w:val="00A23708"/>
    <w:rsid w:val="00A259C1"/>
    <w:rsid w:val="00A25EFE"/>
    <w:rsid w:val="00A2637D"/>
    <w:rsid w:val="00A265DD"/>
    <w:rsid w:val="00A269AE"/>
    <w:rsid w:val="00A2788B"/>
    <w:rsid w:val="00A31141"/>
    <w:rsid w:val="00A321E9"/>
    <w:rsid w:val="00A3256E"/>
    <w:rsid w:val="00A34B5A"/>
    <w:rsid w:val="00A3652E"/>
    <w:rsid w:val="00A37304"/>
    <w:rsid w:val="00A43CD6"/>
    <w:rsid w:val="00A4455E"/>
    <w:rsid w:val="00A45BA9"/>
    <w:rsid w:val="00A475CF"/>
    <w:rsid w:val="00A51071"/>
    <w:rsid w:val="00A5634F"/>
    <w:rsid w:val="00A56B1E"/>
    <w:rsid w:val="00A62578"/>
    <w:rsid w:val="00A62659"/>
    <w:rsid w:val="00A62D96"/>
    <w:rsid w:val="00A64B28"/>
    <w:rsid w:val="00A6544A"/>
    <w:rsid w:val="00A655E6"/>
    <w:rsid w:val="00A66847"/>
    <w:rsid w:val="00A66D5F"/>
    <w:rsid w:val="00A70696"/>
    <w:rsid w:val="00A71989"/>
    <w:rsid w:val="00A73E71"/>
    <w:rsid w:val="00A772E4"/>
    <w:rsid w:val="00A805CC"/>
    <w:rsid w:val="00A81EC7"/>
    <w:rsid w:val="00A843BB"/>
    <w:rsid w:val="00A846B4"/>
    <w:rsid w:val="00A849A1"/>
    <w:rsid w:val="00A856D5"/>
    <w:rsid w:val="00A8573E"/>
    <w:rsid w:val="00A86188"/>
    <w:rsid w:val="00A864F4"/>
    <w:rsid w:val="00A86C18"/>
    <w:rsid w:val="00A87902"/>
    <w:rsid w:val="00A902A9"/>
    <w:rsid w:val="00A9180C"/>
    <w:rsid w:val="00A92809"/>
    <w:rsid w:val="00A92C7D"/>
    <w:rsid w:val="00A9338F"/>
    <w:rsid w:val="00A972A0"/>
    <w:rsid w:val="00AA07BB"/>
    <w:rsid w:val="00AA0F04"/>
    <w:rsid w:val="00AA11C8"/>
    <w:rsid w:val="00AA230C"/>
    <w:rsid w:val="00AA4F54"/>
    <w:rsid w:val="00AA5CE6"/>
    <w:rsid w:val="00AA628D"/>
    <w:rsid w:val="00AA73AD"/>
    <w:rsid w:val="00AB14EB"/>
    <w:rsid w:val="00AB4E32"/>
    <w:rsid w:val="00AB654D"/>
    <w:rsid w:val="00AB69E2"/>
    <w:rsid w:val="00AB71D9"/>
    <w:rsid w:val="00AB7FA7"/>
    <w:rsid w:val="00AC3799"/>
    <w:rsid w:val="00AC44B9"/>
    <w:rsid w:val="00AC4BFB"/>
    <w:rsid w:val="00AC60D2"/>
    <w:rsid w:val="00AC6663"/>
    <w:rsid w:val="00AC684B"/>
    <w:rsid w:val="00AC7CEC"/>
    <w:rsid w:val="00AD0545"/>
    <w:rsid w:val="00AD15EF"/>
    <w:rsid w:val="00AD161A"/>
    <w:rsid w:val="00AD1B7A"/>
    <w:rsid w:val="00AD28E4"/>
    <w:rsid w:val="00AD3CAC"/>
    <w:rsid w:val="00AD4720"/>
    <w:rsid w:val="00AD48EF"/>
    <w:rsid w:val="00AD692C"/>
    <w:rsid w:val="00AD6945"/>
    <w:rsid w:val="00AE29BB"/>
    <w:rsid w:val="00AE3A35"/>
    <w:rsid w:val="00AE4112"/>
    <w:rsid w:val="00AE41D7"/>
    <w:rsid w:val="00AE4455"/>
    <w:rsid w:val="00AE53EE"/>
    <w:rsid w:val="00AF0DD9"/>
    <w:rsid w:val="00AF45C9"/>
    <w:rsid w:val="00AF6E6F"/>
    <w:rsid w:val="00B00BEE"/>
    <w:rsid w:val="00B02CA8"/>
    <w:rsid w:val="00B03148"/>
    <w:rsid w:val="00B03206"/>
    <w:rsid w:val="00B040C9"/>
    <w:rsid w:val="00B04376"/>
    <w:rsid w:val="00B04C0C"/>
    <w:rsid w:val="00B06791"/>
    <w:rsid w:val="00B1048D"/>
    <w:rsid w:val="00B12385"/>
    <w:rsid w:val="00B127B9"/>
    <w:rsid w:val="00B1488F"/>
    <w:rsid w:val="00B14FA2"/>
    <w:rsid w:val="00B207BF"/>
    <w:rsid w:val="00B21288"/>
    <w:rsid w:val="00B2371C"/>
    <w:rsid w:val="00B24AEA"/>
    <w:rsid w:val="00B25655"/>
    <w:rsid w:val="00B26D5B"/>
    <w:rsid w:val="00B27167"/>
    <w:rsid w:val="00B27944"/>
    <w:rsid w:val="00B312B1"/>
    <w:rsid w:val="00B31A6F"/>
    <w:rsid w:val="00B32A88"/>
    <w:rsid w:val="00B330EF"/>
    <w:rsid w:val="00B331D0"/>
    <w:rsid w:val="00B340F3"/>
    <w:rsid w:val="00B35677"/>
    <w:rsid w:val="00B36A1A"/>
    <w:rsid w:val="00B372C9"/>
    <w:rsid w:val="00B37A78"/>
    <w:rsid w:val="00B37BDB"/>
    <w:rsid w:val="00B40647"/>
    <w:rsid w:val="00B4084B"/>
    <w:rsid w:val="00B45514"/>
    <w:rsid w:val="00B469D1"/>
    <w:rsid w:val="00B501BC"/>
    <w:rsid w:val="00B50338"/>
    <w:rsid w:val="00B52B64"/>
    <w:rsid w:val="00B533F1"/>
    <w:rsid w:val="00B5340B"/>
    <w:rsid w:val="00B536B5"/>
    <w:rsid w:val="00B54343"/>
    <w:rsid w:val="00B57DC9"/>
    <w:rsid w:val="00B608C5"/>
    <w:rsid w:val="00B60E4E"/>
    <w:rsid w:val="00B62F7D"/>
    <w:rsid w:val="00B6373D"/>
    <w:rsid w:val="00B63A7B"/>
    <w:rsid w:val="00B64F9B"/>
    <w:rsid w:val="00B65227"/>
    <w:rsid w:val="00B654A1"/>
    <w:rsid w:val="00B66254"/>
    <w:rsid w:val="00B66347"/>
    <w:rsid w:val="00B66932"/>
    <w:rsid w:val="00B70044"/>
    <w:rsid w:val="00B70656"/>
    <w:rsid w:val="00B709D5"/>
    <w:rsid w:val="00B70D56"/>
    <w:rsid w:val="00B725D1"/>
    <w:rsid w:val="00B73322"/>
    <w:rsid w:val="00B757C6"/>
    <w:rsid w:val="00B7651D"/>
    <w:rsid w:val="00B775F7"/>
    <w:rsid w:val="00B77614"/>
    <w:rsid w:val="00B81D92"/>
    <w:rsid w:val="00B82B1D"/>
    <w:rsid w:val="00B8404B"/>
    <w:rsid w:val="00B84F31"/>
    <w:rsid w:val="00B85DF1"/>
    <w:rsid w:val="00B875C5"/>
    <w:rsid w:val="00B92067"/>
    <w:rsid w:val="00B927D4"/>
    <w:rsid w:val="00B93EF4"/>
    <w:rsid w:val="00B942FE"/>
    <w:rsid w:val="00B9597D"/>
    <w:rsid w:val="00B96E25"/>
    <w:rsid w:val="00BA0524"/>
    <w:rsid w:val="00BA1893"/>
    <w:rsid w:val="00BA481B"/>
    <w:rsid w:val="00BA723C"/>
    <w:rsid w:val="00BB0B92"/>
    <w:rsid w:val="00BB4F5F"/>
    <w:rsid w:val="00BB7FEE"/>
    <w:rsid w:val="00BC28ED"/>
    <w:rsid w:val="00BC360F"/>
    <w:rsid w:val="00BC43F1"/>
    <w:rsid w:val="00BC48E9"/>
    <w:rsid w:val="00BC7365"/>
    <w:rsid w:val="00BD05C1"/>
    <w:rsid w:val="00BD19DA"/>
    <w:rsid w:val="00BD2F9E"/>
    <w:rsid w:val="00BD5003"/>
    <w:rsid w:val="00BD66CC"/>
    <w:rsid w:val="00BD6D02"/>
    <w:rsid w:val="00BE0AC3"/>
    <w:rsid w:val="00BE1C6E"/>
    <w:rsid w:val="00BE6D13"/>
    <w:rsid w:val="00BE74B9"/>
    <w:rsid w:val="00BF3EA4"/>
    <w:rsid w:val="00BF5192"/>
    <w:rsid w:val="00BF694F"/>
    <w:rsid w:val="00BF69C2"/>
    <w:rsid w:val="00C002CA"/>
    <w:rsid w:val="00C013BC"/>
    <w:rsid w:val="00C01BF6"/>
    <w:rsid w:val="00C027B8"/>
    <w:rsid w:val="00C03038"/>
    <w:rsid w:val="00C03382"/>
    <w:rsid w:val="00C04B51"/>
    <w:rsid w:val="00C0702E"/>
    <w:rsid w:val="00C0799C"/>
    <w:rsid w:val="00C1088F"/>
    <w:rsid w:val="00C10941"/>
    <w:rsid w:val="00C13115"/>
    <w:rsid w:val="00C14254"/>
    <w:rsid w:val="00C14979"/>
    <w:rsid w:val="00C14ACF"/>
    <w:rsid w:val="00C15D98"/>
    <w:rsid w:val="00C177DA"/>
    <w:rsid w:val="00C20893"/>
    <w:rsid w:val="00C217C7"/>
    <w:rsid w:val="00C239C4"/>
    <w:rsid w:val="00C24BE4"/>
    <w:rsid w:val="00C26302"/>
    <w:rsid w:val="00C27206"/>
    <w:rsid w:val="00C27719"/>
    <w:rsid w:val="00C35D91"/>
    <w:rsid w:val="00C378D8"/>
    <w:rsid w:val="00C40674"/>
    <w:rsid w:val="00C476B7"/>
    <w:rsid w:val="00C477F6"/>
    <w:rsid w:val="00C50810"/>
    <w:rsid w:val="00C51AA0"/>
    <w:rsid w:val="00C526BD"/>
    <w:rsid w:val="00C5332D"/>
    <w:rsid w:val="00C55018"/>
    <w:rsid w:val="00C56E07"/>
    <w:rsid w:val="00C60FC4"/>
    <w:rsid w:val="00C61460"/>
    <w:rsid w:val="00C621A8"/>
    <w:rsid w:val="00C641CB"/>
    <w:rsid w:val="00C64383"/>
    <w:rsid w:val="00C65DA1"/>
    <w:rsid w:val="00C65DA6"/>
    <w:rsid w:val="00C6768C"/>
    <w:rsid w:val="00C67ED9"/>
    <w:rsid w:val="00C70083"/>
    <w:rsid w:val="00C705B7"/>
    <w:rsid w:val="00C70D19"/>
    <w:rsid w:val="00C71C91"/>
    <w:rsid w:val="00C72B90"/>
    <w:rsid w:val="00C73862"/>
    <w:rsid w:val="00C75518"/>
    <w:rsid w:val="00C80D7D"/>
    <w:rsid w:val="00C83B00"/>
    <w:rsid w:val="00C8665F"/>
    <w:rsid w:val="00C86ADE"/>
    <w:rsid w:val="00C86C0C"/>
    <w:rsid w:val="00C91152"/>
    <w:rsid w:val="00C91618"/>
    <w:rsid w:val="00C92C97"/>
    <w:rsid w:val="00C92EA6"/>
    <w:rsid w:val="00C94505"/>
    <w:rsid w:val="00C9507D"/>
    <w:rsid w:val="00C95BDE"/>
    <w:rsid w:val="00C96131"/>
    <w:rsid w:val="00CA244E"/>
    <w:rsid w:val="00CA26F7"/>
    <w:rsid w:val="00CA337D"/>
    <w:rsid w:val="00CA5309"/>
    <w:rsid w:val="00CA7590"/>
    <w:rsid w:val="00CB030F"/>
    <w:rsid w:val="00CB2176"/>
    <w:rsid w:val="00CB2470"/>
    <w:rsid w:val="00CB38CF"/>
    <w:rsid w:val="00CB477B"/>
    <w:rsid w:val="00CB51CB"/>
    <w:rsid w:val="00CB578D"/>
    <w:rsid w:val="00CB5C5F"/>
    <w:rsid w:val="00CB5FF1"/>
    <w:rsid w:val="00CB65ED"/>
    <w:rsid w:val="00CB7146"/>
    <w:rsid w:val="00CC0969"/>
    <w:rsid w:val="00CC1CD6"/>
    <w:rsid w:val="00CC2B24"/>
    <w:rsid w:val="00CD00EE"/>
    <w:rsid w:val="00CD0B2E"/>
    <w:rsid w:val="00CD2B52"/>
    <w:rsid w:val="00CD3F85"/>
    <w:rsid w:val="00CD529A"/>
    <w:rsid w:val="00CD6AFD"/>
    <w:rsid w:val="00CD6D13"/>
    <w:rsid w:val="00CE01BE"/>
    <w:rsid w:val="00CE157C"/>
    <w:rsid w:val="00CE1FD2"/>
    <w:rsid w:val="00CE2678"/>
    <w:rsid w:val="00CE3731"/>
    <w:rsid w:val="00CE71B8"/>
    <w:rsid w:val="00CE7F2F"/>
    <w:rsid w:val="00CF0110"/>
    <w:rsid w:val="00CF04A6"/>
    <w:rsid w:val="00CF2774"/>
    <w:rsid w:val="00CF28E3"/>
    <w:rsid w:val="00CF2D78"/>
    <w:rsid w:val="00CF2E83"/>
    <w:rsid w:val="00CF2FE5"/>
    <w:rsid w:val="00CF33EB"/>
    <w:rsid w:val="00CF5A5D"/>
    <w:rsid w:val="00CF6D66"/>
    <w:rsid w:val="00CF706C"/>
    <w:rsid w:val="00D029CE"/>
    <w:rsid w:val="00D03757"/>
    <w:rsid w:val="00D0458F"/>
    <w:rsid w:val="00D0757B"/>
    <w:rsid w:val="00D07A54"/>
    <w:rsid w:val="00D12BBA"/>
    <w:rsid w:val="00D15F78"/>
    <w:rsid w:val="00D16258"/>
    <w:rsid w:val="00D173C6"/>
    <w:rsid w:val="00D17706"/>
    <w:rsid w:val="00D20A16"/>
    <w:rsid w:val="00D24471"/>
    <w:rsid w:val="00D2519E"/>
    <w:rsid w:val="00D26627"/>
    <w:rsid w:val="00D26833"/>
    <w:rsid w:val="00D35788"/>
    <w:rsid w:val="00D36859"/>
    <w:rsid w:val="00D37B2E"/>
    <w:rsid w:val="00D408B2"/>
    <w:rsid w:val="00D40EAB"/>
    <w:rsid w:val="00D42D5B"/>
    <w:rsid w:val="00D437E2"/>
    <w:rsid w:val="00D44AD4"/>
    <w:rsid w:val="00D46DF9"/>
    <w:rsid w:val="00D476E0"/>
    <w:rsid w:val="00D503DA"/>
    <w:rsid w:val="00D50A69"/>
    <w:rsid w:val="00D52A73"/>
    <w:rsid w:val="00D533DC"/>
    <w:rsid w:val="00D535A9"/>
    <w:rsid w:val="00D55572"/>
    <w:rsid w:val="00D574D4"/>
    <w:rsid w:val="00D576C2"/>
    <w:rsid w:val="00D5797C"/>
    <w:rsid w:val="00D6022E"/>
    <w:rsid w:val="00D60C53"/>
    <w:rsid w:val="00D61AD8"/>
    <w:rsid w:val="00D6248A"/>
    <w:rsid w:val="00D62C25"/>
    <w:rsid w:val="00D62F1F"/>
    <w:rsid w:val="00D63A18"/>
    <w:rsid w:val="00D66C13"/>
    <w:rsid w:val="00D70E39"/>
    <w:rsid w:val="00D71804"/>
    <w:rsid w:val="00D71B94"/>
    <w:rsid w:val="00D72386"/>
    <w:rsid w:val="00D735FB"/>
    <w:rsid w:val="00D7481C"/>
    <w:rsid w:val="00D75246"/>
    <w:rsid w:val="00D770A2"/>
    <w:rsid w:val="00D80F6B"/>
    <w:rsid w:val="00D845B6"/>
    <w:rsid w:val="00D84935"/>
    <w:rsid w:val="00D849EE"/>
    <w:rsid w:val="00D84CA6"/>
    <w:rsid w:val="00D84FDE"/>
    <w:rsid w:val="00D85C48"/>
    <w:rsid w:val="00D86911"/>
    <w:rsid w:val="00D86B4A"/>
    <w:rsid w:val="00D86D74"/>
    <w:rsid w:val="00D86DDA"/>
    <w:rsid w:val="00D915C3"/>
    <w:rsid w:val="00D93460"/>
    <w:rsid w:val="00D934A4"/>
    <w:rsid w:val="00D941B1"/>
    <w:rsid w:val="00D94B28"/>
    <w:rsid w:val="00D94BCD"/>
    <w:rsid w:val="00DA0F5D"/>
    <w:rsid w:val="00DA3897"/>
    <w:rsid w:val="00DA3AE8"/>
    <w:rsid w:val="00DA3C79"/>
    <w:rsid w:val="00DA5D92"/>
    <w:rsid w:val="00DA6EAA"/>
    <w:rsid w:val="00DB15FB"/>
    <w:rsid w:val="00DB1F00"/>
    <w:rsid w:val="00DB1F28"/>
    <w:rsid w:val="00DB3C85"/>
    <w:rsid w:val="00DB3E15"/>
    <w:rsid w:val="00DB4B00"/>
    <w:rsid w:val="00DB5356"/>
    <w:rsid w:val="00DB78B8"/>
    <w:rsid w:val="00DC0244"/>
    <w:rsid w:val="00DC0EF8"/>
    <w:rsid w:val="00DC22CC"/>
    <w:rsid w:val="00DC3DDF"/>
    <w:rsid w:val="00DC4F97"/>
    <w:rsid w:val="00DC58B3"/>
    <w:rsid w:val="00DC599B"/>
    <w:rsid w:val="00DC773E"/>
    <w:rsid w:val="00DD2C3B"/>
    <w:rsid w:val="00DD3B81"/>
    <w:rsid w:val="00DD4BDB"/>
    <w:rsid w:val="00DD4F9F"/>
    <w:rsid w:val="00DD4FBE"/>
    <w:rsid w:val="00DD70C3"/>
    <w:rsid w:val="00DE09EB"/>
    <w:rsid w:val="00DE0D98"/>
    <w:rsid w:val="00DE167A"/>
    <w:rsid w:val="00DE2655"/>
    <w:rsid w:val="00DE573A"/>
    <w:rsid w:val="00DE595D"/>
    <w:rsid w:val="00DE6503"/>
    <w:rsid w:val="00DE65A1"/>
    <w:rsid w:val="00DF05E9"/>
    <w:rsid w:val="00DF2CDE"/>
    <w:rsid w:val="00DF2E57"/>
    <w:rsid w:val="00DF3214"/>
    <w:rsid w:val="00DF351F"/>
    <w:rsid w:val="00DF4D83"/>
    <w:rsid w:val="00DF50E7"/>
    <w:rsid w:val="00DF539F"/>
    <w:rsid w:val="00DF5F8E"/>
    <w:rsid w:val="00DF66EE"/>
    <w:rsid w:val="00DF7B4D"/>
    <w:rsid w:val="00E00FFA"/>
    <w:rsid w:val="00E0488C"/>
    <w:rsid w:val="00E05B15"/>
    <w:rsid w:val="00E05D31"/>
    <w:rsid w:val="00E069A8"/>
    <w:rsid w:val="00E101AB"/>
    <w:rsid w:val="00E110DF"/>
    <w:rsid w:val="00E11C27"/>
    <w:rsid w:val="00E1243B"/>
    <w:rsid w:val="00E134AB"/>
    <w:rsid w:val="00E14079"/>
    <w:rsid w:val="00E1445C"/>
    <w:rsid w:val="00E15559"/>
    <w:rsid w:val="00E157B6"/>
    <w:rsid w:val="00E17B04"/>
    <w:rsid w:val="00E21C87"/>
    <w:rsid w:val="00E21EC5"/>
    <w:rsid w:val="00E2314F"/>
    <w:rsid w:val="00E240DC"/>
    <w:rsid w:val="00E24ABC"/>
    <w:rsid w:val="00E24CB3"/>
    <w:rsid w:val="00E24FF7"/>
    <w:rsid w:val="00E26CD1"/>
    <w:rsid w:val="00E26E9A"/>
    <w:rsid w:val="00E32987"/>
    <w:rsid w:val="00E33B6A"/>
    <w:rsid w:val="00E33C37"/>
    <w:rsid w:val="00E36168"/>
    <w:rsid w:val="00E36D57"/>
    <w:rsid w:val="00E41A1F"/>
    <w:rsid w:val="00E433BF"/>
    <w:rsid w:val="00E4513D"/>
    <w:rsid w:val="00E4571E"/>
    <w:rsid w:val="00E45CB5"/>
    <w:rsid w:val="00E50A54"/>
    <w:rsid w:val="00E528CA"/>
    <w:rsid w:val="00E52CF6"/>
    <w:rsid w:val="00E53CD2"/>
    <w:rsid w:val="00E55C40"/>
    <w:rsid w:val="00E562FB"/>
    <w:rsid w:val="00E572F9"/>
    <w:rsid w:val="00E57B25"/>
    <w:rsid w:val="00E57BE1"/>
    <w:rsid w:val="00E61D99"/>
    <w:rsid w:val="00E64061"/>
    <w:rsid w:val="00E64F77"/>
    <w:rsid w:val="00E709CC"/>
    <w:rsid w:val="00E7295C"/>
    <w:rsid w:val="00E72C44"/>
    <w:rsid w:val="00E72DE3"/>
    <w:rsid w:val="00E73703"/>
    <w:rsid w:val="00E755D3"/>
    <w:rsid w:val="00E758D5"/>
    <w:rsid w:val="00E76127"/>
    <w:rsid w:val="00E763C0"/>
    <w:rsid w:val="00E76ECD"/>
    <w:rsid w:val="00E85F28"/>
    <w:rsid w:val="00E917D9"/>
    <w:rsid w:val="00E92A2A"/>
    <w:rsid w:val="00E93096"/>
    <w:rsid w:val="00E939AB"/>
    <w:rsid w:val="00E94CB1"/>
    <w:rsid w:val="00E94D2E"/>
    <w:rsid w:val="00E95521"/>
    <w:rsid w:val="00E959AA"/>
    <w:rsid w:val="00E96138"/>
    <w:rsid w:val="00E9727A"/>
    <w:rsid w:val="00E978D9"/>
    <w:rsid w:val="00EA093F"/>
    <w:rsid w:val="00EA157D"/>
    <w:rsid w:val="00EA3A10"/>
    <w:rsid w:val="00EA414C"/>
    <w:rsid w:val="00EA527B"/>
    <w:rsid w:val="00EA5859"/>
    <w:rsid w:val="00EA66E1"/>
    <w:rsid w:val="00EA6E68"/>
    <w:rsid w:val="00EA7668"/>
    <w:rsid w:val="00EB0946"/>
    <w:rsid w:val="00EB0FBA"/>
    <w:rsid w:val="00EB12C9"/>
    <w:rsid w:val="00EB381D"/>
    <w:rsid w:val="00EB3BC9"/>
    <w:rsid w:val="00EB404E"/>
    <w:rsid w:val="00EB4B3A"/>
    <w:rsid w:val="00EB5A0C"/>
    <w:rsid w:val="00EB6208"/>
    <w:rsid w:val="00EC0F32"/>
    <w:rsid w:val="00EC2622"/>
    <w:rsid w:val="00EC31A3"/>
    <w:rsid w:val="00EC3908"/>
    <w:rsid w:val="00EC5365"/>
    <w:rsid w:val="00EC5473"/>
    <w:rsid w:val="00EC6805"/>
    <w:rsid w:val="00EC797C"/>
    <w:rsid w:val="00ED1B51"/>
    <w:rsid w:val="00ED1EAC"/>
    <w:rsid w:val="00ED2EEB"/>
    <w:rsid w:val="00ED38CD"/>
    <w:rsid w:val="00ED442E"/>
    <w:rsid w:val="00ED6F33"/>
    <w:rsid w:val="00ED7A5C"/>
    <w:rsid w:val="00ED7FC9"/>
    <w:rsid w:val="00EE257D"/>
    <w:rsid w:val="00EF1A3E"/>
    <w:rsid w:val="00EF3300"/>
    <w:rsid w:val="00EF33A6"/>
    <w:rsid w:val="00EF3E6A"/>
    <w:rsid w:val="00EF4ADA"/>
    <w:rsid w:val="00EF4BF6"/>
    <w:rsid w:val="00EF6ABB"/>
    <w:rsid w:val="00EF726F"/>
    <w:rsid w:val="00F00BC2"/>
    <w:rsid w:val="00F01E5E"/>
    <w:rsid w:val="00F02771"/>
    <w:rsid w:val="00F02EC1"/>
    <w:rsid w:val="00F03854"/>
    <w:rsid w:val="00F06063"/>
    <w:rsid w:val="00F0620F"/>
    <w:rsid w:val="00F063CD"/>
    <w:rsid w:val="00F06E83"/>
    <w:rsid w:val="00F117E6"/>
    <w:rsid w:val="00F12043"/>
    <w:rsid w:val="00F1550D"/>
    <w:rsid w:val="00F17456"/>
    <w:rsid w:val="00F211E7"/>
    <w:rsid w:val="00F233EA"/>
    <w:rsid w:val="00F23DF0"/>
    <w:rsid w:val="00F24E69"/>
    <w:rsid w:val="00F2545B"/>
    <w:rsid w:val="00F254CB"/>
    <w:rsid w:val="00F262D2"/>
    <w:rsid w:val="00F30032"/>
    <w:rsid w:val="00F30DE6"/>
    <w:rsid w:val="00F31FD6"/>
    <w:rsid w:val="00F35B28"/>
    <w:rsid w:val="00F36FBE"/>
    <w:rsid w:val="00F3777D"/>
    <w:rsid w:val="00F4116B"/>
    <w:rsid w:val="00F42510"/>
    <w:rsid w:val="00F43997"/>
    <w:rsid w:val="00F439BA"/>
    <w:rsid w:val="00F44178"/>
    <w:rsid w:val="00F443C4"/>
    <w:rsid w:val="00F462D0"/>
    <w:rsid w:val="00F464CE"/>
    <w:rsid w:val="00F473ED"/>
    <w:rsid w:val="00F513EA"/>
    <w:rsid w:val="00F51F57"/>
    <w:rsid w:val="00F52503"/>
    <w:rsid w:val="00F528EA"/>
    <w:rsid w:val="00F53C3D"/>
    <w:rsid w:val="00F541C4"/>
    <w:rsid w:val="00F54825"/>
    <w:rsid w:val="00F57B45"/>
    <w:rsid w:val="00F61AC7"/>
    <w:rsid w:val="00F61BA2"/>
    <w:rsid w:val="00F6217D"/>
    <w:rsid w:val="00F6576D"/>
    <w:rsid w:val="00F66134"/>
    <w:rsid w:val="00F709DB"/>
    <w:rsid w:val="00F71166"/>
    <w:rsid w:val="00F711FF"/>
    <w:rsid w:val="00F732A8"/>
    <w:rsid w:val="00F73DCA"/>
    <w:rsid w:val="00F7666C"/>
    <w:rsid w:val="00F76C4E"/>
    <w:rsid w:val="00F773F7"/>
    <w:rsid w:val="00F77A10"/>
    <w:rsid w:val="00F80543"/>
    <w:rsid w:val="00F80ABD"/>
    <w:rsid w:val="00F817E9"/>
    <w:rsid w:val="00F82234"/>
    <w:rsid w:val="00F8444C"/>
    <w:rsid w:val="00F84B25"/>
    <w:rsid w:val="00F90D2F"/>
    <w:rsid w:val="00F9274A"/>
    <w:rsid w:val="00F951B0"/>
    <w:rsid w:val="00F95F6D"/>
    <w:rsid w:val="00F978B2"/>
    <w:rsid w:val="00FA0256"/>
    <w:rsid w:val="00FA0C9E"/>
    <w:rsid w:val="00FA35F4"/>
    <w:rsid w:val="00FA5FCF"/>
    <w:rsid w:val="00FA63C1"/>
    <w:rsid w:val="00FA6619"/>
    <w:rsid w:val="00FB3316"/>
    <w:rsid w:val="00FB398B"/>
    <w:rsid w:val="00FB4201"/>
    <w:rsid w:val="00FB4C1E"/>
    <w:rsid w:val="00FB5C2F"/>
    <w:rsid w:val="00FB65A5"/>
    <w:rsid w:val="00FB77EF"/>
    <w:rsid w:val="00FC1918"/>
    <w:rsid w:val="00FC2CD4"/>
    <w:rsid w:val="00FC32E8"/>
    <w:rsid w:val="00FC3A06"/>
    <w:rsid w:val="00FC47F3"/>
    <w:rsid w:val="00FC7E32"/>
    <w:rsid w:val="00FC7F09"/>
    <w:rsid w:val="00FD1017"/>
    <w:rsid w:val="00FD4654"/>
    <w:rsid w:val="00FD4E8A"/>
    <w:rsid w:val="00FD578B"/>
    <w:rsid w:val="00FD6670"/>
    <w:rsid w:val="00FD6DFF"/>
    <w:rsid w:val="00FE0333"/>
    <w:rsid w:val="00FE167A"/>
    <w:rsid w:val="00FE1F80"/>
    <w:rsid w:val="00FE206D"/>
    <w:rsid w:val="00FE2FC7"/>
    <w:rsid w:val="00FE3123"/>
    <w:rsid w:val="00FE339F"/>
    <w:rsid w:val="00FE5162"/>
    <w:rsid w:val="00FE545B"/>
    <w:rsid w:val="00FE778B"/>
    <w:rsid w:val="00FF014B"/>
    <w:rsid w:val="00FF0AD0"/>
    <w:rsid w:val="00FF2480"/>
    <w:rsid w:val="00FF4A70"/>
    <w:rsid w:val="00FF4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footnote reference" w:uiPriority="99"/>
    <w:lsdException w:name="List" w:uiPriority="99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471"/>
  </w:style>
  <w:style w:type="paragraph" w:styleId="1">
    <w:name w:val="heading 1"/>
    <w:basedOn w:val="a"/>
    <w:next w:val="a"/>
    <w:link w:val="10"/>
    <w:qFormat/>
    <w:rsid w:val="00D2447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24471"/>
    <w:pPr>
      <w:ind w:firstLine="1308"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3B7D6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7D61"/>
  </w:style>
  <w:style w:type="paragraph" w:styleId="a8">
    <w:name w:val="footer"/>
    <w:basedOn w:val="a"/>
    <w:rsid w:val="003B7D61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57D9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957D92"/>
    <w:rPr>
      <w:rFonts w:ascii="Tahoma" w:hAnsi="Tahoma" w:cs="Tahoma"/>
      <w:sz w:val="16"/>
      <w:szCs w:val="16"/>
    </w:rPr>
  </w:style>
  <w:style w:type="character" w:styleId="ab">
    <w:name w:val="Hyperlink"/>
    <w:rsid w:val="00DE167A"/>
    <w:rPr>
      <w:color w:val="0000FF"/>
      <w:u w:val="single"/>
    </w:rPr>
  </w:style>
  <w:style w:type="paragraph" w:customStyle="1" w:styleId="ConsNonformat">
    <w:name w:val="ConsNonformat"/>
    <w:rsid w:val="00856420"/>
    <w:pPr>
      <w:widowControl w:val="0"/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0E0D90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1C0F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link w:val="a3"/>
    <w:rsid w:val="00D029CE"/>
    <w:rPr>
      <w:sz w:val="28"/>
    </w:rPr>
  </w:style>
  <w:style w:type="paragraph" w:styleId="ad">
    <w:name w:val="Body Text"/>
    <w:basedOn w:val="a"/>
    <w:link w:val="ae"/>
    <w:rsid w:val="0035759B"/>
    <w:pPr>
      <w:spacing w:after="120"/>
    </w:pPr>
  </w:style>
  <w:style w:type="character" w:customStyle="1" w:styleId="ae">
    <w:name w:val="Основной текст Знак"/>
    <w:basedOn w:val="a0"/>
    <w:link w:val="ad"/>
    <w:rsid w:val="0035759B"/>
  </w:style>
  <w:style w:type="paragraph" w:customStyle="1" w:styleId="11">
    <w:name w:val="Обычный1"/>
    <w:rsid w:val="0035759B"/>
  </w:style>
  <w:style w:type="character" w:customStyle="1" w:styleId="10">
    <w:name w:val="Заголовок 1 Знак"/>
    <w:link w:val="1"/>
    <w:rsid w:val="00C217C7"/>
    <w:rPr>
      <w:sz w:val="24"/>
    </w:rPr>
  </w:style>
  <w:style w:type="paragraph" w:styleId="af">
    <w:name w:val="No Spacing"/>
    <w:link w:val="af0"/>
    <w:qFormat/>
    <w:rsid w:val="00053DC8"/>
  </w:style>
  <w:style w:type="paragraph" w:customStyle="1" w:styleId="ConsPlusNormal">
    <w:name w:val="ConsPlusNormal"/>
    <w:link w:val="ConsPlusNormal0"/>
    <w:rsid w:val="005E06B0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locked/>
    <w:rsid w:val="005E06B0"/>
    <w:rPr>
      <w:lang w:val="ru-RU" w:eastAsia="ru-RU" w:bidi="ar-SA"/>
    </w:rPr>
  </w:style>
  <w:style w:type="paragraph" w:styleId="af1">
    <w:name w:val="List Paragraph"/>
    <w:basedOn w:val="a"/>
    <w:uiPriority w:val="34"/>
    <w:qFormat/>
    <w:rsid w:val="00310602"/>
    <w:pPr>
      <w:ind w:left="720"/>
      <w:contextualSpacing/>
      <w:jc w:val="center"/>
    </w:pPr>
    <w:rPr>
      <w:rFonts w:ascii="Calibri" w:hAnsi="Calibri"/>
      <w:sz w:val="22"/>
      <w:szCs w:val="22"/>
    </w:rPr>
  </w:style>
  <w:style w:type="character" w:customStyle="1" w:styleId="blk">
    <w:name w:val="blk"/>
    <w:rsid w:val="00C60FC4"/>
  </w:style>
  <w:style w:type="character" w:customStyle="1" w:styleId="a6">
    <w:name w:val="Верхний колонтитул Знак"/>
    <w:link w:val="a5"/>
    <w:uiPriority w:val="99"/>
    <w:rsid w:val="00116E55"/>
  </w:style>
  <w:style w:type="paragraph" w:styleId="af2">
    <w:name w:val="List"/>
    <w:basedOn w:val="a"/>
    <w:uiPriority w:val="99"/>
    <w:rsid w:val="00C92EA6"/>
    <w:pPr>
      <w:widowControl w:val="0"/>
      <w:ind w:left="283" w:hanging="283"/>
    </w:pPr>
  </w:style>
  <w:style w:type="paragraph" w:styleId="af3">
    <w:name w:val="caption"/>
    <w:basedOn w:val="a"/>
    <w:uiPriority w:val="99"/>
    <w:qFormat/>
    <w:rsid w:val="00C92EA6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f4">
    <w:name w:val="Subtitle"/>
    <w:basedOn w:val="a"/>
    <w:link w:val="af5"/>
    <w:uiPriority w:val="99"/>
    <w:qFormat/>
    <w:rsid w:val="00C92EA6"/>
    <w:pPr>
      <w:widowControl w:val="0"/>
      <w:spacing w:after="60"/>
      <w:jc w:val="center"/>
    </w:pPr>
    <w:rPr>
      <w:rFonts w:ascii="Arial" w:hAnsi="Arial"/>
      <w:i/>
      <w:iCs/>
      <w:sz w:val="24"/>
      <w:szCs w:val="24"/>
    </w:rPr>
  </w:style>
  <w:style w:type="character" w:customStyle="1" w:styleId="af5">
    <w:name w:val="Подзаголовок Знак"/>
    <w:link w:val="af4"/>
    <w:uiPriority w:val="99"/>
    <w:rsid w:val="00C92EA6"/>
    <w:rPr>
      <w:rFonts w:ascii="Arial" w:hAnsi="Arial" w:cs="Arial"/>
      <w:i/>
      <w:iCs/>
      <w:sz w:val="24"/>
      <w:szCs w:val="24"/>
    </w:rPr>
  </w:style>
  <w:style w:type="character" w:customStyle="1" w:styleId="af0">
    <w:name w:val="Без интервала Знак"/>
    <w:link w:val="af"/>
    <w:locked/>
    <w:rsid w:val="00B03206"/>
    <w:rPr>
      <w:lang w:val="ru-RU" w:eastAsia="ru-RU" w:bidi="ar-SA"/>
    </w:rPr>
  </w:style>
  <w:style w:type="paragraph" w:styleId="af6">
    <w:name w:val="Normal (Web)"/>
    <w:basedOn w:val="a"/>
    <w:rsid w:val="00490922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490922"/>
    <w:pPr>
      <w:spacing w:before="100" w:beforeAutospacing="1" w:after="100" w:afterAutospacing="1"/>
    </w:pPr>
    <w:rPr>
      <w:sz w:val="24"/>
      <w:szCs w:val="24"/>
    </w:rPr>
  </w:style>
  <w:style w:type="paragraph" w:customStyle="1" w:styleId="pc">
    <w:name w:val="pc"/>
    <w:basedOn w:val="a"/>
    <w:rsid w:val="00490922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footnote text"/>
    <w:basedOn w:val="a"/>
    <w:link w:val="af8"/>
    <w:unhideWhenUsed/>
    <w:rsid w:val="00CD6D13"/>
  </w:style>
  <w:style w:type="character" w:customStyle="1" w:styleId="af8">
    <w:name w:val="Текст сноски Знак"/>
    <w:basedOn w:val="a0"/>
    <w:link w:val="af7"/>
    <w:rsid w:val="00CD6D13"/>
  </w:style>
  <w:style w:type="character" w:styleId="af9">
    <w:name w:val="footnote reference"/>
    <w:basedOn w:val="a0"/>
    <w:uiPriority w:val="99"/>
    <w:unhideWhenUsed/>
    <w:rsid w:val="00CD6D13"/>
    <w:rPr>
      <w:vertAlign w:val="superscript"/>
    </w:rPr>
  </w:style>
  <w:style w:type="character" w:customStyle="1" w:styleId="afa">
    <w:name w:val="Символ сноски"/>
    <w:basedOn w:val="a0"/>
    <w:rsid w:val="00104D9E"/>
    <w:rPr>
      <w:rFonts w:cs="Times New Roman"/>
      <w:vertAlign w:val="superscript"/>
    </w:rPr>
  </w:style>
  <w:style w:type="character" w:customStyle="1" w:styleId="2">
    <w:name w:val="Заголовок №2_"/>
    <w:basedOn w:val="a0"/>
    <w:link w:val="20"/>
    <w:uiPriority w:val="99"/>
    <w:locked/>
    <w:rsid w:val="00763F95"/>
    <w:rPr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763F95"/>
    <w:pPr>
      <w:widowControl w:val="0"/>
      <w:shd w:val="clear" w:color="auto" w:fill="FFFFFF"/>
      <w:spacing w:before="300" w:after="420" w:line="240" w:lineRule="atLeast"/>
      <w:outlineLvl w:val="1"/>
    </w:pPr>
    <w:rPr>
      <w:b/>
      <w:bCs/>
      <w:sz w:val="27"/>
      <w:szCs w:val="27"/>
    </w:rPr>
  </w:style>
  <w:style w:type="character" w:customStyle="1" w:styleId="afb">
    <w:name w:val="Основной текст + Курсив"/>
    <w:basedOn w:val="2"/>
    <w:uiPriority w:val="99"/>
    <w:rsid w:val="00763F95"/>
    <w:rPr>
      <w:rFonts w:ascii="Times New Roman" w:hAnsi="Times New Roman" w:cs="Times New Roman"/>
      <w:i/>
      <w:iCs/>
      <w:u w:val="none"/>
    </w:rPr>
  </w:style>
  <w:style w:type="character" w:customStyle="1" w:styleId="4">
    <w:name w:val="Основной текст (4)_"/>
    <w:basedOn w:val="a0"/>
    <w:link w:val="41"/>
    <w:uiPriority w:val="99"/>
    <w:rsid w:val="000A0445"/>
    <w:rPr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0A0445"/>
    <w:rPr>
      <w:b/>
      <w:bCs/>
      <w:sz w:val="16"/>
      <w:szCs w:val="16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0A0445"/>
  </w:style>
  <w:style w:type="character" w:customStyle="1" w:styleId="4Exact">
    <w:name w:val="Основной текст (4) Exact"/>
    <w:basedOn w:val="a0"/>
    <w:uiPriority w:val="99"/>
    <w:rsid w:val="000A0445"/>
    <w:rPr>
      <w:rFonts w:ascii="Times New Roman" w:hAnsi="Times New Roman" w:cs="Times New Roman"/>
      <w:spacing w:val="4"/>
      <w:sz w:val="14"/>
      <w:szCs w:val="14"/>
      <w:u w:val="none"/>
    </w:rPr>
  </w:style>
  <w:style w:type="character" w:customStyle="1" w:styleId="4Exact5">
    <w:name w:val="Основной текст (4) Exact5"/>
    <w:basedOn w:val="4"/>
    <w:uiPriority w:val="99"/>
    <w:rsid w:val="000A0445"/>
    <w:rPr>
      <w:spacing w:val="4"/>
      <w:sz w:val="14"/>
      <w:szCs w:val="14"/>
    </w:rPr>
  </w:style>
  <w:style w:type="character" w:customStyle="1" w:styleId="46">
    <w:name w:val="Основной текст (4)6"/>
    <w:basedOn w:val="4"/>
    <w:uiPriority w:val="99"/>
    <w:rsid w:val="000A0445"/>
  </w:style>
  <w:style w:type="character" w:customStyle="1" w:styleId="6">
    <w:name w:val="Основной текст (6)_"/>
    <w:basedOn w:val="a0"/>
    <w:link w:val="61"/>
    <w:uiPriority w:val="99"/>
    <w:rsid w:val="000A0445"/>
    <w:rPr>
      <w:i/>
      <w:iCs/>
      <w:sz w:val="17"/>
      <w:szCs w:val="17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0A0445"/>
  </w:style>
  <w:style w:type="character" w:customStyle="1" w:styleId="45">
    <w:name w:val="Основной текст (4)5"/>
    <w:basedOn w:val="4"/>
    <w:uiPriority w:val="99"/>
    <w:rsid w:val="000A0445"/>
  </w:style>
  <w:style w:type="character" w:customStyle="1" w:styleId="8pt">
    <w:name w:val="Основной текст + 8 pt"/>
    <w:basedOn w:val="a0"/>
    <w:uiPriority w:val="99"/>
    <w:rsid w:val="000A0445"/>
    <w:rPr>
      <w:rFonts w:ascii="Times New Roman" w:hAnsi="Times New Roman" w:cs="Times New Roman"/>
      <w:sz w:val="16"/>
      <w:szCs w:val="16"/>
      <w:u w:val="none"/>
    </w:rPr>
  </w:style>
  <w:style w:type="character" w:customStyle="1" w:styleId="8pt6">
    <w:name w:val="Основной текст + 8 pt6"/>
    <w:basedOn w:val="a0"/>
    <w:uiPriority w:val="99"/>
    <w:rsid w:val="000A0445"/>
    <w:rPr>
      <w:rFonts w:ascii="Times New Roman" w:hAnsi="Times New Roman" w:cs="Times New Roman"/>
      <w:sz w:val="16"/>
      <w:szCs w:val="16"/>
      <w:u w:val="none"/>
    </w:rPr>
  </w:style>
  <w:style w:type="paragraph" w:customStyle="1" w:styleId="41">
    <w:name w:val="Основной текст (4)1"/>
    <w:basedOn w:val="a"/>
    <w:link w:val="4"/>
    <w:uiPriority w:val="99"/>
    <w:rsid w:val="000A0445"/>
    <w:pPr>
      <w:widowControl w:val="0"/>
      <w:shd w:val="clear" w:color="auto" w:fill="FFFFFF"/>
      <w:spacing w:line="216" w:lineRule="exact"/>
      <w:ind w:hanging="5800"/>
      <w:jc w:val="both"/>
    </w:pPr>
    <w:rPr>
      <w:sz w:val="16"/>
      <w:szCs w:val="16"/>
    </w:rPr>
  </w:style>
  <w:style w:type="paragraph" w:customStyle="1" w:styleId="51">
    <w:name w:val="Основной текст (5)1"/>
    <w:basedOn w:val="a"/>
    <w:link w:val="5"/>
    <w:uiPriority w:val="99"/>
    <w:rsid w:val="000A0445"/>
    <w:pPr>
      <w:widowControl w:val="0"/>
      <w:shd w:val="clear" w:color="auto" w:fill="FFFFFF"/>
      <w:spacing w:line="240" w:lineRule="atLeast"/>
      <w:ind w:hanging="5800"/>
    </w:pPr>
    <w:rPr>
      <w:b/>
      <w:bCs/>
      <w:sz w:val="16"/>
      <w:szCs w:val="16"/>
    </w:rPr>
  </w:style>
  <w:style w:type="paragraph" w:customStyle="1" w:styleId="61">
    <w:name w:val="Основной текст (6)1"/>
    <w:basedOn w:val="a"/>
    <w:link w:val="6"/>
    <w:uiPriority w:val="99"/>
    <w:rsid w:val="000A0445"/>
    <w:pPr>
      <w:widowControl w:val="0"/>
      <w:shd w:val="clear" w:color="auto" w:fill="FFFFFF"/>
      <w:spacing w:before="420" w:after="840" w:line="240" w:lineRule="atLeast"/>
      <w:jc w:val="center"/>
    </w:pPr>
    <w:rPr>
      <w:i/>
      <w:iCs/>
      <w:sz w:val="17"/>
      <w:szCs w:val="17"/>
    </w:rPr>
  </w:style>
  <w:style w:type="paragraph" w:styleId="afc">
    <w:name w:val="Document Map"/>
    <w:basedOn w:val="a"/>
    <w:link w:val="afd"/>
    <w:rsid w:val="00442A53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0"/>
    <w:link w:val="afc"/>
    <w:rsid w:val="00442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4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90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7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5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1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6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3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28957F38BC380ED7A9629376DEFB35CDB3C76A6A795E3A96E6901D812DC5EE5355653F3C3073161D524647073BF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E0035-EE13-4E7E-BF39-D422CEBB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44</Pages>
  <Words>10987</Words>
  <Characters>90974</Characters>
  <Application>Microsoft Office Word</Application>
  <DocSecurity>0</DocSecurity>
  <Lines>758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исключении из Реестра муниципального имущества города Смоленска объектов жилищного фонда</vt:lpstr>
    </vt:vector>
  </TitlesOfParts>
  <Company>Microsoft</Company>
  <LinksUpToDate>false</LinksUpToDate>
  <CharactersWithSpaces>101758</CharactersWithSpaces>
  <SharedDoc>false</SharedDoc>
  <HLinks>
    <vt:vector size="102" baseType="variant">
      <vt:variant>
        <vt:i4>327746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65605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131145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65605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131145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131145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131145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131145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2818159</vt:i4>
      </vt:variant>
      <vt:variant>
        <vt:i4>21</vt:i4>
      </vt:variant>
      <vt:variant>
        <vt:i4>0</vt:i4>
      </vt:variant>
      <vt:variant>
        <vt:i4>5</vt:i4>
      </vt:variant>
      <vt:variant>
        <vt:lpwstr>http://do.gosuslugi.ru/</vt:lpwstr>
      </vt:variant>
      <vt:variant>
        <vt:lpwstr/>
      </vt:variant>
      <vt:variant>
        <vt:i4>131145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327744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327744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196674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P122</vt:lpwstr>
      </vt:variant>
      <vt:variant>
        <vt:i4>327744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327744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1572955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consultantplus://offline/ref=9A28957F38BC380ED7A9629376DEFB35CDB3C76A6A795E3A96E6901D812DC5EE5355653F3C3073161D524647073BF0N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исключении из Реестра муниципального имущества города Смоленска объектов жилищного фонда</dc:title>
  <dc:creator>Дорохова</dc:creator>
  <cp:lastModifiedBy>Пользователь</cp:lastModifiedBy>
  <cp:revision>6</cp:revision>
  <cp:lastPrinted>2022-09-01T12:18:00Z</cp:lastPrinted>
  <dcterms:created xsi:type="dcterms:W3CDTF">2025-02-27T08:57:00Z</dcterms:created>
  <dcterms:modified xsi:type="dcterms:W3CDTF">2025-03-07T06:28:00Z</dcterms:modified>
</cp:coreProperties>
</file>