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344B" w:rsidRDefault="0017636C" w:rsidP="000C12AC">
      <w:pPr>
        <w:pStyle w:val="a4"/>
        <w:spacing w:before="0" w:after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</w:t>
      </w:r>
      <w:r w:rsidR="006B582D">
        <w:rPr>
          <w:sz w:val="28"/>
          <w:szCs w:val="28"/>
        </w:rPr>
        <w:t xml:space="preserve">                          </w:t>
      </w:r>
    </w:p>
    <w:p w:rsidR="00556CC6" w:rsidRDefault="00556CC6" w:rsidP="000C12AC">
      <w:pPr>
        <w:pStyle w:val="a4"/>
        <w:spacing w:before="0" w:after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</w:t>
      </w:r>
    </w:p>
    <w:p w:rsidR="00F449E5" w:rsidRPr="00124010" w:rsidRDefault="00493C3D" w:rsidP="000C12AC">
      <w:pPr>
        <w:pStyle w:val="a4"/>
        <w:spacing w:before="0" w:after="0"/>
        <w:rPr>
          <w:rFonts w:ascii="Times New Roman" w:hAnsi="Times New Roman"/>
          <w:b w:val="0"/>
          <w:spacing w:val="20"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628650" cy="7143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93E6F">
        <w:rPr>
          <w:sz w:val="28"/>
          <w:szCs w:val="28"/>
        </w:rPr>
        <w:t xml:space="preserve">                              </w:t>
      </w:r>
    </w:p>
    <w:p w:rsidR="00F449E5" w:rsidRDefault="004B7929" w:rsidP="00C74115">
      <w:pPr>
        <w:pStyle w:val="a4"/>
        <w:spacing w:before="0" w:after="0"/>
        <w:jc w:val="right"/>
        <w:rPr>
          <w:rFonts w:ascii="Times New Roman" w:hAnsi="Times New Roman"/>
          <w:b w:val="0"/>
          <w:spacing w:val="20"/>
          <w:sz w:val="24"/>
          <w:szCs w:val="24"/>
        </w:rPr>
      </w:pPr>
      <w:r>
        <w:rPr>
          <w:rFonts w:ascii="Times New Roman" w:hAnsi="Times New Roman"/>
          <w:b w:val="0"/>
          <w:spacing w:val="20"/>
          <w:sz w:val="24"/>
          <w:szCs w:val="24"/>
        </w:rPr>
        <w:tab/>
      </w:r>
      <w:r>
        <w:rPr>
          <w:rFonts w:ascii="Times New Roman" w:hAnsi="Times New Roman"/>
          <w:b w:val="0"/>
          <w:spacing w:val="20"/>
          <w:sz w:val="24"/>
          <w:szCs w:val="24"/>
        </w:rPr>
        <w:tab/>
      </w:r>
      <w:r>
        <w:rPr>
          <w:rFonts w:ascii="Times New Roman" w:hAnsi="Times New Roman"/>
          <w:b w:val="0"/>
          <w:spacing w:val="20"/>
          <w:sz w:val="24"/>
          <w:szCs w:val="24"/>
        </w:rPr>
        <w:tab/>
      </w:r>
      <w:r w:rsidR="00C74115">
        <w:rPr>
          <w:rFonts w:ascii="Times New Roman" w:hAnsi="Times New Roman"/>
          <w:b w:val="0"/>
          <w:spacing w:val="20"/>
          <w:sz w:val="24"/>
          <w:szCs w:val="24"/>
        </w:rPr>
        <w:t>ПРОЕКТ</w:t>
      </w:r>
    </w:p>
    <w:p w:rsidR="00F449E5" w:rsidRPr="009B6F06" w:rsidRDefault="00F449E5" w:rsidP="00F449E5">
      <w:pPr>
        <w:pStyle w:val="a4"/>
        <w:spacing w:before="0" w:after="0"/>
        <w:rPr>
          <w:rFonts w:ascii="Times New Roman" w:hAnsi="Times New Roman"/>
          <w:b w:val="0"/>
          <w:spacing w:val="20"/>
          <w:sz w:val="28"/>
          <w:szCs w:val="28"/>
        </w:rPr>
      </w:pPr>
      <w:r>
        <w:rPr>
          <w:rFonts w:ascii="Times New Roman" w:hAnsi="Times New Roman"/>
          <w:b w:val="0"/>
          <w:spacing w:val="20"/>
          <w:sz w:val="28"/>
          <w:szCs w:val="28"/>
        </w:rPr>
        <w:t>АДМИНИСТРАЦИЯ</w:t>
      </w:r>
      <w:r w:rsidRPr="009B6F06">
        <w:rPr>
          <w:rFonts w:ascii="Times New Roman" w:hAnsi="Times New Roman"/>
          <w:b w:val="0"/>
          <w:spacing w:val="20"/>
          <w:sz w:val="28"/>
          <w:szCs w:val="28"/>
        </w:rPr>
        <w:t xml:space="preserve"> МУНИЦИПАЛЬНОГО ОБРАЗОВАНИЯ </w:t>
      </w:r>
    </w:p>
    <w:p w:rsidR="001C4CFF" w:rsidRDefault="00F449E5" w:rsidP="00F449E5">
      <w:pPr>
        <w:pStyle w:val="a4"/>
        <w:spacing w:before="0" w:after="0"/>
        <w:rPr>
          <w:rFonts w:ascii="Times New Roman" w:hAnsi="Times New Roman"/>
          <w:b w:val="0"/>
          <w:spacing w:val="20"/>
          <w:sz w:val="28"/>
          <w:szCs w:val="28"/>
        </w:rPr>
      </w:pPr>
      <w:r w:rsidRPr="009B6F06">
        <w:rPr>
          <w:rFonts w:ascii="Times New Roman" w:hAnsi="Times New Roman"/>
          <w:b w:val="0"/>
          <w:spacing w:val="20"/>
          <w:sz w:val="28"/>
          <w:szCs w:val="28"/>
        </w:rPr>
        <w:t xml:space="preserve">«ЯРЦЕВСКИЙ </w:t>
      </w:r>
      <w:r w:rsidR="001C4CFF">
        <w:rPr>
          <w:rFonts w:ascii="Times New Roman" w:hAnsi="Times New Roman"/>
          <w:b w:val="0"/>
          <w:spacing w:val="20"/>
          <w:sz w:val="28"/>
          <w:szCs w:val="28"/>
        </w:rPr>
        <w:t>МУНИЦИПАЛЬНЫЙ ОКРУГ</w:t>
      </w:r>
      <w:r w:rsidRPr="009B6F06">
        <w:rPr>
          <w:rFonts w:ascii="Times New Roman" w:hAnsi="Times New Roman"/>
          <w:b w:val="0"/>
          <w:spacing w:val="20"/>
          <w:sz w:val="28"/>
          <w:szCs w:val="28"/>
        </w:rPr>
        <w:t xml:space="preserve">» </w:t>
      </w:r>
    </w:p>
    <w:p w:rsidR="00F449E5" w:rsidRPr="009B6F06" w:rsidRDefault="00F449E5" w:rsidP="00F449E5">
      <w:pPr>
        <w:pStyle w:val="a4"/>
        <w:spacing w:before="0" w:after="0"/>
        <w:rPr>
          <w:rFonts w:ascii="Times New Roman" w:hAnsi="Times New Roman"/>
          <w:b w:val="0"/>
          <w:spacing w:val="20"/>
          <w:sz w:val="28"/>
          <w:szCs w:val="28"/>
        </w:rPr>
      </w:pPr>
      <w:r w:rsidRPr="009B6F06">
        <w:rPr>
          <w:rFonts w:ascii="Times New Roman" w:hAnsi="Times New Roman"/>
          <w:b w:val="0"/>
          <w:spacing w:val="20"/>
          <w:sz w:val="28"/>
          <w:szCs w:val="28"/>
        </w:rPr>
        <w:t>СМОЛЕНСКОЙ ОБЛАСТИ</w:t>
      </w:r>
    </w:p>
    <w:p w:rsidR="00F449E5" w:rsidRDefault="00F449E5" w:rsidP="00F449E5">
      <w:pPr>
        <w:pStyle w:val="a4"/>
        <w:spacing w:before="0" w:after="0"/>
        <w:jc w:val="left"/>
        <w:rPr>
          <w:rFonts w:ascii="Times New Roman" w:hAnsi="Times New Roman"/>
          <w:b w:val="0"/>
          <w:sz w:val="28"/>
        </w:rPr>
      </w:pPr>
    </w:p>
    <w:p w:rsidR="00F449E5" w:rsidRPr="009B6F06" w:rsidRDefault="00F449E5" w:rsidP="00F449E5">
      <w:pPr>
        <w:pStyle w:val="a5"/>
        <w:spacing w:after="0" w:line="360" w:lineRule="auto"/>
        <w:rPr>
          <w:b/>
          <w:i w:val="0"/>
          <w:spacing w:val="20"/>
          <w:sz w:val="32"/>
          <w:szCs w:val="32"/>
        </w:rPr>
      </w:pPr>
      <w:proofErr w:type="gramStart"/>
      <w:r w:rsidRPr="009B6F06">
        <w:rPr>
          <w:b/>
          <w:i w:val="0"/>
          <w:spacing w:val="20"/>
          <w:sz w:val="32"/>
          <w:szCs w:val="32"/>
        </w:rPr>
        <w:t>П</w:t>
      </w:r>
      <w:proofErr w:type="gramEnd"/>
      <w:r w:rsidRPr="009B6F06">
        <w:rPr>
          <w:b/>
          <w:i w:val="0"/>
          <w:spacing w:val="20"/>
          <w:sz w:val="32"/>
          <w:szCs w:val="32"/>
        </w:rPr>
        <w:t xml:space="preserve"> О С Т А Н О В Л Е Н И Е</w:t>
      </w:r>
    </w:p>
    <w:p w:rsidR="00F449E5" w:rsidRPr="00915A51" w:rsidRDefault="00F449E5" w:rsidP="00F449E5">
      <w:pPr>
        <w:pStyle w:val="a3"/>
        <w:rPr>
          <w:sz w:val="16"/>
          <w:szCs w:val="16"/>
        </w:rPr>
      </w:pPr>
    </w:p>
    <w:p w:rsidR="00F449E5" w:rsidRPr="00BC7EF9" w:rsidRDefault="00D4619D" w:rsidP="004703D1">
      <w:pPr>
        <w:pStyle w:val="a3"/>
        <w:ind w:left="0" w:firstLine="0"/>
        <w:rPr>
          <w:sz w:val="27"/>
          <w:szCs w:val="27"/>
        </w:rPr>
      </w:pPr>
      <w:r>
        <w:rPr>
          <w:sz w:val="27"/>
          <w:szCs w:val="27"/>
        </w:rPr>
        <w:t xml:space="preserve"> </w:t>
      </w:r>
      <w:r w:rsidRPr="008E7FA4">
        <w:rPr>
          <w:sz w:val="27"/>
          <w:szCs w:val="27"/>
        </w:rPr>
        <w:t>о</w:t>
      </w:r>
      <w:r w:rsidR="00F449E5" w:rsidRPr="008E7FA4">
        <w:rPr>
          <w:sz w:val="27"/>
          <w:szCs w:val="27"/>
        </w:rPr>
        <w:t>т</w:t>
      </w:r>
      <w:r w:rsidRPr="008E7FA4">
        <w:rPr>
          <w:sz w:val="27"/>
          <w:szCs w:val="27"/>
        </w:rPr>
        <w:t xml:space="preserve"> </w:t>
      </w:r>
      <w:r w:rsidR="001C4CFF">
        <w:rPr>
          <w:sz w:val="27"/>
          <w:szCs w:val="27"/>
        </w:rPr>
        <w:t>___________</w:t>
      </w:r>
      <w:r w:rsidR="006B582D">
        <w:rPr>
          <w:sz w:val="27"/>
          <w:szCs w:val="27"/>
        </w:rPr>
        <w:t xml:space="preserve">  </w:t>
      </w:r>
      <w:r w:rsidR="000819CE" w:rsidRPr="008E7FA4">
        <w:rPr>
          <w:sz w:val="27"/>
          <w:szCs w:val="27"/>
        </w:rPr>
        <w:t xml:space="preserve"> </w:t>
      </w:r>
      <w:r w:rsidR="00F449E5" w:rsidRPr="008E7FA4">
        <w:rPr>
          <w:sz w:val="27"/>
          <w:szCs w:val="27"/>
        </w:rPr>
        <w:t xml:space="preserve">№ </w:t>
      </w:r>
      <w:r w:rsidR="001C4CFF">
        <w:rPr>
          <w:sz w:val="27"/>
          <w:szCs w:val="27"/>
        </w:rPr>
        <w:t>__________</w:t>
      </w:r>
    </w:p>
    <w:p w:rsidR="00F449E5" w:rsidRPr="00BC7EF9" w:rsidRDefault="00F449E5" w:rsidP="00F449E5">
      <w:pPr>
        <w:pStyle w:val="a3"/>
        <w:ind w:left="0" w:firstLine="0"/>
        <w:jc w:val="both"/>
        <w:rPr>
          <w:sz w:val="16"/>
          <w:szCs w:val="16"/>
        </w:rPr>
      </w:pPr>
    </w:p>
    <w:tbl>
      <w:tblPr>
        <w:tblW w:w="0" w:type="auto"/>
        <w:tblLook w:val="01E0"/>
      </w:tblPr>
      <w:tblGrid>
        <w:gridCol w:w="4788"/>
        <w:gridCol w:w="3825"/>
      </w:tblGrid>
      <w:tr w:rsidR="00F449E5" w:rsidRPr="00F851E1" w:rsidTr="001B5F5A">
        <w:tc>
          <w:tcPr>
            <w:tcW w:w="4788" w:type="dxa"/>
            <w:shd w:val="clear" w:color="auto" w:fill="auto"/>
          </w:tcPr>
          <w:p w:rsidR="00F449E5" w:rsidRPr="00F851E1" w:rsidRDefault="001C4CFF" w:rsidP="0016712D">
            <w:pPr>
              <w:pStyle w:val="a5"/>
              <w:spacing w:after="0" w:line="276" w:lineRule="auto"/>
              <w:ind w:right="765"/>
              <w:jc w:val="both"/>
              <w:rPr>
                <w:sz w:val="28"/>
                <w:szCs w:val="28"/>
              </w:rPr>
            </w:pPr>
            <w:r w:rsidRPr="00F851E1">
              <w:rPr>
                <w:rFonts w:ascii="Times New Roman" w:hAnsi="Times New Roman"/>
                <w:i w:val="0"/>
                <w:sz w:val="28"/>
                <w:szCs w:val="28"/>
              </w:rPr>
              <w:t>О</w:t>
            </w:r>
            <w:r w:rsidR="0016712D">
              <w:rPr>
                <w:rFonts w:ascii="Times New Roman" w:hAnsi="Times New Roman"/>
                <w:i w:val="0"/>
                <w:sz w:val="28"/>
                <w:szCs w:val="28"/>
              </w:rPr>
              <w:t>б утверждении Устава муниципального унитарного предприятия «Суетово» муниципального образования «Ярцевский муниципальный округ» Смоленской области</w:t>
            </w:r>
          </w:p>
        </w:tc>
        <w:tc>
          <w:tcPr>
            <w:tcW w:w="3825" w:type="dxa"/>
            <w:shd w:val="clear" w:color="auto" w:fill="auto"/>
          </w:tcPr>
          <w:p w:rsidR="00F449E5" w:rsidRPr="00F851E1" w:rsidRDefault="00F449E5" w:rsidP="00F851E1">
            <w:pPr>
              <w:pStyle w:val="a3"/>
              <w:spacing w:line="276" w:lineRule="auto"/>
              <w:ind w:left="-2725" w:firstLine="2725"/>
              <w:jc w:val="both"/>
              <w:rPr>
                <w:sz w:val="28"/>
                <w:szCs w:val="28"/>
              </w:rPr>
            </w:pPr>
          </w:p>
        </w:tc>
      </w:tr>
    </w:tbl>
    <w:p w:rsidR="005B116C" w:rsidRPr="00F851E1" w:rsidRDefault="005B116C" w:rsidP="00F851E1">
      <w:pPr>
        <w:spacing w:line="276" w:lineRule="auto"/>
        <w:jc w:val="both"/>
        <w:rPr>
          <w:sz w:val="28"/>
          <w:szCs w:val="28"/>
        </w:rPr>
      </w:pPr>
    </w:p>
    <w:p w:rsidR="0016712D" w:rsidRPr="0016712D" w:rsidRDefault="0016712D" w:rsidP="0016712D">
      <w:pPr>
        <w:pStyle w:val="a3"/>
        <w:spacing w:before="120"/>
        <w:ind w:left="0" w:firstLine="708"/>
        <w:jc w:val="both"/>
        <w:rPr>
          <w:bCs/>
          <w:sz w:val="28"/>
          <w:szCs w:val="28"/>
        </w:rPr>
      </w:pPr>
      <w:proofErr w:type="gramStart"/>
      <w:r w:rsidRPr="0016712D">
        <w:rPr>
          <w:sz w:val="28"/>
          <w:szCs w:val="28"/>
        </w:rPr>
        <w:t xml:space="preserve">Руководствуясь Федеральным законом от 06.10.2003 г. № 131-ФЗ «Об общих принципах организации местного самоуправления в Российской Федерации», Законом Смоленской области </w:t>
      </w:r>
      <w:r w:rsidRPr="0016712D">
        <w:rPr>
          <w:color w:val="000000"/>
          <w:sz w:val="28"/>
          <w:szCs w:val="28"/>
        </w:rPr>
        <w:t xml:space="preserve">от 10 июня 2024 года № 97-з «О преобразовании муниципальных образований», </w:t>
      </w:r>
      <w:r w:rsidRPr="0016712D">
        <w:rPr>
          <w:sz w:val="28"/>
          <w:szCs w:val="28"/>
        </w:rPr>
        <w:t xml:space="preserve">Федеральным законом от </w:t>
      </w:r>
      <w:r w:rsidRPr="0016712D">
        <w:rPr>
          <w:bCs/>
          <w:sz w:val="28"/>
          <w:szCs w:val="28"/>
        </w:rPr>
        <w:t>14.11.2002 N 161-ФЗ "О государственных и муниципальных унитарных предприятиях", Уставом муниципального образования «Ярцевский муниципальный округ» Смоленской области, в целях приведения в соответствии с действующим законодательством нормативно-правовой базы муниципального</w:t>
      </w:r>
      <w:proofErr w:type="gramEnd"/>
      <w:r w:rsidRPr="0016712D">
        <w:rPr>
          <w:bCs/>
          <w:sz w:val="28"/>
          <w:szCs w:val="28"/>
        </w:rPr>
        <w:t xml:space="preserve"> унитарного предприятия «Суетово» муниципального образования «Ярцевский муниципальный округ» Смоленской области   </w:t>
      </w:r>
    </w:p>
    <w:p w:rsidR="00EF5F0F" w:rsidRPr="00F851E1" w:rsidRDefault="00EF5F0F" w:rsidP="00F851E1">
      <w:pPr>
        <w:pStyle w:val="a3"/>
        <w:tabs>
          <w:tab w:val="left" w:pos="709"/>
        </w:tabs>
        <w:spacing w:line="276" w:lineRule="auto"/>
        <w:ind w:left="0" w:firstLine="709"/>
        <w:jc w:val="both"/>
        <w:rPr>
          <w:sz w:val="28"/>
          <w:szCs w:val="28"/>
        </w:rPr>
      </w:pPr>
    </w:p>
    <w:p w:rsidR="006A75D6" w:rsidRPr="00F851E1" w:rsidRDefault="006A75D6" w:rsidP="00F851E1">
      <w:pPr>
        <w:pStyle w:val="a3"/>
        <w:spacing w:line="276" w:lineRule="auto"/>
        <w:ind w:left="0" w:firstLine="709"/>
        <w:jc w:val="both"/>
        <w:rPr>
          <w:sz w:val="28"/>
          <w:szCs w:val="28"/>
        </w:rPr>
      </w:pPr>
      <w:r w:rsidRPr="00F851E1">
        <w:rPr>
          <w:sz w:val="28"/>
          <w:szCs w:val="28"/>
        </w:rPr>
        <w:t xml:space="preserve">Администрация муниципального образования «Ярцевский </w:t>
      </w:r>
      <w:r w:rsidR="005B116C" w:rsidRPr="00F851E1">
        <w:rPr>
          <w:sz w:val="28"/>
          <w:szCs w:val="28"/>
        </w:rPr>
        <w:t>муниципальный округ</w:t>
      </w:r>
      <w:r w:rsidRPr="00F851E1">
        <w:rPr>
          <w:sz w:val="28"/>
          <w:szCs w:val="28"/>
        </w:rPr>
        <w:t xml:space="preserve">» Смоленской области  </w:t>
      </w:r>
      <w:proofErr w:type="spellStart"/>
      <w:proofErr w:type="gramStart"/>
      <w:r w:rsidRPr="00F851E1">
        <w:rPr>
          <w:sz w:val="28"/>
          <w:szCs w:val="28"/>
        </w:rPr>
        <w:t>п</w:t>
      </w:r>
      <w:proofErr w:type="spellEnd"/>
      <w:proofErr w:type="gramEnd"/>
      <w:r w:rsidRPr="00F851E1">
        <w:rPr>
          <w:sz w:val="28"/>
          <w:szCs w:val="28"/>
        </w:rPr>
        <w:t xml:space="preserve"> о с т а </w:t>
      </w:r>
      <w:proofErr w:type="spellStart"/>
      <w:r w:rsidRPr="00F851E1">
        <w:rPr>
          <w:sz w:val="28"/>
          <w:szCs w:val="28"/>
        </w:rPr>
        <w:t>н</w:t>
      </w:r>
      <w:proofErr w:type="spellEnd"/>
      <w:r w:rsidRPr="00F851E1">
        <w:rPr>
          <w:sz w:val="28"/>
          <w:szCs w:val="28"/>
        </w:rPr>
        <w:t xml:space="preserve"> о в л я е т:</w:t>
      </w:r>
    </w:p>
    <w:p w:rsidR="006A75D6" w:rsidRPr="00F851E1" w:rsidRDefault="006A75D6" w:rsidP="00F851E1">
      <w:pPr>
        <w:pStyle w:val="a3"/>
        <w:spacing w:line="276" w:lineRule="auto"/>
        <w:ind w:left="0" w:firstLine="709"/>
        <w:jc w:val="both"/>
        <w:rPr>
          <w:sz w:val="28"/>
          <w:szCs w:val="28"/>
        </w:rPr>
      </w:pPr>
    </w:p>
    <w:p w:rsidR="00046210" w:rsidRPr="00F851E1" w:rsidRDefault="0016712D" w:rsidP="00F851E1">
      <w:pPr>
        <w:pStyle w:val="afb"/>
        <w:numPr>
          <w:ilvl w:val="0"/>
          <w:numId w:val="15"/>
        </w:numPr>
        <w:shd w:val="clear" w:color="auto" w:fill="FFFFFF"/>
        <w:spacing w:line="276" w:lineRule="auto"/>
        <w:ind w:left="0" w:right="11" w:firstLine="709"/>
        <w:jc w:val="both"/>
        <w:rPr>
          <w:sz w:val="28"/>
          <w:szCs w:val="28"/>
        </w:rPr>
      </w:pPr>
      <w:r>
        <w:rPr>
          <w:sz w:val="28"/>
          <w:szCs w:val="28"/>
        </w:rPr>
        <w:t>Утвердить прилагаемый Устав муниципального унитарного предприятия «Суетово» муниципального образования «Ярцевский муниципальный округ» Смоленской области.</w:t>
      </w:r>
    </w:p>
    <w:p w:rsidR="0016712D" w:rsidRDefault="00F851E1" w:rsidP="00F851E1">
      <w:pPr>
        <w:pStyle w:val="afb"/>
        <w:numPr>
          <w:ilvl w:val="0"/>
          <w:numId w:val="15"/>
        </w:numPr>
        <w:shd w:val="clear" w:color="auto" w:fill="FFFFFF"/>
        <w:spacing w:line="276" w:lineRule="auto"/>
        <w:ind w:left="0" w:right="11" w:firstLine="709"/>
        <w:jc w:val="both"/>
        <w:rPr>
          <w:sz w:val="28"/>
          <w:szCs w:val="28"/>
        </w:rPr>
      </w:pPr>
      <w:r w:rsidRPr="00F851E1">
        <w:rPr>
          <w:sz w:val="28"/>
          <w:szCs w:val="28"/>
        </w:rPr>
        <w:t>Признать утратившим</w:t>
      </w:r>
      <w:r w:rsidR="0016712D">
        <w:rPr>
          <w:sz w:val="28"/>
          <w:szCs w:val="28"/>
        </w:rPr>
        <w:t>и</w:t>
      </w:r>
      <w:r w:rsidRPr="00F851E1">
        <w:rPr>
          <w:sz w:val="28"/>
          <w:szCs w:val="28"/>
        </w:rPr>
        <w:t xml:space="preserve"> силу</w:t>
      </w:r>
      <w:r w:rsidR="0016712D">
        <w:rPr>
          <w:sz w:val="28"/>
          <w:szCs w:val="28"/>
        </w:rPr>
        <w:t>:</w:t>
      </w:r>
    </w:p>
    <w:p w:rsidR="00F851E1" w:rsidRDefault="00F851E1" w:rsidP="0016712D">
      <w:pPr>
        <w:pStyle w:val="afb"/>
        <w:shd w:val="clear" w:color="auto" w:fill="FFFFFF"/>
        <w:spacing w:line="276" w:lineRule="auto"/>
        <w:ind w:left="0" w:right="11" w:firstLine="709"/>
        <w:jc w:val="both"/>
        <w:rPr>
          <w:sz w:val="28"/>
          <w:szCs w:val="28"/>
        </w:rPr>
      </w:pPr>
      <w:r w:rsidRPr="00F851E1">
        <w:rPr>
          <w:sz w:val="28"/>
          <w:szCs w:val="28"/>
        </w:rPr>
        <w:t xml:space="preserve"> </w:t>
      </w:r>
      <w:r w:rsidR="0016712D">
        <w:rPr>
          <w:sz w:val="28"/>
          <w:szCs w:val="28"/>
        </w:rPr>
        <w:t xml:space="preserve">- </w:t>
      </w:r>
      <w:r w:rsidRPr="00F851E1">
        <w:rPr>
          <w:sz w:val="28"/>
          <w:szCs w:val="28"/>
        </w:rPr>
        <w:t>постановлени</w:t>
      </w:r>
      <w:r w:rsidR="0016712D">
        <w:rPr>
          <w:sz w:val="28"/>
          <w:szCs w:val="28"/>
        </w:rPr>
        <w:t>е</w:t>
      </w:r>
      <w:r w:rsidRPr="00F851E1">
        <w:rPr>
          <w:sz w:val="28"/>
          <w:szCs w:val="28"/>
        </w:rPr>
        <w:t xml:space="preserve"> Администрации </w:t>
      </w:r>
      <w:r w:rsidR="0016712D">
        <w:rPr>
          <w:sz w:val="28"/>
          <w:szCs w:val="28"/>
        </w:rPr>
        <w:t xml:space="preserve">муниципального образования  Суетовское сельское поселение </w:t>
      </w:r>
      <w:r w:rsidRPr="00F851E1">
        <w:rPr>
          <w:sz w:val="28"/>
          <w:szCs w:val="28"/>
        </w:rPr>
        <w:t xml:space="preserve">Ярцевского района </w:t>
      </w:r>
      <w:r w:rsidR="0016712D">
        <w:rPr>
          <w:sz w:val="28"/>
          <w:szCs w:val="28"/>
        </w:rPr>
        <w:t xml:space="preserve">Смоленской области </w:t>
      </w:r>
      <w:r w:rsidRPr="00F851E1">
        <w:rPr>
          <w:sz w:val="28"/>
          <w:szCs w:val="28"/>
        </w:rPr>
        <w:t xml:space="preserve">№ </w:t>
      </w:r>
      <w:r w:rsidR="0016712D">
        <w:rPr>
          <w:sz w:val="28"/>
          <w:szCs w:val="28"/>
        </w:rPr>
        <w:t>77 от 29.08.2016 г.</w:t>
      </w:r>
      <w:r w:rsidRPr="00F851E1">
        <w:rPr>
          <w:sz w:val="28"/>
          <w:szCs w:val="28"/>
        </w:rPr>
        <w:t xml:space="preserve"> «</w:t>
      </w:r>
      <w:r w:rsidR="0016712D">
        <w:rPr>
          <w:sz w:val="28"/>
          <w:szCs w:val="28"/>
        </w:rPr>
        <w:t>О создании муниципального унитарного предприятия «Суетово»;</w:t>
      </w:r>
    </w:p>
    <w:p w:rsidR="0016712D" w:rsidRDefault="0016712D" w:rsidP="0016712D">
      <w:pPr>
        <w:pStyle w:val="afb"/>
        <w:shd w:val="clear" w:color="auto" w:fill="FFFFFF"/>
        <w:spacing w:line="276" w:lineRule="auto"/>
        <w:ind w:left="0" w:right="11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постановление № 96 </w:t>
      </w:r>
      <w:r w:rsidRPr="00F851E1">
        <w:rPr>
          <w:sz w:val="28"/>
          <w:szCs w:val="28"/>
        </w:rPr>
        <w:t xml:space="preserve">Администрации </w:t>
      </w:r>
      <w:r>
        <w:rPr>
          <w:sz w:val="28"/>
          <w:szCs w:val="28"/>
        </w:rPr>
        <w:t xml:space="preserve">муниципального образования  Суетовское сельское поселение </w:t>
      </w:r>
      <w:r w:rsidRPr="00F851E1">
        <w:rPr>
          <w:sz w:val="28"/>
          <w:szCs w:val="28"/>
        </w:rPr>
        <w:t xml:space="preserve">Ярцевского района </w:t>
      </w:r>
      <w:r>
        <w:rPr>
          <w:sz w:val="28"/>
          <w:szCs w:val="28"/>
        </w:rPr>
        <w:t xml:space="preserve">Смоленской области № 96 от </w:t>
      </w:r>
      <w:r>
        <w:rPr>
          <w:sz w:val="28"/>
          <w:szCs w:val="28"/>
        </w:rPr>
        <w:lastRenderedPageBreak/>
        <w:t xml:space="preserve">28.12.2016 г. «О внесении изменений в постановление </w:t>
      </w:r>
      <w:r w:rsidRPr="00F851E1">
        <w:rPr>
          <w:sz w:val="28"/>
          <w:szCs w:val="28"/>
        </w:rPr>
        <w:t xml:space="preserve">Администрации </w:t>
      </w:r>
      <w:r>
        <w:rPr>
          <w:sz w:val="28"/>
          <w:szCs w:val="28"/>
        </w:rPr>
        <w:t xml:space="preserve">муниципального образования  Суетовское сельское поселение </w:t>
      </w:r>
      <w:r w:rsidRPr="00F851E1">
        <w:rPr>
          <w:sz w:val="28"/>
          <w:szCs w:val="28"/>
        </w:rPr>
        <w:t xml:space="preserve">Ярцевского района </w:t>
      </w:r>
      <w:r>
        <w:rPr>
          <w:sz w:val="28"/>
          <w:szCs w:val="28"/>
        </w:rPr>
        <w:t>Смоленской области № 77 от 29.08.2016»</w:t>
      </w:r>
    </w:p>
    <w:p w:rsidR="0016712D" w:rsidRPr="00F851E1" w:rsidRDefault="0016712D" w:rsidP="0016712D">
      <w:pPr>
        <w:pStyle w:val="afb"/>
        <w:shd w:val="clear" w:color="auto" w:fill="FFFFFF"/>
        <w:spacing w:line="276" w:lineRule="auto"/>
        <w:ind w:left="0" w:right="11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постановление </w:t>
      </w:r>
      <w:r w:rsidRPr="00F851E1">
        <w:rPr>
          <w:sz w:val="28"/>
          <w:szCs w:val="28"/>
        </w:rPr>
        <w:t xml:space="preserve">Администрации </w:t>
      </w:r>
      <w:r>
        <w:rPr>
          <w:sz w:val="28"/>
          <w:szCs w:val="28"/>
        </w:rPr>
        <w:t xml:space="preserve">муниципального образования  Суетовское сельское поселение </w:t>
      </w:r>
      <w:r w:rsidRPr="00F851E1">
        <w:rPr>
          <w:sz w:val="28"/>
          <w:szCs w:val="28"/>
        </w:rPr>
        <w:t xml:space="preserve">Ярцевского района </w:t>
      </w:r>
      <w:r>
        <w:rPr>
          <w:sz w:val="28"/>
          <w:szCs w:val="28"/>
        </w:rPr>
        <w:t>Смоленской области № 05 от 21.01.2020 г. «О внесении изменений в Устав муниципального унитарного предприятия «Суетово»</w:t>
      </w:r>
      <w:r w:rsidRPr="0016712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муниципального образования  Суетовское сельское поселение </w:t>
      </w:r>
      <w:r w:rsidRPr="00F851E1">
        <w:rPr>
          <w:sz w:val="28"/>
          <w:szCs w:val="28"/>
        </w:rPr>
        <w:t xml:space="preserve">Ярцевского района </w:t>
      </w:r>
      <w:r>
        <w:rPr>
          <w:sz w:val="28"/>
          <w:szCs w:val="28"/>
        </w:rPr>
        <w:t>Смоленской области</w:t>
      </w:r>
      <w:r w:rsidR="00DC78E0">
        <w:rPr>
          <w:sz w:val="28"/>
          <w:szCs w:val="28"/>
        </w:rPr>
        <w:t>.</w:t>
      </w:r>
    </w:p>
    <w:p w:rsidR="00F851E1" w:rsidRPr="00F851E1" w:rsidRDefault="00DC78E0" w:rsidP="00F851E1">
      <w:pPr>
        <w:pStyle w:val="afb"/>
        <w:numPr>
          <w:ilvl w:val="0"/>
          <w:numId w:val="15"/>
        </w:numPr>
        <w:shd w:val="clear" w:color="auto" w:fill="FFFFFF"/>
        <w:spacing w:line="276" w:lineRule="auto"/>
        <w:ind w:left="0" w:right="11"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Наделить полномочиями выступать</w:t>
      </w:r>
      <w:proofErr w:type="gramEnd"/>
      <w:r>
        <w:rPr>
          <w:sz w:val="28"/>
          <w:szCs w:val="28"/>
        </w:rPr>
        <w:t xml:space="preserve"> заявителем по государственной регистрации Устава муниципального унитарного предприятия «Суетово» муниципального образования «Ярцевский муниципальный округ» Смоленской области директора муниципального унитарного предприятия «Суетово» Савоськину Екатерину Николаевну.</w:t>
      </w:r>
    </w:p>
    <w:p w:rsidR="00F851E1" w:rsidRPr="00F851E1" w:rsidRDefault="00F851E1" w:rsidP="00F851E1">
      <w:pPr>
        <w:pStyle w:val="afb"/>
        <w:numPr>
          <w:ilvl w:val="0"/>
          <w:numId w:val="15"/>
        </w:numPr>
        <w:shd w:val="clear" w:color="auto" w:fill="FFFFFF"/>
        <w:spacing w:line="276" w:lineRule="auto"/>
        <w:ind w:left="0" w:right="11" w:firstLine="709"/>
        <w:jc w:val="both"/>
        <w:rPr>
          <w:sz w:val="28"/>
          <w:szCs w:val="28"/>
        </w:rPr>
      </w:pPr>
      <w:r w:rsidRPr="00F851E1">
        <w:rPr>
          <w:sz w:val="28"/>
          <w:szCs w:val="28"/>
        </w:rPr>
        <w:t xml:space="preserve"> Настоящее постановление подлежит официальному опубликованию в средствах массовой информации газете «Вести Привопья» и размещению на официальном сайте Администрации муниципального образования «Ярцевский муниципальный округ» Смоленской области в информационно-телекоммуникационной сети «Интернет».</w:t>
      </w:r>
    </w:p>
    <w:p w:rsidR="00F851E1" w:rsidRPr="00F851E1" w:rsidRDefault="00F851E1" w:rsidP="00F851E1">
      <w:pPr>
        <w:pStyle w:val="afb"/>
        <w:numPr>
          <w:ilvl w:val="0"/>
          <w:numId w:val="15"/>
        </w:numPr>
        <w:shd w:val="clear" w:color="auto" w:fill="FFFFFF"/>
        <w:spacing w:line="276" w:lineRule="auto"/>
        <w:ind w:left="0" w:right="11" w:firstLine="709"/>
        <w:jc w:val="both"/>
        <w:rPr>
          <w:sz w:val="28"/>
          <w:szCs w:val="28"/>
        </w:rPr>
      </w:pPr>
      <w:r w:rsidRPr="00F851E1">
        <w:rPr>
          <w:sz w:val="28"/>
          <w:szCs w:val="28"/>
        </w:rPr>
        <w:t>Настоящее постановление вступает в силу с момента его официального опубликования.</w:t>
      </w:r>
    </w:p>
    <w:p w:rsidR="00F851E1" w:rsidRPr="00F851E1" w:rsidRDefault="00F851E1" w:rsidP="00F851E1">
      <w:pPr>
        <w:pStyle w:val="afb"/>
        <w:numPr>
          <w:ilvl w:val="0"/>
          <w:numId w:val="15"/>
        </w:numPr>
        <w:shd w:val="clear" w:color="auto" w:fill="FFFFFF"/>
        <w:spacing w:line="276" w:lineRule="auto"/>
        <w:ind w:left="0" w:right="11" w:firstLine="709"/>
        <w:jc w:val="both"/>
        <w:rPr>
          <w:sz w:val="28"/>
          <w:szCs w:val="28"/>
        </w:rPr>
      </w:pPr>
      <w:proofErr w:type="gramStart"/>
      <w:r w:rsidRPr="00F851E1">
        <w:rPr>
          <w:sz w:val="28"/>
          <w:szCs w:val="28"/>
        </w:rPr>
        <w:t>Контроль за</w:t>
      </w:r>
      <w:proofErr w:type="gramEnd"/>
      <w:r w:rsidRPr="00F851E1">
        <w:rPr>
          <w:sz w:val="28"/>
          <w:szCs w:val="28"/>
        </w:rPr>
        <w:t xml:space="preserve"> исполнением настоящего постановления возложить на заместителя Главы муниципального образования «Ярцевский муниципальный округ» Смоленской области </w:t>
      </w:r>
      <w:r w:rsidR="00DC78E0">
        <w:rPr>
          <w:sz w:val="28"/>
          <w:szCs w:val="28"/>
        </w:rPr>
        <w:t>А.С. Волкова</w:t>
      </w:r>
      <w:r w:rsidRPr="00F851E1">
        <w:rPr>
          <w:sz w:val="28"/>
          <w:szCs w:val="28"/>
        </w:rPr>
        <w:t xml:space="preserve">. </w:t>
      </w:r>
    </w:p>
    <w:p w:rsidR="00F851E1" w:rsidRPr="00F851E1" w:rsidRDefault="00F851E1" w:rsidP="00F851E1">
      <w:pPr>
        <w:pStyle w:val="afb"/>
        <w:shd w:val="clear" w:color="auto" w:fill="FFFFFF"/>
        <w:spacing w:line="276" w:lineRule="auto"/>
        <w:ind w:left="709" w:right="11"/>
        <w:jc w:val="both"/>
        <w:rPr>
          <w:sz w:val="28"/>
          <w:szCs w:val="28"/>
        </w:rPr>
      </w:pPr>
    </w:p>
    <w:p w:rsidR="00F851E1" w:rsidRDefault="00F851E1" w:rsidP="00865882">
      <w:pPr>
        <w:pStyle w:val="afb"/>
        <w:shd w:val="clear" w:color="auto" w:fill="FFFFFF"/>
        <w:ind w:left="0" w:right="11"/>
        <w:jc w:val="both"/>
        <w:rPr>
          <w:b/>
          <w:sz w:val="28"/>
          <w:szCs w:val="28"/>
        </w:rPr>
      </w:pPr>
    </w:p>
    <w:p w:rsidR="00865882" w:rsidRDefault="00865882" w:rsidP="00865882">
      <w:pPr>
        <w:pStyle w:val="afb"/>
        <w:shd w:val="clear" w:color="auto" w:fill="FFFFFF"/>
        <w:ind w:left="0" w:right="11"/>
        <w:jc w:val="both"/>
        <w:rPr>
          <w:b/>
          <w:sz w:val="28"/>
          <w:szCs w:val="28"/>
        </w:rPr>
      </w:pPr>
    </w:p>
    <w:p w:rsidR="00865882" w:rsidRDefault="00865882" w:rsidP="00865882">
      <w:pPr>
        <w:pStyle w:val="afb"/>
        <w:shd w:val="clear" w:color="auto" w:fill="FFFFFF"/>
        <w:ind w:left="0" w:right="11"/>
        <w:jc w:val="both"/>
        <w:rPr>
          <w:b/>
          <w:sz w:val="28"/>
          <w:szCs w:val="28"/>
        </w:rPr>
      </w:pPr>
    </w:p>
    <w:p w:rsidR="00865882" w:rsidRDefault="00865882" w:rsidP="00865882">
      <w:pPr>
        <w:pStyle w:val="afb"/>
        <w:shd w:val="clear" w:color="auto" w:fill="FFFFFF"/>
        <w:ind w:left="0" w:right="11"/>
        <w:jc w:val="both"/>
        <w:rPr>
          <w:sz w:val="28"/>
          <w:szCs w:val="28"/>
        </w:rPr>
      </w:pPr>
      <w:r w:rsidRPr="00865882">
        <w:rPr>
          <w:sz w:val="28"/>
          <w:szCs w:val="28"/>
        </w:rPr>
        <w:t xml:space="preserve">Глава </w:t>
      </w:r>
      <w:r>
        <w:rPr>
          <w:sz w:val="28"/>
          <w:szCs w:val="28"/>
        </w:rPr>
        <w:t>муниципального образования</w:t>
      </w:r>
    </w:p>
    <w:p w:rsidR="00865882" w:rsidRDefault="00865882" w:rsidP="00865882">
      <w:pPr>
        <w:pStyle w:val="afb"/>
        <w:shd w:val="clear" w:color="auto" w:fill="FFFFFF"/>
        <w:ind w:left="0" w:right="11"/>
        <w:jc w:val="both"/>
        <w:rPr>
          <w:sz w:val="28"/>
          <w:szCs w:val="28"/>
        </w:rPr>
      </w:pPr>
      <w:r>
        <w:rPr>
          <w:sz w:val="28"/>
          <w:szCs w:val="28"/>
        </w:rPr>
        <w:t>«Ярцевский муниципальный округ»</w:t>
      </w:r>
    </w:p>
    <w:p w:rsidR="00865882" w:rsidRPr="00865882" w:rsidRDefault="00865882" w:rsidP="00865882">
      <w:pPr>
        <w:pStyle w:val="afb"/>
        <w:shd w:val="clear" w:color="auto" w:fill="FFFFFF"/>
        <w:ind w:left="0" w:right="11"/>
        <w:jc w:val="both"/>
        <w:rPr>
          <w:sz w:val="28"/>
          <w:szCs w:val="28"/>
        </w:rPr>
      </w:pPr>
      <w:r>
        <w:rPr>
          <w:sz w:val="28"/>
          <w:szCs w:val="28"/>
        </w:rPr>
        <w:t>Смоленской области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</w:t>
      </w:r>
      <w:r w:rsidR="001B5F5A">
        <w:rPr>
          <w:sz w:val="28"/>
          <w:szCs w:val="28"/>
        </w:rPr>
        <w:t xml:space="preserve">           </w:t>
      </w:r>
      <w:r>
        <w:rPr>
          <w:sz w:val="28"/>
          <w:szCs w:val="28"/>
        </w:rPr>
        <w:t xml:space="preserve">  Р.Н. Захаров </w:t>
      </w:r>
    </w:p>
    <w:p w:rsidR="00046210" w:rsidRDefault="00DC78E0" w:rsidP="00985D8E">
      <w:pPr>
        <w:pStyle w:val="ac"/>
        <w:ind w:right="-2268"/>
        <w:jc w:val="right"/>
        <w:outlineLvl w:val="0"/>
        <w:rPr>
          <w:b/>
          <w:sz w:val="24"/>
          <w:szCs w:val="24"/>
        </w:rPr>
      </w:pPr>
      <w:r>
        <w:rPr>
          <w:szCs w:val="28"/>
        </w:rPr>
        <w:t>о области</w:t>
      </w:r>
    </w:p>
    <w:sectPr w:rsidR="00046210" w:rsidSect="001B5F5A">
      <w:footerReference w:type="default" r:id="rId9"/>
      <w:pgSz w:w="11907" w:h="16840" w:code="9"/>
      <w:pgMar w:top="284" w:right="992" w:bottom="284" w:left="1134" w:header="720" w:footer="720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C762E" w:rsidRDefault="00BC762E">
      <w:r>
        <w:separator/>
      </w:r>
    </w:p>
  </w:endnote>
  <w:endnote w:type="continuationSeparator" w:id="0">
    <w:p w:rsidR="00BC762E" w:rsidRDefault="00BC762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ndale Sans UI">
    <w:altName w:val="Arial Unicode MS"/>
    <w:charset w:val="00"/>
    <w:family w:val="auto"/>
    <w:pitch w:val="variable"/>
    <w:sig w:usb0="00000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rankRuehl">
    <w:panose1 w:val="020E0503060101010101"/>
    <w:charset w:val="B1"/>
    <w:family w:val="swiss"/>
    <w:pitch w:val="variable"/>
    <w:sig w:usb0="00000801" w:usb1="00000000" w:usb2="00000000" w:usb3="00000000" w:csb0="0000002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423E" w:rsidRDefault="000D423E" w:rsidP="00946DB6">
    <w:pPr>
      <w:pStyle w:val="af9"/>
      <w:jc w:val="center"/>
    </w:pPr>
  </w:p>
  <w:p w:rsidR="000D423E" w:rsidRPr="00946DB6" w:rsidRDefault="000D423E" w:rsidP="00946DB6">
    <w:pPr>
      <w:pStyle w:val="af9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C762E" w:rsidRDefault="00BC762E">
      <w:r>
        <w:separator/>
      </w:r>
    </w:p>
  </w:footnote>
  <w:footnote w:type="continuationSeparator" w:id="0">
    <w:p w:rsidR="00BC762E" w:rsidRDefault="00BC762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bullet"/>
      <w:lvlText w:val=""/>
      <w:lvlJc w:val="left"/>
      <w:pPr>
        <w:tabs>
          <w:tab w:val="num" w:pos="540"/>
        </w:tabs>
        <w:ind w:left="540" w:hanging="360"/>
      </w:pPr>
      <w:rPr>
        <w:rFonts w:ascii="Wingdings" w:hAnsi="Wingdings" w:cs="Wingdings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cs="Symbol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786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cs="Wingdings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02F3ACB"/>
    <w:multiLevelType w:val="multilevel"/>
    <w:tmpl w:val="4C2C94F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b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  <w:b w:val="0"/>
        <w:color w:val="auto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b w:val="0"/>
        <w:color w:val="auto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  <w:b w:val="0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  <w:b w:val="0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  <w:b w:val="0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  <w:b w:val="0"/>
        <w:color w:val="auto"/>
      </w:rPr>
    </w:lvl>
  </w:abstractNum>
  <w:abstractNum w:abstractNumId="5">
    <w:nsid w:val="12D6560E"/>
    <w:multiLevelType w:val="hybridMultilevel"/>
    <w:tmpl w:val="464C25CC"/>
    <w:lvl w:ilvl="0" w:tplc="0419000F">
      <w:start w:val="1"/>
      <w:numFmt w:val="decimal"/>
      <w:lvlText w:val="%1."/>
      <w:lvlJc w:val="left"/>
      <w:pPr>
        <w:ind w:left="2160" w:hanging="360"/>
      </w:p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6">
    <w:nsid w:val="1A735FD5"/>
    <w:multiLevelType w:val="hybridMultilevel"/>
    <w:tmpl w:val="D1DECBB2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B6C1036"/>
    <w:multiLevelType w:val="hybridMultilevel"/>
    <w:tmpl w:val="4F18C76A"/>
    <w:lvl w:ilvl="0" w:tplc="4E347C5C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8">
    <w:nsid w:val="4B320322"/>
    <w:multiLevelType w:val="hybridMultilevel"/>
    <w:tmpl w:val="6F5C810E"/>
    <w:lvl w:ilvl="0" w:tplc="12966C5C">
      <w:start w:val="4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9">
    <w:nsid w:val="4CE356CC"/>
    <w:multiLevelType w:val="multilevel"/>
    <w:tmpl w:val="46CC77E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27348CE"/>
    <w:multiLevelType w:val="multilevel"/>
    <w:tmpl w:val="A830B40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1">
    <w:nsid w:val="610962A7"/>
    <w:multiLevelType w:val="multilevel"/>
    <w:tmpl w:val="2924D0F8"/>
    <w:lvl w:ilvl="0">
      <w:start w:val="1"/>
      <w:numFmt w:val="decimal"/>
      <w:lvlText w:val="%1."/>
      <w:lvlJc w:val="left"/>
      <w:pPr>
        <w:ind w:left="1774" w:hanging="1065"/>
      </w:pPr>
    </w:lvl>
    <w:lvl w:ilvl="1">
      <w:start w:val="1"/>
      <w:numFmt w:val="decimal"/>
      <w:isLgl/>
      <w:lvlText w:val="%1.%2."/>
      <w:lvlJc w:val="left"/>
      <w:pPr>
        <w:ind w:left="1429" w:hanging="720"/>
      </w:pPr>
    </w:lvl>
    <w:lvl w:ilvl="2">
      <w:start w:val="1"/>
      <w:numFmt w:val="decimal"/>
      <w:isLgl/>
      <w:lvlText w:val="%1.%2.%3."/>
      <w:lvlJc w:val="left"/>
      <w:pPr>
        <w:ind w:left="1429" w:hanging="720"/>
      </w:pPr>
    </w:lvl>
    <w:lvl w:ilvl="3">
      <w:start w:val="1"/>
      <w:numFmt w:val="decimal"/>
      <w:isLgl/>
      <w:lvlText w:val="%1.%2.%3.%4."/>
      <w:lvlJc w:val="left"/>
      <w:pPr>
        <w:ind w:left="1789" w:hanging="1080"/>
      </w:pPr>
    </w:lvl>
    <w:lvl w:ilvl="4">
      <w:start w:val="1"/>
      <w:numFmt w:val="decimal"/>
      <w:isLgl/>
      <w:lvlText w:val="%1.%2.%3.%4.%5."/>
      <w:lvlJc w:val="left"/>
      <w:pPr>
        <w:ind w:left="1789" w:hanging="1080"/>
      </w:pPr>
    </w:lvl>
    <w:lvl w:ilvl="5">
      <w:start w:val="1"/>
      <w:numFmt w:val="decimal"/>
      <w:isLgl/>
      <w:lvlText w:val="%1.%2.%3.%4.%5.%6."/>
      <w:lvlJc w:val="left"/>
      <w:pPr>
        <w:ind w:left="2149" w:hanging="1440"/>
      </w:pPr>
    </w:lvl>
    <w:lvl w:ilvl="6">
      <w:start w:val="1"/>
      <w:numFmt w:val="decimal"/>
      <w:isLgl/>
      <w:lvlText w:val="%1.%2.%3.%4.%5.%6.%7."/>
      <w:lvlJc w:val="left"/>
      <w:pPr>
        <w:ind w:left="2509" w:hanging="1800"/>
      </w:p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</w:lvl>
  </w:abstractNum>
  <w:abstractNum w:abstractNumId="12">
    <w:nsid w:val="63C004D9"/>
    <w:multiLevelType w:val="hybridMultilevel"/>
    <w:tmpl w:val="8FF40370"/>
    <w:lvl w:ilvl="0" w:tplc="1B92F58C">
      <w:start w:val="1"/>
      <w:numFmt w:val="decimal"/>
      <w:lvlText w:val="%1."/>
      <w:lvlJc w:val="left"/>
      <w:pPr>
        <w:ind w:left="1819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69DA1295"/>
    <w:multiLevelType w:val="multilevel"/>
    <w:tmpl w:val="D766F41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4">
    <w:nsid w:val="71120C96"/>
    <w:multiLevelType w:val="hybridMultilevel"/>
    <w:tmpl w:val="12DE235A"/>
    <w:lvl w:ilvl="0" w:tplc="04190001">
      <w:start w:val="1"/>
      <w:numFmt w:val="bullet"/>
      <w:lvlText w:val=""/>
      <w:lvlJc w:val="left"/>
      <w:pPr>
        <w:ind w:left="126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7" w:hanging="360"/>
      </w:pPr>
      <w:rPr>
        <w:rFonts w:ascii="Wingdings" w:hAnsi="Wingdings" w:hint="default"/>
      </w:rPr>
    </w:lvl>
  </w:abstractNum>
  <w:abstractNum w:abstractNumId="15">
    <w:nsid w:val="7F6F2138"/>
    <w:multiLevelType w:val="multilevel"/>
    <w:tmpl w:val="774ACF2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num w:numId="1">
    <w:abstractNumId w:val="14"/>
  </w:num>
  <w:num w:numId="2">
    <w:abstractNumId w:val="7"/>
  </w:num>
  <w:num w:numId="3">
    <w:abstractNumId w:val="13"/>
  </w:num>
  <w:num w:numId="4">
    <w:abstractNumId w:val="4"/>
  </w:num>
  <w:num w:numId="5">
    <w:abstractNumId w:val="15"/>
  </w:num>
  <w:num w:numId="6">
    <w:abstractNumId w:val="10"/>
  </w:num>
  <w:num w:numId="7">
    <w:abstractNumId w:val="6"/>
  </w:num>
  <w:num w:numId="8">
    <w:abstractNumId w:val="0"/>
  </w:num>
  <w:num w:numId="9">
    <w:abstractNumId w:val="1"/>
  </w:num>
  <w:num w:numId="10">
    <w:abstractNumId w:val="2"/>
  </w:num>
  <w:num w:numId="11">
    <w:abstractNumId w:val="3"/>
  </w:num>
  <w:num w:numId="12">
    <w:abstractNumId w:val="9"/>
  </w:num>
  <w:num w:numId="13">
    <w:abstractNumId w:val="8"/>
  </w:num>
  <w:num w:numId="14">
    <w:abstractNumId w:val="5"/>
  </w:num>
  <w:num w:numId="15">
    <w:abstractNumId w:val="12"/>
  </w:num>
  <w:num w:numId="1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8434"/>
  </w:hdrShapeDefaults>
  <w:footnotePr>
    <w:footnote w:id="-1"/>
    <w:footnote w:id="0"/>
  </w:footnotePr>
  <w:endnotePr>
    <w:endnote w:id="-1"/>
    <w:endnote w:id="0"/>
  </w:endnotePr>
  <w:compat/>
  <w:rsids>
    <w:rsidRoot w:val="009411EC"/>
    <w:rsid w:val="000006F3"/>
    <w:rsid w:val="000042F1"/>
    <w:rsid w:val="000044B3"/>
    <w:rsid w:val="000102C8"/>
    <w:rsid w:val="00013637"/>
    <w:rsid w:val="00014D01"/>
    <w:rsid w:val="00016413"/>
    <w:rsid w:val="00016DAE"/>
    <w:rsid w:val="00022A5B"/>
    <w:rsid w:val="00023CBA"/>
    <w:rsid w:val="000258BF"/>
    <w:rsid w:val="00025DBF"/>
    <w:rsid w:val="00026C03"/>
    <w:rsid w:val="000300E4"/>
    <w:rsid w:val="0003016B"/>
    <w:rsid w:val="00032D8D"/>
    <w:rsid w:val="00033080"/>
    <w:rsid w:val="000357FB"/>
    <w:rsid w:val="00040408"/>
    <w:rsid w:val="000407DF"/>
    <w:rsid w:val="00040962"/>
    <w:rsid w:val="000421D3"/>
    <w:rsid w:val="00043241"/>
    <w:rsid w:val="00043740"/>
    <w:rsid w:val="0004386E"/>
    <w:rsid w:val="0004618F"/>
    <w:rsid w:val="00046210"/>
    <w:rsid w:val="00051002"/>
    <w:rsid w:val="00051967"/>
    <w:rsid w:val="00051B8E"/>
    <w:rsid w:val="000520A6"/>
    <w:rsid w:val="00055CA0"/>
    <w:rsid w:val="00060338"/>
    <w:rsid w:val="000655CF"/>
    <w:rsid w:val="00065961"/>
    <w:rsid w:val="00065A15"/>
    <w:rsid w:val="0006771C"/>
    <w:rsid w:val="00070B9B"/>
    <w:rsid w:val="0007284D"/>
    <w:rsid w:val="000757F1"/>
    <w:rsid w:val="00076107"/>
    <w:rsid w:val="000805A3"/>
    <w:rsid w:val="000819CE"/>
    <w:rsid w:val="00081B0B"/>
    <w:rsid w:val="00082D23"/>
    <w:rsid w:val="00085C8D"/>
    <w:rsid w:val="00093557"/>
    <w:rsid w:val="000A1132"/>
    <w:rsid w:val="000A11E2"/>
    <w:rsid w:val="000A1EC7"/>
    <w:rsid w:val="000A2480"/>
    <w:rsid w:val="000A2E5F"/>
    <w:rsid w:val="000A7727"/>
    <w:rsid w:val="000B099B"/>
    <w:rsid w:val="000B0CD1"/>
    <w:rsid w:val="000B17AB"/>
    <w:rsid w:val="000B3BC3"/>
    <w:rsid w:val="000B3EB2"/>
    <w:rsid w:val="000C0E50"/>
    <w:rsid w:val="000C12AC"/>
    <w:rsid w:val="000C14F0"/>
    <w:rsid w:val="000C368A"/>
    <w:rsid w:val="000C534B"/>
    <w:rsid w:val="000C6521"/>
    <w:rsid w:val="000D0A38"/>
    <w:rsid w:val="000D1680"/>
    <w:rsid w:val="000D252E"/>
    <w:rsid w:val="000D3041"/>
    <w:rsid w:val="000D3098"/>
    <w:rsid w:val="000D4216"/>
    <w:rsid w:val="000D423E"/>
    <w:rsid w:val="000E19A5"/>
    <w:rsid w:val="000E2EA7"/>
    <w:rsid w:val="000E5352"/>
    <w:rsid w:val="000F1329"/>
    <w:rsid w:val="000F1621"/>
    <w:rsid w:val="000F79DA"/>
    <w:rsid w:val="0010107C"/>
    <w:rsid w:val="001030F4"/>
    <w:rsid w:val="001040FA"/>
    <w:rsid w:val="00104EEC"/>
    <w:rsid w:val="00107040"/>
    <w:rsid w:val="001077B7"/>
    <w:rsid w:val="001105CD"/>
    <w:rsid w:val="00115FA8"/>
    <w:rsid w:val="00122075"/>
    <w:rsid w:val="00124010"/>
    <w:rsid w:val="001249E5"/>
    <w:rsid w:val="00124E45"/>
    <w:rsid w:val="001259B5"/>
    <w:rsid w:val="00127FDE"/>
    <w:rsid w:val="001331AC"/>
    <w:rsid w:val="00133684"/>
    <w:rsid w:val="00134E8C"/>
    <w:rsid w:val="00140186"/>
    <w:rsid w:val="001416DD"/>
    <w:rsid w:val="00145A41"/>
    <w:rsid w:val="0014696A"/>
    <w:rsid w:val="00146D92"/>
    <w:rsid w:val="00150382"/>
    <w:rsid w:val="001522E2"/>
    <w:rsid w:val="001553CF"/>
    <w:rsid w:val="00155567"/>
    <w:rsid w:val="001555AB"/>
    <w:rsid w:val="00160643"/>
    <w:rsid w:val="001611CF"/>
    <w:rsid w:val="0016142E"/>
    <w:rsid w:val="00163D9D"/>
    <w:rsid w:val="0016494D"/>
    <w:rsid w:val="00165B30"/>
    <w:rsid w:val="00166D0F"/>
    <w:rsid w:val="0016712D"/>
    <w:rsid w:val="00170035"/>
    <w:rsid w:val="00170724"/>
    <w:rsid w:val="001707C6"/>
    <w:rsid w:val="00171871"/>
    <w:rsid w:val="00175B68"/>
    <w:rsid w:val="0017636C"/>
    <w:rsid w:val="00176F54"/>
    <w:rsid w:val="00180653"/>
    <w:rsid w:val="00182985"/>
    <w:rsid w:val="001908BA"/>
    <w:rsid w:val="00191569"/>
    <w:rsid w:val="001939DA"/>
    <w:rsid w:val="0019466B"/>
    <w:rsid w:val="00194FC0"/>
    <w:rsid w:val="0019765E"/>
    <w:rsid w:val="001A0345"/>
    <w:rsid w:val="001A2044"/>
    <w:rsid w:val="001A219D"/>
    <w:rsid w:val="001A5346"/>
    <w:rsid w:val="001A6B2E"/>
    <w:rsid w:val="001A6F11"/>
    <w:rsid w:val="001B4F2E"/>
    <w:rsid w:val="001B5F5A"/>
    <w:rsid w:val="001B602A"/>
    <w:rsid w:val="001C28A7"/>
    <w:rsid w:val="001C41E4"/>
    <w:rsid w:val="001C4CFF"/>
    <w:rsid w:val="001C5213"/>
    <w:rsid w:val="001C5555"/>
    <w:rsid w:val="001D43BD"/>
    <w:rsid w:val="001D4CEA"/>
    <w:rsid w:val="001D5811"/>
    <w:rsid w:val="001D5A39"/>
    <w:rsid w:val="001D5A70"/>
    <w:rsid w:val="001D7222"/>
    <w:rsid w:val="001E0088"/>
    <w:rsid w:val="001E05A3"/>
    <w:rsid w:val="001E5C9F"/>
    <w:rsid w:val="001E6BD7"/>
    <w:rsid w:val="001E6CA3"/>
    <w:rsid w:val="001E787C"/>
    <w:rsid w:val="001F2735"/>
    <w:rsid w:val="0020085C"/>
    <w:rsid w:val="00201473"/>
    <w:rsid w:val="00205A73"/>
    <w:rsid w:val="00207DC8"/>
    <w:rsid w:val="0021021D"/>
    <w:rsid w:val="0021192A"/>
    <w:rsid w:val="00212C77"/>
    <w:rsid w:val="00213A1D"/>
    <w:rsid w:val="00213CBE"/>
    <w:rsid w:val="00216983"/>
    <w:rsid w:val="00220890"/>
    <w:rsid w:val="00223D84"/>
    <w:rsid w:val="00224AB1"/>
    <w:rsid w:val="00235476"/>
    <w:rsid w:val="00236496"/>
    <w:rsid w:val="0023653E"/>
    <w:rsid w:val="00236780"/>
    <w:rsid w:val="00237652"/>
    <w:rsid w:val="00237879"/>
    <w:rsid w:val="00241792"/>
    <w:rsid w:val="00243007"/>
    <w:rsid w:val="00244A63"/>
    <w:rsid w:val="00245BF4"/>
    <w:rsid w:val="00246392"/>
    <w:rsid w:val="00251EB8"/>
    <w:rsid w:val="002556C5"/>
    <w:rsid w:val="00260CD3"/>
    <w:rsid w:val="00272908"/>
    <w:rsid w:val="002734CF"/>
    <w:rsid w:val="00282FEC"/>
    <w:rsid w:val="0028353C"/>
    <w:rsid w:val="00284A39"/>
    <w:rsid w:val="00287A5B"/>
    <w:rsid w:val="00292419"/>
    <w:rsid w:val="00292744"/>
    <w:rsid w:val="00292D93"/>
    <w:rsid w:val="00295A1C"/>
    <w:rsid w:val="00295E62"/>
    <w:rsid w:val="00296314"/>
    <w:rsid w:val="002A19E4"/>
    <w:rsid w:val="002A20C2"/>
    <w:rsid w:val="002A41AA"/>
    <w:rsid w:val="002A55F0"/>
    <w:rsid w:val="002B0EBB"/>
    <w:rsid w:val="002B2890"/>
    <w:rsid w:val="002B4762"/>
    <w:rsid w:val="002B5574"/>
    <w:rsid w:val="002B7701"/>
    <w:rsid w:val="002C0847"/>
    <w:rsid w:val="002C48E3"/>
    <w:rsid w:val="002C5038"/>
    <w:rsid w:val="002C526B"/>
    <w:rsid w:val="002C79AE"/>
    <w:rsid w:val="002C7B7C"/>
    <w:rsid w:val="002D0942"/>
    <w:rsid w:val="002D0AD9"/>
    <w:rsid w:val="002D2CA5"/>
    <w:rsid w:val="002D5B3F"/>
    <w:rsid w:val="002D5F3E"/>
    <w:rsid w:val="002E200D"/>
    <w:rsid w:val="002E3C97"/>
    <w:rsid w:val="002E541F"/>
    <w:rsid w:val="002E5EF6"/>
    <w:rsid w:val="002E6EF8"/>
    <w:rsid w:val="002F11FA"/>
    <w:rsid w:val="002F1BDC"/>
    <w:rsid w:val="002F48E7"/>
    <w:rsid w:val="002F4A37"/>
    <w:rsid w:val="002F4ED2"/>
    <w:rsid w:val="002F79B3"/>
    <w:rsid w:val="00300CAC"/>
    <w:rsid w:val="00301996"/>
    <w:rsid w:val="00303F4D"/>
    <w:rsid w:val="00303FAB"/>
    <w:rsid w:val="00304BF5"/>
    <w:rsid w:val="003063E6"/>
    <w:rsid w:val="00315B92"/>
    <w:rsid w:val="00317FC4"/>
    <w:rsid w:val="00324847"/>
    <w:rsid w:val="00324B73"/>
    <w:rsid w:val="0032534D"/>
    <w:rsid w:val="003304D4"/>
    <w:rsid w:val="003343B0"/>
    <w:rsid w:val="00334E6F"/>
    <w:rsid w:val="0033686D"/>
    <w:rsid w:val="00336882"/>
    <w:rsid w:val="00340B88"/>
    <w:rsid w:val="003414A6"/>
    <w:rsid w:val="00342F35"/>
    <w:rsid w:val="00351049"/>
    <w:rsid w:val="003513C4"/>
    <w:rsid w:val="0035405C"/>
    <w:rsid w:val="0035591C"/>
    <w:rsid w:val="00362DAF"/>
    <w:rsid w:val="0036463F"/>
    <w:rsid w:val="00371796"/>
    <w:rsid w:val="00372E32"/>
    <w:rsid w:val="00376859"/>
    <w:rsid w:val="0038542E"/>
    <w:rsid w:val="003973C3"/>
    <w:rsid w:val="00397A15"/>
    <w:rsid w:val="00397A57"/>
    <w:rsid w:val="003A0413"/>
    <w:rsid w:val="003A41CE"/>
    <w:rsid w:val="003A5F6F"/>
    <w:rsid w:val="003A75A3"/>
    <w:rsid w:val="003B14E5"/>
    <w:rsid w:val="003B4C51"/>
    <w:rsid w:val="003C03AC"/>
    <w:rsid w:val="003C6E0E"/>
    <w:rsid w:val="003C7123"/>
    <w:rsid w:val="003C79DE"/>
    <w:rsid w:val="003D2772"/>
    <w:rsid w:val="003D3847"/>
    <w:rsid w:val="003D4854"/>
    <w:rsid w:val="003D5AED"/>
    <w:rsid w:val="003E13A4"/>
    <w:rsid w:val="003E2D0B"/>
    <w:rsid w:val="003E3548"/>
    <w:rsid w:val="003E58A3"/>
    <w:rsid w:val="003E5F2F"/>
    <w:rsid w:val="003E711D"/>
    <w:rsid w:val="003E7334"/>
    <w:rsid w:val="003E7E7E"/>
    <w:rsid w:val="003F29FC"/>
    <w:rsid w:val="003F2AEF"/>
    <w:rsid w:val="003F367B"/>
    <w:rsid w:val="003F6048"/>
    <w:rsid w:val="003F6CB6"/>
    <w:rsid w:val="003F6D58"/>
    <w:rsid w:val="003F7713"/>
    <w:rsid w:val="00401575"/>
    <w:rsid w:val="004019C4"/>
    <w:rsid w:val="00403712"/>
    <w:rsid w:val="00407796"/>
    <w:rsid w:val="00407A97"/>
    <w:rsid w:val="004115A6"/>
    <w:rsid w:val="00411D46"/>
    <w:rsid w:val="00411E2A"/>
    <w:rsid w:val="00413C85"/>
    <w:rsid w:val="00414C4A"/>
    <w:rsid w:val="004166A1"/>
    <w:rsid w:val="004210B4"/>
    <w:rsid w:val="004210C4"/>
    <w:rsid w:val="00421CBF"/>
    <w:rsid w:val="00421E17"/>
    <w:rsid w:val="004367A8"/>
    <w:rsid w:val="00443229"/>
    <w:rsid w:val="00445205"/>
    <w:rsid w:val="00452285"/>
    <w:rsid w:val="00453EDC"/>
    <w:rsid w:val="00454899"/>
    <w:rsid w:val="0045581D"/>
    <w:rsid w:val="0046173E"/>
    <w:rsid w:val="00463967"/>
    <w:rsid w:val="00463FB3"/>
    <w:rsid w:val="0046675A"/>
    <w:rsid w:val="004671E9"/>
    <w:rsid w:val="004703D1"/>
    <w:rsid w:val="00470719"/>
    <w:rsid w:val="0047293C"/>
    <w:rsid w:val="00473E3E"/>
    <w:rsid w:val="00475106"/>
    <w:rsid w:val="004762A4"/>
    <w:rsid w:val="00476C30"/>
    <w:rsid w:val="004802FD"/>
    <w:rsid w:val="00485F71"/>
    <w:rsid w:val="00490C19"/>
    <w:rsid w:val="004934BB"/>
    <w:rsid w:val="00493680"/>
    <w:rsid w:val="00493C3D"/>
    <w:rsid w:val="00494416"/>
    <w:rsid w:val="004A0EB5"/>
    <w:rsid w:val="004A20BC"/>
    <w:rsid w:val="004A27CF"/>
    <w:rsid w:val="004A3D3B"/>
    <w:rsid w:val="004A554C"/>
    <w:rsid w:val="004A5AFC"/>
    <w:rsid w:val="004B0B2E"/>
    <w:rsid w:val="004B1551"/>
    <w:rsid w:val="004B1753"/>
    <w:rsid w:val="004B7929"/>
    <w:rsid w:val="004C3728"/>
    <w:rsid w:val="004C5E25"/>
    <w:rsid w:val="004C78E4"/>
    <w:rsid w:val="004D4F70"/>
    <w:rsid w:val="004D6733"/>
    <w:rsid w:val="004E262E"/>
    <w:rsid w:val="004E4721"/>
    <w:rsid w:val="004E5551"/>
    <w:rsid w:val="004F09F6"/>
    <w:rsid w:val="004F0BEF"/>
    <w:rsid w:val="004F3A67"/>
    <w:rsid w:val="004F4771"/>
    <w:rsid w:val="004F79E3"/>
    <w:rsid w:val="00500160"/>
    <w:rsid w:val="00502A50"/>
    <w:rsid w:val="005033EB"/>
    <w:rsid w:val="005037D1"/>
    <w:rsid w:val="0050603D"/>
    <w:rsid w:val="005103A8"/>
    <w:rsid w:val="00510C89"/>
    <w:rsid w:val="00511408"/>
    <w:rsid w:val="005139A2"/>
    <w:rsid w:val="00522869"/>
    <w:rsid w:val="00524102"/>
    <w:rsid w:val="005245EF"/>
    <w:rsid w:val="005329DA"/>
    <w:rsid w:val="00535247"/>
    <w:rsid w:val="00537306"/>
    <w:rsid w:val="00543513"/>
    <w:rsid w:val="00545713"/>
    <w:rsid w:val="00547890"/>
    <w:rsid w:val="0054799C"/>
    <w:rsid w:val="0055225A"/>
    <w:rsid w:val="005537D3"/>
    <w:rsid w:val="0055455F"/>
    <w:rsid w:val="00554F3E"/>
    <w:rsid w:val="00555D74"/>
    <w:rsid w:val="0055600F"/>
    <w:rsid w:val="00556CC6"/>
    <w:rsid w:val="00557F1F"/>
    <w:rsid w:val="00561E28"/>
    <w:rsid w:val="00563FED"/>
    <w:rsid w:val="00564E62"/>
    <w:rsid w:val="00571406"/>
    <w:rsid w:val="00573BED"/>
    <w:rsid w:val="005773BA"/>
    <w:rsid w:val="00577AFB"/>
    <w:rsid w:val="00581A13"/>
    <w:rsid w:val="00583E96"/>
    <w:rsid w:val="00584B3B"/>
    <w:rsid w:val="005858E7"/>
    <w:rsid w:val="00592B79"/>
    <w:rsid w:val="0059493B"/>
    <w:rsid w:val="0059502A"/>
    <w:rsid w:val="0059509A"/>
    <w:rsid w:val="005A06B9"/>
    <w:rsid w:val="005A09BC"/>
    <w:rsid w:val="005A129D"/>
    <w:rsid w:val="005A64C3"/>
    <w:rsid w:val="005A7189"/>
    <w:rsid w:val="005B116C"/>
    <w:rsid w:val="005B4877"/>
    <w:rsid w:val="005B4893"/>
    <w:rsid w:val="005B4C33"/>
    <w:rsid w:val="005B4E66"/>
    <w:rsid w:val="005C00FB"/>
    <w:rsid w:val="005C1BA2"/>
    <w:rsid w:val="005C43F8"/>
    <w:rsid w:val="005C45BF"/>
    <w:rsid w:val="005C66AF"/>
    <w:rsid w:val="005D05AA"/>
    <w:rsid w:val="005D05ED"/>
    <w:rsid w:val="005D5094"/>
    <w:rsid w:val="005D5DEB"/>
    <w:rsid w:val="005D5E33"/>
    <w:rsid w:val="005D6C3A"/>
    <w:rsid w:val="005E11D7"/>
    <w:rsid w:val="005E3E58"/>
    <w:rsid w:val="005E4702"/>
    <w:rsid w:val="005E6964"/>
    <w:rsid w:val="005F3222"/>
    <w:rsid w:val="005F474D"/>
    <w:rsid w:val="005F5D3F"/>
    <w:rsid w:val="005F69D8"/>
    <w:rsid w:val="006008CE"/>
    <w:rsid w:val="00600D98"/>
    <w:rsid w:val="0060201D"/>
    <w:rsid w:val="00607F1E"/>
    <w:rsid w:val="00610D6E"/>
    <w:rsid w:val="0061444E"/>
    <w:rsid w:val="0061486A"/>
    <w:rsid w:val="006153AA"/>
    <w:rsid w:val="00621A34"/>
    <w:rsid w:val="00622559"/>
    <w:rsid w:val="0062381A"/>
    <w:rsid w:val="00625454"/>
    <w:rsid w:val="00625861"/>
    <w:rsid w:val="006333D9"/>
    <w:rsid w:val="00635E72"/>
    <w:rsid w:val="006370BB"/>
    <w:rsid w:val="006412F2"/>
    <w:rsid w:val="00641CDE"/>
    <w:rsid w:val="00645F11"/>
    <w:rsid w:val="00647867"/>
    <w:rsid w:val="00654303"/>
    <w:rsid w:val="00655BFF"/>
    <w:rsid w:val="00656280"/>
    <w:rsid w:val="00661578"/>
    <w:rsid w:val="00661D59"/>
    <w:rsid w:val="006622AB"/>
    <w:rsid w:val="006639AB"/>
    <w:rsid w:val="00664343"/>
    <w:rsid w:val="00665B4F"/>
    <w:rsid w:val="00665F95"/>
    <w:rsid w:val="00667B78"/>
    <w:rsid w:val="00677B2B"/>
    <w:rsid w:val="00682A7D"/>
    <w:rsid w:val="00682CF7"/>
    <w:rsid w:val="0068637E"/>
    <w:rsid w:val="00692AAA"/>
    <w:rsid w:val="00696F46"/>
    <w:rsid w:val="0069759E"/>
    <w:rsid w:val="0069761B"/>
    <w:rsid w:val="00697E78"/>
    <w:rsid w:val="006A1F2C"/>
    <w:rsid w:val="006A289A"/>
    <w:rsid w:val="006A75D6"/>
    <w:rsid w:val="006B023E"/>
    <w:rsid w:val="006B1129"/>
    <w:rsid w:val="006B1A72"/>
    <w:rsid w:val="006B3146"/>
    <w:rsid w:val="006B3871"/>
    <w:rsid w:val="006B3B2D"/>
    <w:rsid w:val="006B521A"/>
    <w:rsid w:val="006B582D"/>
    <w:rsid w:val="006B674A"/>
    <w:rsid w:val="006C05D5"/>
    <w:rsid w:val="006C195C"/>
    <w:rsid w:val="006C1F5B"/>
    <w:rsid w:val="006C201F"/>
    <w:rsid w:val="006C2391"/>
    <w:rsid w:val="006C404F"/>
    <w:rsid w:val="006C4FBE"/>
    <w:rsid w:val="006C51CD"/>
    <w:rsid w:val="006D0053"/>
    <w:rsid w:val="006D5587"/>
    <w:rsid w:val="006D6602"/>
    <w:rsid w:val="006E5F28"/>
    <w:rsid w:val="006F0897"/>
    <w:rsid w:val="006F3923"/>
    <w:rsid w:val="006F5A87"/>
    <w:rsid w:val="006F72F5"/>
    <w:rsid w:val="0070311B"/>
    <w:rsid w:val="00704C29"/>
    <w:rsid w:val="00715531"/>
    <w:rsid w:val="0071677D"/>
    <w:rsid w:val="0071717E"/>
    <w:rsid w:val="00722A8A"/>
    <w:rsid w:val="00723794"/>
    <w:rsid w:val="00725EBC"/>
    <w:rsid w:val="00732998"/>
    <w:rsid w:val="007336E9"/>
    <w:rsid w:val="00734E86"/>
    <w:rsid w:val="00736DA1"/>
    <w:rsid w:val="00740127"/>
    <w:rsid w:val="007417CD"/>
    <w:rsid w:val="00742A92"/>
    <w:rsid w:val="00743116"/>
    <w:rsid w:val="007436D0"/>
    <w:rsid w:val="00743C92"/>
    <w:rsid w:val="0074466A"/>
    <w:rsid w:val="0074477F"/>
    <w:rsid w:val="00744CE9"/>
    <w:rsid w:val="00751EED"/>
    <w:rsid w:val="007576F6"/>
    <w:rsid w:val="00761085"/>
    <w:rsid w:val="00761D64"/>
    <w:rsid w:val="00762374"/>
    <w:rsid w:val="00764B1C"/>
    <w:rsid w:val="00770C95"/>
    <w:rsid w:val="007730C0"/>
    <w:rsid w:val="00774B10"/>
    <w:rsid w:val="00780329"/>
    <w:rsid w:val="007806C3"/>
    <w:rsid w:val="00781480"/>
    <w:rsid w:val="007822F5"/>
    <w:rsid w:val="00785564"/>
    <w:rsid w:val="007855F8"/>
    <w:rsid w:val="0078592A"/>
    <w:rsid w:val="00790BB5"/>
    <w:rsid w:val="007935D8"/>
    <w:rsid w:val="007945A5"/>
    <w:rsid w:val="00794796"/>
    <w:rsid w:val="00797531"/>
    <w:rsid w:val="00797F45"/>
    <w:rsid w:val="007A1C1E"/>
    <w:rsid w:val="007A1DEE"/>
    <w:rsid w:val="007A2521"/>
    <w:rsid w:val="007A53DD"/>
    <w:rsid w:val="007A5DA4"/>
    <w:rsid w:val="007B27CB"/>
    <w:rsid w:val="007B76C8"/>
    <w:rsid w:val="007C0CFF"/>
    <w:rsid w:val="007C17E2"/>
    <w:rsid w:val="007C3352"/>
    <w:rsid w:val="007C4792"/>
    <w:rsid w:val="007C4F0E"/>
    <w:rsid w:val="007C5946"/>
    <w:rsid w:val="007C736C"/>
    <w:rsid w:val="007D2B40"/>
    <w:rsid w:val="007D4E92"/>
    <w:rsid w:val="007D7D14"/>
    <w:rsid w:val="007E0BC1"/>
    <w:rsid w:val="007E4C4D"/>
    <w:rsid w:val="007E60DE"/>
    <w:rsid w:val="007F006C"/>
    <w:rsid w:val="007F27D2"/>
    <w:rsid w:val="007F3FD0"/>
    <w:rsid w:val="007F4C7B"/>
    <w:rsid w:val="007F4E8D"/>
    <w:rsid w:val="007F4F51"/>
    <w:rsid w:val="0080000E"/>
    <w:rsid w:val="00800E2F"/>
    <w:rsid w:val="00800E4D"/>
    <w:rsid w:val="0080105A"/>
    <w:rsid w:val="00801F77"/>
    <w:rsid w:val="00806841"/>
    <w:rsid w:val="00806D70"/>
    <w:rsid w:val="00807FD7"/>
    <w:rsid w:val="00810AD8"/>
    <w:rsid w:val="00812E9C"/>
    <w:rsid w:val="00822442"/>
    <w:rsid w:val="008270B2"/>
    <w:rsid w:val="00830338"/>
    <w:rsid w:val="00831AA5"/>
    <w:rsid w:val="00832FBA"/>
    <w:rsid w:val="00834D90"/>
    <w:rsid w:val="00837D94"/>
    <w:rsid w:val="00844D62"/>
    <w:rsid w:val="008521B2"/>
    <w:rsid w:val="00853DFD"/>
    <w:rsid w:val="008561ED"/>
    <w:rsid w:val="0085668B"/>
    <w:rsid w:val="008567CD"/>
    <w:rsid w:val="00856849"/>
    <w:rsid w:val="008575BE"/>
    <w:rsid w:val="00857FE7"/>
    <w:rsid w:val="00860209"/>
    <w:rsid w:val="00861EEC"/>
    <w:rsid w:val="0086343C"/>
    <w:rsid w:val="008639E6"/>
    <w:rsid w:val="00865882"/>
    <w:rsid w:val="00870B26"/>
    <w:rsid w:val="0087183C"/>
    <w:rsid w:val="008756D4"/>
    <w:rsid w:val="00875C93"/>
    <w:rsid w:val="00881D05"/>
    <w:rsid w:val="008879AB"/>
    <w:rsid w:val="008930AC"/>
    <w:rsid w:val="00893629"/>
    <w:rsid w:val="008948F9"/>
    <w:rsid w:val="00895C81"/>
    <w:rsid w:val="00897F82"/>
    <w:rsid w:val="008A0946"/>
    <w:rsid w:val="008A2243"/>
    <w:rsid w:val="008A3271"/>
    <w:rsid w:val="008A4346"/>
    <w:rsid w:val="008A4510"/>
    <w:rsid w:val="008A651E"/>
    <w:rsid w:val="008B0325"/>
    <w:rsid w:val="008B34B8"/>
    <w:rsid w:val="008B43C9"/>
    <w:rsid w:val="008B4D9B"/>
    <w:rsid w:val="008B6CAD"/>
    <w:rsid w:val="008C3D68"/>
    <w:rsid w:val="008D0A35"/>
    <w:rsid w:val="008D20BC"/>
    <w:rsid w:val="008D2A56"/>
    <w:rsid w:val="008D3250"/>
    <w:rsid w:val="008E094B"/>
    <w:rsid w:val="008E1853"/>
    <w:rsid w:val="008E1977"/>
    <w:rsid w:val="008E56FF"/>
    <w:rsid w:val="008E6FBA"/>
    <w:rsid w:val="008E7FA4"/>
    <w:rsid w:val="008F2150"/>
    <w:rsid w:val="008F4163"/>
    <w:rsid w:val="008F4C2D"/>
    <w:rsid w:val="008F601D"/>
    <w:rsid w:val="0090344B"/>
    <w:rsid w:val="00903CC1"/>
    <w:rsid w:val="00907972"/>
    <w:rsid w:val="00913905"/>
    <w:rsid w:val="00913C39"/>
    <w:rsid w:val="00914E26"/>
    <w:rsid w:val="00915A51"/>
    <w:rsid w:val="0091603D"/>
    <w:rsid w:val="00917BF7"/>
    <w:rsid w:val="00921D26"/>
    <w:rsid w:val="00922FDC"/>
    <w:rsid w:val="009263EE"/>
    <w:rsid w:val="00927D59"/>
    <w:rsid w:val="00931039"/>
    <w:rsid w:val="00934A04"/>
    <w:rsid w:val="00937F03"/>
    <w:rsid w:val="00940939"/>
    <w:rsid w:val="009411EC"/>
    <w:rsid w:val="00942A4D"/>
    <w:rsid w:val="00943AC6"/>
    <w:rsid w:val="009449A0"/>
    <w:rsid w:val="00946DB6"/>
    <w:rsid w:val="00947699"/>
    <w:rsid w:val="0095154F"/>
    <w:rsid w:val="00951F3C"/>
    <w:rsid w:val="009534E5"/>
    <w:rsid w:val="00953D23"/>
    <w:rsid w:val="00961D9B"/>
    <w:rsid w:val="00961E94"/>
    <w:rsid w:val="00962E24"/>
    <w:rsid w:val="00963281"/>
    <w:rsid w:val="00963DB4"/>
    <w:rsid w:val="00966252"/>
    <w:rsid w:val="00970139"/>
    <w:rsid w:val="00970326"/>
    <w:rsid w:val="0097102B"/>
    <w:rsid w:val="00972665"/>
    <w:rsid w:val="009734C5"/>
    <w:rsid w:val="0097405B"/>
    <w:rsid w:val="00982A16"/>
    <w:rsid w:val="00983F46"/>
    <w:rsid w:val="00985D8E"/>
    <w:rsid w:val="009911F0"/>
    <w:rsid w:val="00991225"/>
    <w:rsid w:val="00993E6F"/>
    <w:rsid w:val="00994668"/>
    <w:rsid w:val="009956CF"/>
    <w:rsid w:val="0099598F"/>
    <w:rsid w:val="00996D21"/>
    <w:rsid w:val="009A1D9E"/>
    <w:rsid w:val="009A23D5"/>
    <w:rsid w:val="009A2D6B"/>
    <w:rsid w:val="009A40FD"/>
    <w:rsid w:val="009A54A1"/>
    <w:rsid w:val="009B1CE6"/>
    <w:rsid w:val="009B6F06"/>
    <w:rsid w:val="009B70EE"/>
    <w:rsid w:val="009C3592"/>
    <w:rsid w:val="009C3A5D"/>
    <w:rsid w:val="009C427D"/>
    <w:rsid w:val="009C58C9"/>
    <w:rsid w:val="009C6F53"/>
    <w:rsid w:val="009C720B"/>
    <w:rsid w:val="009D02C3"/>
    <w:rsid w:val="009D0EF1"/>
    <w:rsid w:val="009D1E4C"/>
    <w:rsid w:val="009D26C0"/>
    <w:rsid w:val="009D2737"/>
    <w:rsid w:val="009D2B00"/>
    <w:rsid w:val="009D4F50"/>
    <w:rsid w:val="009D6478"/>
    <w:rsid w:val="009D7277"/>
    <w:rsid w:val="009E30D6"/>
    <w:rsid w:val="009E4215"/>
    <w:rsid w:val="009E4840"/>
    <w:rsid w:val="009E63E1"/>
    <w:rsid w:val="009F0410"/>
    <w:rsid w:val="009F0C5F"/>
    <w:rsid w:val="009F0E29"/>
    <w:rsid w:val="009F1596"/>
    <w:rsid w:val="009F2208"/>
    <w:rsid w:val="009F5CCF"/>
    <w:rsid w:val="00A00049"/>
    <w:rsid w:val="00A07EA6"/>
    <w:rsid w:val="00A10CEC"/>
    <w:rsid w:val="00A1115C"/>
    <w:rsid w:val="00A11174"/>
    <w:rsid w:val="00A111F7"/>
    <w:rsid w:val="00A11F2F"/>
    <w:rsid w:val="00A13195"/>
    <w:rsid w:val="00A138D1"/>
    <w:rsid w:val="00A155C4"/>
    <w:rsid w:val="00A15F83"/>
    <w:rsid w:val="00A17B5E"/>
    <w:rsid w:val="00A17BE8"/>
    <w:rsid w:val="00A207A0"/>
    <w:rsid w:val="00A2081B"/>
    <w:rsid w:val="00A21622"/>
    <w:rsid w:val="00A221F2"/>
    <w:rsid w:val="00A3020F"/>
    <w:rsid w:val="00A32613"/>
    <w:rsid w:val="00A3533E"/>
    <w:rsid w:val="00A35733"/>
    <w:rsid w:val="00A40CA5"/>
    <w:rsid w:val="00A43C87"/>
    <w:rsid w:val="00A473E8"/>
    <w:rsid w:val="00A505C1"/>
    <w:rsid w:val="00A51E6B"/>
    <w:rsid w:val="00A53A07"/>
    <w:rsid w:val="00A54AE2"/>
    <w:rsid w:val="00A55D84"/>
    <w:rsid w:val="00A56F29"/>
    <w:rsid w:val="00A60B87"/>
    <w:rsid w:val="00A62D69"/>
    <w:rsid w:val="00A64EF1"/>
    <w:rsid w:val="00A650EE"/>
    <w:rsid w:val="00A6561D"/>
    <w:rsid w:val="00A7155D"/>
    <w:rsid w:val="00A80FB3"/>
    <w:rsid w:val="00A8281B"/>
    <w:rsid w:val="00A82C2A"/>
    <w:rsid w:val="00A83261"/>
    <w:rsid w:val="00A834EF"/>
    <w:rsid w:val="00A835AD"/>
    <w:rsid w:val="00A838B8"/>
    <w:rsid w:val="00A847D6"/>
    <w:rsid w:val="00A87D02"/>
    <w:rsid w:val="00A90370"/>
    <w:rsid w:val="00A90EBD"/>
    <w:rsid w:val="00A9210B"/>
    <w:rsid w:val="00A9277E"/>
    <w:rsid w:val="00A92F2C"/>
    <w:rsid w:val="00A95A6E"/>
    <w:rsid w:val="00AA15F4"/>
    <w:rsid w:val="00AA2E06"/>
    <w:rsid w:val="00AB04D6"/>
    <w:rsid w:val="00AB139B"/>
    <w:rsid w:val="00AB13AC"/>
    <w:rsid w:val="00AB7603"/>
    <w:rsid w:val="00AB79A6"/>
    <w:rsid w:val="00AB7A59"/>
    <w:rsid w:val="00AB7C07"/>
    <w:rsid w:val="00AC1122"/>
    <w:rsid w:val="00AC1254"/>
    <w:rsid w:val="00AC3161"/>
    <w:rsid w:val="00AC3773"/>
    <w:rsid w:val="00AD329F"/>
    <w:rsid w:val="00AD5875"/>
    <w:rsid w:val="00AD71B9"/>
    <w:rsid w:val="00AE1FF3"/>
    <w:rsid w:val="00AE4FC7"/>
    <w:rsid w:val="00AE5AC1"/>
    <w:rsid w:val="00AE608B"/>
    <w:rsid w:val="00AF02F8"/>
    <w:rsid w:val="00AF2464"/>
    <w:rsid w:val="00B002E5"/>
    <w:rsid w:val="00B01717"/>
    <w:rsid w:val="00B018FC"/>
    <w:rsid w:val="00B03675"/>
    <w:rsid w:val="00B04494"/>
    <w:rsid w:val="00B047F1"/>
    <w:rsid w:val="00B07588"/>
    <w:rsid w:val="00B11E84"/>
    <w:rsid w:val="00B12CD3"/>
    <w:rsid w:val="00B156AB"/>
    <w:rsid w:val="00B2052A"/>
    <w:rsid w:val="00B25205"/>
    <w:rsid w:val="00B2523C"/>
    <w:rsid w:val="00B26307"/>
    <w:rsid w:val="00B312E5"/>
    <w:rsid w:val="00B320D9"/>
    <w:rsid w:val="00B33303"/>
    <w:rsid w:val="00B344B5"/>
    <w:rsid w:val="00B360D4"/>
    <w:rsid w:val="00B4283E"/>
    <w:rsid w:val="00B44711"/>
    <w:rsid w:val="00B44C4D"/>
    <w:rsid w:val="00B45581"/>
    <w:rsid w:val="00B46EFC"/>
    <w:rsid w:val="00B51C6F"/>
    <w:rsid w:val="00B56A84"/>
    <w:rsid w:val="00B56C64"/>
    <w:rsid w:val="00B57FA4"/>
    <w:rsid w:val="00B61B50"/>
    <w:rsid w:val="00B63348"/>
    <w:rsid w:val="00B6476B"/>
    <w:rsid w:val="00B65876"/>
    <w:rsid w:val="00B66A04"/>
    <w:rsid w:val="00B66D0B"/>
    <w:rsid w:val="00B73C9F"/>
    <w:rsid w:val="00B8705C"/>
    <w:rsid w:val="00B870C0"/>
    <w:rsid w:val="00B92171"/>
    <w:rsid w:val="00B963B1"/>
    <w:rsid w:val="00B96F84"/>
    <w:rsid w:val="00BA0BA1"/>
    <w:rsid w:val="00BA4B6D"/>
    <w:rsid w:val="00BA6171"/>
    <w:rsid w:val="00BB4E94"/>
    <w:rsid w:val="00BB77B7"/>
    <w:rsid w:val="00BC472D"/>
    <w:rsid w:val="00BC5332"/>
    <w:rsid w:val="00BC5AD6"/>
    <w:rsid w:val="00BC69D5"/>
    <w:rsid w:val="00BC762E"/>
    <w:rsid w:val="00BC787E"/>
    <w:rsid w:val="00BC7EF9"/>
    <w:rsid w:val="00BD1152"/>
    <w:rsid w:val="00BD3416"/>
    <w:rsid w:val="00BD4118"/>
    <w:rsid w:val="00BD7C6A"/>
    <w:rsid w:val="00BE26F1"/>
    <w:rsid w:val="00BE2F46"/>
    <w:rsid w:val="00BE4311"/>
    <w:rsid w:val="00BE5842"/>
    <w:rsid w:val="00BE5EB5"/>
    <w:rsid w:val="00BE7756"/>
    <w:rsid w:val="00BF0768"/>
    <w:rsid w:val="00C01EF5"/>
    <w:rsid w:val="00C07052"/>
    <w:rsid w:val="00C075E1"/>
    <w:rsid w:val="00C07CED"/>
    <w:rsid w:val="00C12C09"/>
    <w:rsid w:val="00C14202"/>
    <w:rsid w:val="00C157C2"/>
    <w:rsid w:val="00C16121"/>
    <w:rsid w:val="00C17505"/>
    <w:rsid w:val="00C231E6"/>
    <w:rsid w:val="00C24CDF"/>
    <w:rsid w:val="00C24E05"/>
    <w:rsid w:val="00C34E8F"/>
    <w:rsid w:val="00C35694"/>
    <w:rsid w:val="00C418E2"/>
    <w:rsid w:val="00C42A74"/>
    <w:rsid w:val="00C43C6F"/>
    <w:rsid w:val="00C44E5E"/>
    <w:rsid w:val="00C46158"/>
    <w:rsid w:val="00C463C0"/>
    <w:rsid w:val="00C54877"/>
    <w:rsid w:val="00C60C50"/>
    <w:rsid w:val="00C611AD"/>
    <w:rsid w:val="00C625E5"/>
    <w:rsid w:val="00C62C3E"/>
    <w:rsid w:val="00C6355A"/>
    <w:rsid w:val="00C63965"/>
    <w:rsid w:val="00C6521A"/>
    <w:rsid w:val="00C67886"/>
    <w:rsid w:val="00C71C0F"/>
    <w:rsid w:val="00C730E5"/>
    <w:rsid w:val="00C74115"/>
    <w:rsid w:val="00C754A9"/>
    <w:rsid w:val="00C755C5"/>
    <w:rsid w:val="00C8049B"/>
    <w:rsid w:val="00C80F3B"/>
    <w:rsid w:val="00C81BE4"/>
    <w:rsid w:val="00C86C90"/>
    <w:rsid w:val="00C8741B"/>
    <w:rsid w:val="00C91EC3"/>
    <w:rsid w:val="00C92305"/>
    <w:rsid w:val="00C944BF"/>
    <w:rsid w:val="00C974EF"/>
    <w:rsid w:val="00CA031E"/>
    <w:rsid w:val="00CA3B04"/>
    <w:rsid w:val="00CB0E91"/>
    <w:rsid w:val="00CB1DDE"/>
    <w:rsid w:val="00CB4856"/>
    <w:rsid w:val="00CB4CA6"/>
    <w:rsid w:val="00CB5A23"/>
    <w:rsid w:val="00CB79EB"/>
    <w:rsid w:val="00CC1E5E"/>
    <w:rsid w:val="00CC200C"/>
    <w:rsid w:val="00CC2B63"/>
    <w:rsid w:val="00CC3013"/>
    <w:rsid w:val="00CC3625"/>
    <w:rsid w:val="00CC6150"/>
    <w:rsid w:val="00CC6325"/>
    <w:rsid w:val="00CC7394"/>
    <w:rsid w:val="00CD19C3"/>
    <w:rsid w:val="00CD6971"/>
    <w:rsid w:val="00CE0C6A"/>
    <w:rsid w:val="00CE12C5"/>
    <w:rsid w:val="00CE1691"/>
    <w:rsid w:val="00CE2677"/>
    <w:rsid w:val="00CE4609"/>
    <w:rsid w:val="00CE4C5D"/>
    <w:rsid w:val="00CE51CC"/>
    <w:rsid w:val="00CE76C2"/>
    <w:rsid w:val="00CF0764"/>
    <w:rsid w:val="00CF310C"/>
    <w:rsid w:val="00CF36A0"/>
    <w:rsid w:val="00D00F4B"/>
    <w:rsid w:val="00D0548B"/>
    <w:rsid w:val="00D05798"/>
    <w:rsid w:val="00D104F0"/>
    <w:rsid w:val="00D1103C"/>
    <w:rsid w:val="00D11271"/>
    <w:rsid w:val="00D1307B"/>
    <w:rsid w:val="00D13A15"/>
    <w:rsid w:val="00D1438B"/>
    <w:rsid w:val="00D14A2A"/>
    <w:rsid w:val="00D1648B"/>
    <w:rsid w:val="00D165E8"/>
    <w:rsid w:val="00D200F6"/>
    <w:rsid w:val="00D223FC"/>
    <w:rsid w:val="00D23768"/>
    <w:rsid w:val="00D23BCE"/>
    <w:rsid w:val="00D244C3"/>
    <w:rsid w:val="00D271E1"/>
    <w:rsid w:val="00D30339"/>
    <w:rsid w:val="00D31369"/>
    <w:rsid w:val="00D324E5"/>
    <w:rsid w:val="00D36783"/>
    <w:rsid w:val="00D37567"/>
    <w:rsid w:val="00D40A0D"/>
    <w:rsid w:val="00D40DD0"/>
    <w:rsid w:val="00D44E6F"/>
    <w:rsid w:val="00D4619D"/>
    <w:rsid w:val="00D4623B"/>
    <w:rsid w:val="00D46DF7"/>
    <w:rsid w:val="00D50D08"/>
    <w:rsid w:val="00D5138D"/>
    <w:rsid w:val="00D52AF2"/>
    <w:rsid w:val="00D52F27"/>
    <w:rsid w:val="00D5464F"/>
    <w:rsid w:val="00D57393"/>
    <w:rsid w:val="00D64BAF"/>
    <w:rsid w:val="00D6624E"/>
    <w:rsid w:val="00D67D7A"/>
    <w:rsid w:val="00D72EF9"/>
    <w:rsid w:val="00D73337"/>
    <w:rsid w:val="00D757F6"/>
    <w:rsid w:val="00D80CBE"/>
    <w:rsid w:val="00D82138"/>
    <w:rsid w:val="00D83B92"/>
    <w:rsid w:val="00D91FCF"/>
    <w:rsid w:val="00D921F3"/>
    <w:rsid w:val="00D94E85"/>
    <w:rsid w:val="00D9596F"/>
    <w:rsid w:val="00D9647C"/>
    <w:rsid w:val="00DA1C8F"/>
    <w:rsid w:val="00DA3B83"/>
    <w:rsid w:val="00DA3D6F"/>
    <w:rsid w:val="00DA3FEC"/>
    <w:rsid w:val="00DA51C2"/>
    <w:rsid w:val="00DB222B"/>
    <w:rsid w:val="00DB39B4"/>
    <w:rsid w:val="00DB54FD"/>
    <w:rsid w:val="00DB684E"/>
    <w:rsid w:val="00DB794E"/>
    <w:rsid w:val="00DC51FB"/>
    <w:rsid w:val="00DC78E0"/>
    <w:rsid w:val="00DC7D03"/>
    <w:rsid w:val="00DD0C80"/>
    <w:rsid w:val="00DD2443"/>
    <w:rsid w:val="00DD3968"/>
    <w:rsid w:val="00DD41CF"/>
    <w:rsid w:val="00DD4870"/>
    <w:rsid w:val="00DD4A31"/>
    <w:rsid w:val="00DD5D77"/>
    <w:rsid w:val="00DE0478"/>
    <w:rsid w:val="00DE04F6"/>
    <w:rsid w:val="00DE1ABE"/>
    <w:rsid w:val="00DE1B00"/>
    <w:rsid w:val="00DE4385"/>
    <w:rsid w:val="00DE4F76"/>
    <w:rsid w:val="00DE644C"/>
    <w:rsid w:val="00DE6463"/>
    <w:rsid w:val="00DF0B1D"/>
    <w:rsid w:val="00DF5083"/>
    <w:rsid w:val="00E028D5"/>
    <w:rsid w:val="00E02900"/>
    <w:rsid w:val="00E02B6D"/>
    <w:rsid w:val="00E05B3B"/>
    <w:rsid w:val="00E121F2"/>
    <w:rsid w:val="00E15E5F"/>
    <w:rsid w:val="00E20B77"/>
    <w:rsid w:val="00E2175B"/>
    <w:rsid w:val="00E22178"/>
    <w:rsid w:val="00E2361B"/>
    <w:rsid w:val="00E238E9"/>
    <w:rsid w:val="00E24FA4"/>
    <w:rsid w:val="00E304AA"/>
    <w:rsid w:val="00E3206C"/>
    <w:rsid w:val="00E34C62"/>
    <w:rsid w:val="00E35A6D"/>
    <w:rsid w:val="00E4120D"/>
    <w:rsid w:val="00E413F0"/>
    <w:rsid w:val="00E4170E"/>
    <w:rsid w:val="00E420EC"/>
    <w:rsid w:val="00E4484E"/>
    <w:rsid w:val="00E479D8"/>
    <w:rsid w:val="00E540B1"/>
    <w:rsid w:val="00E5549E"/>
    <w:rsid w:val="00E5605D"/>
    <w:rsid w:val="00E56862"/>
    <w:rsid w:val="00E57C2B"/>
    <w:rsid w:val="00E6261E"/>
    <w:rsid w:val="00E658D0"/>
    <w:rsid w:val="00E72177"/>
    <w:rsid w:val="00E72BBC"/>
    <w:rsid w:val="00E72C67"/>
    <w:rsid w:val="00E73CF2"/>
    <w:rsid w:val="00E76DAF"/>
    <w:rsid w:val="00E80413"/>
    <w:rsid w:val="00E822AE"/>
    <w:rsid w:val="00E83ADE"/>
    <w:rsid w:val="00E84254"/>
    <w:rsid w:val="00E90CFF"/>
    <w:rsid w:val="00E92E9F"/>
    <w:rsid w:val="00E95D53"/>
    <w:rsid w:val="00EA1169"/>
    <w:rsid w:val="00EA4374"/>
    <w:rsid w:val="00EA55EB"/>
    <w:rsid w:val="00EB2D36"/>
    <w:rsid w:val="00EB34B9"/>
    <w:rsid w:val="00EC0167"/>
    <w:rsid w:val="00EC14D8"/>
    <w:rsid w:val="00EC19CF"/>
    <w:rsid w:val="00EC1B07"/>
    <w:rsid w:val="00EC1E26"/>
    <w:rsid w:val="00EC2C08"/>
    <w:rsid w:val="00EC4000"/>
    <w:rsid w:val="00EC44EB"/>
    <w:rsid w:val="00EC527E"/>
    <w:rsid w:val="00EC7786"/>
    <w:rsid w:val="00EC7E42"/>
    <w:rsid w:val="00ED130B"/>
    <w:rsid w:val="00ED3214"/>
    <w:rsid w:val="00ED3586"/>
    <w:rsid w:val="00ED4701"/>
    <w:rsid w:val="00EE0E0E"/>
    <w:rsid w:val="00EE2122"/>
    <w:rsid w:val="00EE2E7E"/>
    <w:rsid w:val="00EF15C2"/>
    <w:rsid w:val="00EF1A37"/>
    <w:rsid w:val="00EF3FD1"/>
    <w:rsid w:val="00EF5F0F"/>
    <w:rsid w:val="00F009DC"/>
    <w:rsid w:val="00F01299"/>
    <w:rsid w:val="00F02A0A"/>
    <w:rsid w:val="00F02C75"/>
    <w:rsid w:val="00F05470"/>
    <w:rsid w:val="00F05851"/>
    <w:rsid w:val="00F0591D"/>
    <w:rsid w:val="00F05B20"/>
    <w:rsid w:val="00F0652B"/>
    <w:rsid w:val="00F072B0"/>
    <w:rsid w:val="00F07530"/>
    <w:rsid w:val="00F11570"/>
    <w:rsid w:val="00F14985"/>
    <w:rsid w:val="00F16471"/>
    <w:rsid w:val="00F20ECD"/>
    <w:rsid w:val="00F22B12"/>
    <w:rsid w:val="00F234FD"/>
    <w:rsid w:val="00F25252"/>
    <w:rsid w:val="00F304A9"/>
    <w:rsid w:val="00F337B3"/>
    <w:rsid w:val="00F34397"/>
    <w:rsid w:val="00F37253"/>
    <w:rsid w:val="00F41D68"/>
    <w:rsid w:val="00F449E5"/>
    <w:rsid w:val="00F47F1A"/>
    <w:rsid w:val="00F512CF"/>
    <w:rsid w:val="00F552BE"/>
    <w:rsid w:val="00F60C1F"/>
    <w:rsid w:val="00F610DD"/>
    <w:rsid w:val="00F62E34"/>
    <w:rsid w:val="00F635B7"/>
    <w:rsid w:val="00F65901"/>
    <w:rsid w:val="00F66D1A"/>
    <w:rsid w:val="00F67154"/>
    <w:rsid w:val="00F6758C"/>
    <w:rsid w:val="00F72182"/>
    <w:rsid w:val="00F728C3"/>
    <w:rsid w:val="00F74414"/>
    <w:rsid w:val="00F74823"/>
    <w:rsid w:val="00F7494B"/>
    <w:rsid w:val="00F758DE"/>
    <w:rsid w:val="00F76469"/>
    <w:rsid w:val="00F7725A"/>
    <w:rsid w:val="00F83A88"/>
    <w:rsid w:val="00F84668"/>
    <w:rsid w:val="00F85113"/>
    <w:rsid w:val="00F85196"/>
    <w:rsid w:val="00F851E1"/>
    <w:rsid w:val="00F85942"/>
    <w:rsid w:val="00F85A62"/>
    <w:rsid w:val="00F87287"/>
    <w:rsid w:val="00F903E4"/>
    <w:rsid w:val="00F96FA2"/>
    <w:rsid w:val="00FA3069"/>
    <w:rsid w:val="00FA4A4A"/>
    <w:rsid w:val="00FA7773"/>
    <w:rsid w:val="00FB0BF9"/>
    <w:rsid w:val="00FB0CA5"/>
    <w:rsid w:val="00FB1C3C"/>
    <w:rsid w:val="00FB2BBF"/>
    <w:rsid w:val="00FB5078"/>
    <w:rsid w:val="00FB6D99"/>
    <w:rsid w:val="00FC133B"/>
    <w:rsid w:val="00FC58DC"/>
    <w:rsid w:val="00FC6512"/>
    <w:rsid w:val="00FC6C6B"/>
    <w:rsid w:val="00FC7F75"/>
    <w:rsid w:val="00FD4868"/>
    <w:rsid w:val="00FD54DE"/>
    <w:rsid w:val="00FD78DD"/>
    <w:rsid w:val="00FE1603"/>
    <w:rsid w:val="00FE1C94"/>
    <w:rsid w:val="00FE2394"/>
    <w:rsid w:val="00FE4895"/>
    <w:rsid w:val="00FE60D0"/>
    <w:rsid w:val="00FE60D8"/>
    <w:rsid w:val="00FE79E5"/>
    <w:rsid w:val="00FF020B"/>
    <w:rsid w:val="00FF1725"/>
    <w:rsid w:val="00FF22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header" w:uiPriority="99"/>
    <w:lsdException w:name="footer" w:uiPriority="99"/>
    <w:lsdException w:name="caption" w:qFormat="1"/>
    <w:lsdException w:name="List" w:qFormat="1"/>
    <w:lsdException w:name="Title" w:qFormat="1"/>
    <w:lsdException w:name="Subtitle" w:qFormat="1"/>
    <w:lsdException w:name="Body Text 3" w:uiPriority="99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40B88"/>
  </w:style>
  <w:style w:type="paragraph" w:styleId="1">
    <w:name w:val="heading 1"/>
    <w:basedOn w:val="a"/>
    <w:next w:val="a"/>
    <w:link w:val="10"/>
    <w:qFormat/>
    <w:rsid w:val="00CB1DDE"/>
    <w:pPr>
      <w:keepNext/>
      <w:spacing w:before="240" w:after="60" w:line="276" w:lineRule="auto"/>
      <w:outlineLvl w:val="0"/>
    </w:pPr>
    <w:rPr>
      <w:rFonts w:ascii="Cambria" w:hAnsi="Cambria"/>
      <w:b/>
      <w:bCs/>
      <w:kern w:val="32"/>
      <w:sz w:val="32"/>
      <w:szCs w:val="32"/>
      <w:lang w:eastAsia="en-US"/>
    </w:rPr>
  </w:style>
  <w:style w:type="paragraph" w:styleId="2">
    <w:name w:val="heading 2"/>
    <w:basedOn w:val="a"/>
    <w:next w:val="a"/>
    <w:link w:val="20"/>
    <w:qFormat/>
    <w:rsid w:val="0035405C"/>
    <w:pPr>
      <w:keepNext/>
      <w:outlineLvl w:val="1"/>
    </w:pPr>
    <w:rPr>
      <w:b/>
      <w:bCs/>
      <w:sz w:val="24"/>
      <w:szCs w:val="24"/>
    </w:rPr>
  </w:style>
  <w:style w:type="paragraph" w:styleId="3">
    <w:name w:val="heading 3"/>
    <w:basedOn w:val="a"/>
    <w:next w:val="a"/>
    <w:link w:val="30"/>
    <w:qFormat/>
    <w:rsid w:val="00B2052A"/>
    <w:pPr>
      <w:keepNext/>
      <w:jc w:val="both"/>
      <w:outlineLvl w:val="2"/>
    </w:pPr>
    <w:rPr>
      <w:b/>
      <w:sz w:val="24"/>
    </w:rPr>
  </w:style>
  <w:style w:type="paragraph" w:styleId="4">
    <w:name w:val="heading 4"/>
    <w:basedOn w:val="a"/>
    <w:next w:val="a"/>
    <w:link w:val="40"/>
    <w:qFormat/>
    <w:rsid w:val="00B2052A"/>
    <w:pPr>
      <w:keepNext/>
      <w:jc w:val="both"/>
      <w:outlineLvl w:val="3"/>
    </w:pPr>
    <w:rPr>
      <w:sz w:val="24"/>
    </w:rPr>
  </w:style>
  <w:style w:type="paragraph" w:styleId="5">
    <w:name w:val="heading 5"/>
    <w:basedOn w:val="a"/>
    <w:next w:val="a"/>
    <w:link w:val="50"/>
    <w:qFormat/>
    <w:rsid w:val="00CB1DDE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35405C"/>
    <w:pPr>
      <w:keepNext/>
      <w:ind w:firstLine="708"/>
      <w:jc w:val="both"/>
      <w:outlineLvl w:val="5"/>
    </w:pPr>
    <w:rPr>
      <w:sz w:val="28"/>
      <w:szCs w:val="24"/>
    </w:rPr>
  </w:style>
  <w:style w:type="paragraph" w:styleId="9">
    <w:name w:val="heading 9"/>
    <w:basedOn w:val="a"/>
    <w:next w:val="a"/>
    <w:link w:val="90"/>
    <w:qFormat/>
    <w:rsid w:val="0071717E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CB1DDE"/>
    <w:rPr>
      <w:rFonts w:ascii="Cambria" w:hAnsi="Cambria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link w:val="2"/>
    <w:rsid w:val="0035405C"/>
    <w:rPr>
      <w:b/>
      <w:bCs/>
      <w:sz w:val="24"/>
      <w:szCs w:val="24"/>
    </w:rPr>
  </w:style>
  <w:style w:type="character" w:customStyle="1" w:styleId="30">
    <w:name w:val="Заголовок 3 Знак"/>
    <w:link w:val="3"/>
    <w:rsid w:val="00CB1DDE"/>
    <w:rPr>
      <w:b/>
      <w:sz w:val="24"/>
    </w:rPr>
  </w:style>
  <w:style w:type="character" w:customStyle="1" w:styleId="40">
    <w:name w:val="Заголовок 4 Знак"/>
    <w:link w:val="4"/>
    <w:rsid w:val="00CB1DDE"/>
    <w:rPr>
      <w:sz w:val="24"/>
    </w:rPr>
  </w:style>
  <w:style w:type="character" w:customStyle="1" w:styleId="50">
    <w:name w:val="Заголовок 5 Знак"/>
    <w:link w:val="5"/>
    <w:rsid w:val="00CB1DDE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rsid w:val="0035405C"/>
    <w:rPr>
      <w:sz w:val="28"/>
      <w:szCs w:val="24"/>
    </w:rPr>
  </w:style>
  <w:style w:type="character" w:customStyle="1" w:styleId="90">
    <w:name w:val="Заголовок 9 Знак"/>
    <w:link w:val="9"/>
    <w:rsid w:val="00CB1DDE"/>
    <w:rPr>
      <w:rFonts w:ascii="Arial" w:hAnsi="Arial" w:cs="Arial"/>
      <w:sz w:val="22"/>
      <w:szCs w:val="22"/>
    </w:rPr>
  </w:style>
  <w:style w:type="paragraph" w:styleId="a3">
    <w:name w:val="List"/>
    <w:basedOn w:val="a"/>
    <w:qFormat/>
    <w:rsid w:val="00340B88"/>
    <w:pPr>
      <w:widowControl w:val="0"/>
      <w:ind w:left="283" w:hanging="283"/>
    </w:pPr>
  </w:style>
  <w:style w:type="paragraph" w:styleId="a4">
    <w:name w:val="caption"/>
    <w:basedOn w:val="a"/>
    <w:qFormat/>
    <w:rsid w:val="00340B88"/>
    <w:pPr>
      <w:widowControl w:val="0"/>
      <w:spacing w:before="240" w:after="60"/>
      <w:jc w:val="center"/>
    </w:pPr>
    <w:rPr>
      <w:rFonts w:ascii="Arial" w:hAnsi="Arial"/>
      <w:b/>
      <w:kern w:val="28"/>
      <w:sz w:val="32"/>
    </w:rPr>
  </w:style>
  <w:style w:type="paragraph" w:styleId="a5">
    <w:name w:val="Subtitle"/>
    <w:basedOn w:val="a"/>
    <w:link w:val="a6"/>
    <w:qFormat/>
    <w:rsid w:val="00340B88"/>
    <w:pPr>
      <w:widowControl w:val="0"/>
      <w:spacing w:after="60"/>
      <w:jc w:val="center"/>
    </w:pPr>
    <w:rPr>
      <w:rFonts w:ascii="Arial" w:hAnsi="Arial"/>
      <w:i/>
      <w:sz w:val="24"/>
    </w:rPr>
  </w:style>
  <w:style w:type="character" w:customStyle="1" w:styleId="a6">
    <w:name w:val="Подзаголовок Знак"/>
    <w:link w:val="a5"/>
    <w:rsid w:val="00CB1DDE"/>
    <w:rPr>
      <w:rFonts w:ascii="Arial" w:hAnsi="Arial"/>
      <w:i/>
      <w:sz w:val="24"/>
    </w:rPr>
  </w:style>
  <w:style w:type="paragraph" w:styleId="a7">
    <w:name w:val="Body Text Indent"/>
    <w:basedOn w:val="a"/>
    <w:link w:val="a8"/>
    <w:rsid w:val="00340B88"/>
    <w:pPr>
      <w:ind w:firstLine="720"/>
      <w:jc w:val="both"/>
    </w:pPr>
    <w:rPr>
      <w:sz w:val="28"/>
    </w:rPr>
  </w:style>
  <w:style w:type="character" w:customStyle="1" w:styleId="a8">
    <w:name w:val="Основной текст с отступом Знак"/>
    <w:link w:val="a7"/>
    <w:rsid w:val="00CB1DDE"/>
    <w:rPr>
      <w:sz w:val="28"/>
    </w:rPr>
  </w:style>
  <w:style w:type="table" w:styleId="a9">
    <w:name w:val="Table Grid"/>
    <w:basedOn w:val="a1"/>
    <w:uiPriority w:val="59"/>
    <w:rsid w:val="00610D6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rsid w:val="00610D6E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rsid w:val="00CB1DDE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71717E"/>
    <w:pPr>
      <w:autoSpaceDE w:val="0"/>
      <w:autoSpaceDN w:val="0"/>
      <w:adjustRightInd w:val="0"/>
      <w:ind w:firstLine="720"/>
    </w:pPr>
    <w:rPr>
      <w:sz w:val="24"/>
      <w:szCs w:val="24"/>
    </w:rPr>
  </w:style>
  <w:style w:type="paragraph" w:customStyle="1" w:styleId="ConsPlusTitle">
    <w:name w:val="ConsPlusTitle"/>
    <w:rsid w:val="0071717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71717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71717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1">
    <w:name w:val="Body Text 2"/>
    <w:basedOn w:val="a"/>
    <w:link w:val="22"/>
    <w:rsid w:val="00B2052A"/>
    <w:pPr>
      <w:spacing w:after="120" w:line="480" w:lineRule="auto"/>
    </w:pPr>
  </w:style>
  <w:style w:type="character" w:customStyle="1" w:styleId="22">
    <w:name w:val="Основной текст 2 Знак"/>
    <w:link w:val="21"/>
    <w:rsid w:val="00CB1DDE"/>
  </w:style>
  <w:style w:type="paragraph" w:customStyle="1" w:styleId="ac">
    <w:name w:val="???????"/>
    <w:rsid w:val="00B2052A"/>
    <w:pPr>
      <w:jc w:val="both"/>
    </w:pPr>
    <w:rPr>
      <w:sz w:val="28"/>
    </w:rPr>
  </w:style>
  <w:style w:type="paragraph" w:styleId="31">
    <w:name w:val="Body Text 3"/>
    <w:basedOn w:val="a"/>
    <w:link w:val="32"/>
    <w:uiPriority w:val="99"/>
    <w:rsid w:val="00AB7C07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uiPriority w:val="99"/>
    <w:rsid w:val="00CB1DDE"/>
    <w:rPr>
      <w:sz w:val="16"/>
      <w:szCs w:val="16"/>
    </w:rPr>
  </w:style>
  <w:style w:type="paragraph" w:styleId="ad">
    <w:name w:val="Body Text"/>
    <w:basedOn w:val="a"/>
    <w:link w:val="ae"/>
    <w:rsid w:val="00AB7C07"/>
    <w:pPr>
      <w:widowControl w:val="0"/>
      <w:autoSpaceDE w:val="0"/>
      <w:autoSpaceDN w:val="0"/>
      <w:adjustRightInd w:val="0"/>
      <w:spacing w:after="120"/>
    </w:pPr>
  </w:style>
  <w:style w:type="character" w:customStyle="1" w:styleId="ae">
    <w:name w:val="Основной текст Знак"/>
    <w:link w:val="ad"/>
    <w:rsid w:val="00CB1DDE"/>
  </w:style>
  <w:style w:type="paragraph" w:styleId="23">
    <w:name w:val="Body Text Indent 2"/>
    <w:basedOn w:val="a"/>
    <w:link w:val="24"/>
    <w:rsid w:val="00AB7C07"/>
    <w:pPr>
      <w:widowControl w:val="0"/>
      <w:autoSpaceDE w:val="0"/>
      <w:autoSpaceDN w:val="0"/>
      <w:adjustRightInd w:val="0"/>
      <w:spacing w:after="120" w:line="480" w:lineRule="auto"/>
      <w:ind w:left="283"/>
    </w:pPr>
  </w:style>
  <w:style w:type="character" w:customStyle="1" w:styleId="24">
    <w:name w:val="Основной текст с отступом 2 Знак"/>
    <w:link w:val="23"/>
    <w:rsid w:val="00CB1DDE"/>
  </w:style>
  <w:style w:type="paragraph" w:styleId="af">
    <w:name w:val="Title"/>
    <w:basedOn w:val="a"/>
    <w:link w:val="af0"/>
    <w:qFormat/>
    <w:rsid w:val="00AB7C07"/>
    <w:pPr>
      <w:jc w:val="center"/>
    </w:pPr>
    <w:rPr>
      <w:b/>
      <w:i/>
      <w:sz w:val="28"/>
    </w:rPr>
  </w:style>
  <w:style w:type="character" w:customStyle="1" w:styleId="af0">
    <w:name w:val="Название Знак"/>
    <w:link w:val="af"/>
    <w:rsid w:val="00CB1DDE"/>
    <w:rPr>
      <w:b/>
      <w:i/>
      <w:sz w:val="28"/>
    </w:rPr>
  </w:style>
  <w:style w:type="paragraph" w:customStyle="1" w:styleId="af1">
    <w:basedOn w:val="a"/>
    <w:rsid w:val="00AB7C07"/>
    <w:pPr>
      <w:spacing w:after="160" w:line="240" w:lineRule="exact"/>
    </w:pPr>
    <w:rPr>
      <w:rFonts w:ascii="Verdana" w:hAnsi="Verdana"/>
      <w:lang w:val="en-US" w:eastAsia="en-US"/>
    </w:rPr>
  </w:style>
  <w:style w:type="paragraph" w:styleId="af2">
    <w:name w:val="header"/>
    <w:basedOn w:val="a"/>
    <w:link w:val="af3"/>
    <w:uiPriority w:val="99"/>
    <w:rsid w:val="00AB7C07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</w:style>
  <w:style w:type="character" w:customStyle="1" w:styleId="af3">
    <w:name w:val="Верхний колонтитул Знак"/>
    <w:link w:val="af2"/>
    <w:uiPriority w:val="99"/>
    <w:rsid w:val="00CB1DDE"/>
  </w:style>
  <w:style w:type="character" w:styleId="af4">
    <w:name w:val="page number"/>
    <w:basedOn w:val="a0"/>
    <w:rsid w:val="00AB7C07"/>
  </w:style>
  <w:style w:type="paragraph" w:customStyle="1" w:styleId="210">
    <w:name w:val="Основной текст 21"/>
    <w:basedOn w:val="a"/>
    <w:rsid w:val="00AB7C07"/>
    <w:pPr>
      <w:spacing w:line="360" w:lineRule="auto"/>
      <w:ind w:firstLine="709"/>
      <w:jc w:val="both"/>
    </w:pPr>
    <w:rPr>
      <w:sz w:val="24"/>
    </w:rPr>
  </w:style>
  <w:style w:type="paragraph" w:styleId="af5">
    <w:name w:val="Document Map"/>
    <w:basedOn w:val="a"/>
    <w:link w:val="af6"/>
    <w:rsid w:val="00E80413"/>
    <w:pPr>
      <w:shd w:val="clear" w:color="auto" w:fill="000080"/>
    </w:pPr>
    <w:rPr>
      <w:rFonts w:ascii="Tahoma" w:hAnsi="Tahoma"/>
    </w:rPr>
  </w:style>
  <w:style w:type="character" w:customStyle="1" w:styleId="af6">
    <w:name w:val="Схема документа Знак"/>
    <w:link w:val="af5"/>
    <w:rsid w:val="00CB1DDE"/>
    <w:rPr>
      <w:rFonts w:ascii="Tahoma" w:hAnsi="Tahoma" w:cs="Tahoma"/>
      <w:shd w:val="clear" w:color="auto" w:fill="000080"/>
    </w:rPr>
  </w:style>
  <w:style w:type="character" w:customStyle="1" w:styleId="FontStyle13">
    <w:name w:val="Font Style13"/>
    <w:rsid w:val="00CB1DDE"/>
    <w:rPr>
      <w:rFonts w:ascii="Times New Roman" w:hAnsi="Times New Roman" w:cs="Times New Roman"/>
      <w:sz w:val="26"/>
      <w:szCs w:val="26"/>
    </w:rPr>
  </w:style>
  <w:style w:type="character" w:customStyle="1" w:styleId="FontStyle11">
    <w:name w:val="Font Style11"/>
    <w:rsid w:val="00CB1DDE"/>
    <w:rPr>
      <w:rFonts w:ascii="Times New Roman" w:hAnsi="Times New Roman" w:cs="Times New Roman"/>
      <w:sz w:val="26"/>
      <w:szCs w:val="26"/>
    </w:rPr>
  </w:style>
  <w:style w:type="paragraph" w:customStyle="1" w:styleId="Style5">
    <w:name w:val="Style5"/>
    <w:basedOn w:val="a"/>
    <w:rsid w:val="00CB1DDE"/>
    <w:pPr>
      <w:widowControl w:val="0"/>
      <w:autoSpaceDE w:val="0"/>
      <w:autoSpaceDN w:val="0"/>
      <w:adjustRightInd w:val="0"/>
      <w:spacing w:line="346" w:lineRule="exact"/>
    </w:pPr>
    <w:rPr>
      <w:sz w:val="24"/>
      <w:szCs w:val="24"/>
    </w:rPr>
  </w:style>
  <w:style w:type="paragraph" w:styleId="af7">
    <w:name w:val="No Spacing"/>
    <w:link w:val="af8"/>
    <w:uiPriority w:val="1"/>
    <w:qFormat/>
    <w:rsid w:val="00CB1DDE"/>
    <w:pPr>
      <w:suppressAutoHyphens/>
    </w:pPr>
    <w:rPr>
      <w:rFonts w:ascii="Calibri" w:eastAsia="Calibri" w:hAnsi="Calibri"/>
      <w:sz w:val="22"/>
      <w:szCs w:val="22"/>
      <w:lang w:eastAsia="ar-SA"/>
    </w:rPr>
  </w:style>
  <w:style w:type="character" w:customStyle="1" w:styleId="af8">
    <w:name w:val="Без интервала Знак"/>
    <w:link w:val="af7"/>
    <w:uiPriority w:val="1"/>
    <w:locked/>
    <w:rsid w:val="008879AB"/>
    <w:rPr>
      <w:rFonts w:ascii="Calibri" w:eastAsia="Calibri" w:hAnsi="Calibri"/>
      <w:sz w:val="22"/>
      <w:szCs w:val="22"/>
      <w:lang w:eastAsia="ar-SA" w:bidi="ar-SA"/>
    </w:rPr>
  </w:style>
  <w:style w:type="paragraph" w:styleId="33">
    <w:name w:val="Body Text Indent 3"/>
    <w:basedOn w:val="a"/>
    <w:link w:val="34"/>
    <w:rsid w:val="00CB1DDE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link w:val="33"/>
    <w:rsid w:val="00CB1DDE"/>
    <w:rPr>
      <w:sz w:val="16"/>
      <w:szCs w:val="16"/>
    </w:rPr>
  </w:style>
  <w:style w:type="paragraph" w:customStyle="1" w:styleId="Style6">
    <w:name w:val="Style6"/>
    <w:basedOn w:val="a"/>
    <w:rsid w:val="00CB1DDE"/>
    <w:pPr>
      <w:widowControl w:val="0"/>
      <w:autoSpaceDE w:val="0"/>
      <w:autoSpaceDN w:val="0"/>
      <w:adjustRightInd w:val="0"/>
      <w:spacing w:line="974" w:lineRule="exact"/>
    </w:pPr>
    <w:rPr>
      <w:sz w:val="24"/>
      <w:szCs w:val="24"/>
    </w:rPr>
  </w:style>
  <w:style w:type="paragraph" w:customStyle="1" w:styleId="Style1">
    <w:name w:val="Style1"/>
    <w:basedOn w:val="a"/>
    <w:rsid w:val="00CB1DDE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3">
    <w:name w:val="Style3"/>
    <w:basedOn w:val="a"/>
    <w:rsid w:val="00CB1DDE"/>
    <w:pPr>
      <w:widowControl w:val="0"/>
      <w:autoSpaceDE w:val="0"/>
      <w:autoSpaceDN w:val="0"/>
      <w:adjustRightInd w:val="0"/>
      <w:spacing w:line="329" w:lineRule="exact"/>
      <w:ind w:firstLine="686"/>
    </w:pPr>
    <w:rPr>
      <w:sz w:val="24"/>
      <w:szCs w:val="24"/>
    </w:rPr>
  </w:style>
  <w:style w:type="paragraph" w:customStyle="1" w:styleId="Style4">
    <w:name w:val="Style4"/>
    <w:basedOn w:val="a"/>
    <w:rsid w:val="00CB1DDE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12">
    <w:name w:val="Font Style12"/>
    <w:rsid w:val="00CB1DDE"/>
    <w:rPr>
      <w:rFonts w:ascii="Times New Roman" w:hAnsi="Times New Roman" w:cs="Times New Roman"/>
      <w:b/>
      <w:bCs/>
      <w:sz w:val="12"/>
      <w:szCs w:val="12"/>
    </w:rPr>
  </w:style>
  <w:style w:type="character" w:customStyle="1" w:styleId="FontStyle14">
    <w:name w:val="Font Style14"/>
    <w:rsid w:val="00CB1DDE"/>
    <w:rPr>
      <w:rFonts w:ascii="Times New Roman" w:hAnsi="Times New Roman" w:cs="Times New Roman"/>
      <w:sz w:val="26"/>
      <w:szCs w:val="26"/>
    </w:rPr>
  </w:style>
  <w:style w:type="paragraph" w:customStyle="1" w:styleId="CharChar1CharChar1CharChar">
    <w:name w:val="Char Char Знак Знак1 Char Char1 Знак Знак Char Char"/>
    <w:basedOn w:val="a"/>
    <w:rsid w:val="00CB1DDE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af9">
    <w:name w:val="footer"/>
    <w:basedOn w:val="a"/>
    <w:link w:val="afa"/>
    <w:uiPriority w:val="99"/>
    <w:rsid w:val="00CB1DDE"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basedOn w:val="a0"/>
    <w:link w:val="af9"/>
    <w:uiPriority w:val="99"/>
    <w:rsid w:val="00CB1DDE"/>
  </w:style>
  <w:style w:type="character" w:customStyle="1" w:styleId="11">
    <w:name w:val="Название Знак1"/>
    <w:uiPriority w:val="10"/>
    <w:rsid w:val="00CB1DDE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customStyle="1" w:styleId="12">
    <w:name w:val="Основной текст Знак1"/>
    <w:uiPriority w:val="99"/>
    <w:semiHidden/>
    <w:rsid w:val="00CB1DDE"/>
    <w:rPr>
      <w:sz w:val="24"/>
      <w:szCs w:val="24"/>
    </w:rPr>
  </w:style>
  <w:style w:type="character" w:customStyle="1" w:styleId="13">
    <w:name w:val="Основной текст с отступом Знак1"/>
    <w:uiPriority w:val="99"/>
    <w:semiHidden/>
    <w:rsid w:val="00CB1DDE"/>
    <w:rPr>
      <w:sz w:val="24"/>
      <w:szCs w:val="24"/>
    </w:rPr>
  </w:style>
  <w:style w:type="character" w:customStyle="1" w:styleId="310">
    <w:name w:val="Основной текст 3 Знак1"/>
    <w:uiPriority w:val="99"/>
    <w:semiHidden/>
    <w:rsid w:val="00CB1DDE"/>
    <w:rPr>
      <w:sz w:val="16"/>
      <w:szCs w:val="16"/>
    </w:rPr>
  </w:style>
  <w:style w:type="paragraph" w:customStyle="1" w:styleId="311">
    <w:name w:val="Основной текст с отступом 31"/>
    <w:basedOn w:val="a"/>
    <w:rsid w:val="00CB1DDE"/>
    <w:pPr>
      <w:suppressAutoHyphens/>
      <w:ind w:firstLine="720"/>
      <w:jc w:val="both"/>
    </w:pPr>
    <w:rPr>
      <w:rFonts w:cs="Calibri"/>
      <w:sz w:val="28"/>
      <w:szCs w:val="24"/>
      <w:lang w:eastAsia="ar-SA"/>
    </w:rPr>
  </w:style>
  <w:style w:type="paragraph" w:styleId="afb">
    <w:name w:val="List Paragraph"/>
    <w:basedOn w:val="a"/>
    <w:uiPriority w:val="34"/>
    <w:qFormat/>
    <w:rsid w:val="00CB1DDE"/>
    <w:pPr>
      <w:ind w:left="708"/>
    </w:pPr>
    <w:rPr>
      <w:sz w:val="24"/>
      <w:szCs w:val="24"/>
    </w:rPr>
  </w:style>
  <w:style w:type="paragraph" w:styleId="afc">
    <w:name w:val="Normal (Web)"/>
    <w:basedOn w:val="a"/>
    <w:unhideWhenUsed/>
    <w:rsid w:val="00CB1DDE"/>
    <w:pPr>
      <w:spacing w:before="100" w:beforeAutospacing="1" w:after="100" w:afterAutospacing="1"/>
    </w:pPr>
    <w:rPr>
      <w:rFonts w:ascii="Trebuchet MS" w:hAnsi="Trebuchet MS"/>
      <w:color w:val="003300"/>
    </w:rPr>
  </w:style>
  <w:style w:type="character" w:customStyle="1" w:styleId="zag1">
    <w:name w:val="zag1"/>
    <w:rsid w:val="00CB1DDE"/>
    <w:rPr>
      <w:rFonts w:ascii="Georgia" w:hAnsi="Georgia" w:hint="default"/>
      <w:b/>
      <w:bCs/>
      <w:i w:val="0"/>
      <w:iCs w:val="0"/>
      <w:strike w:val="0"/>
      <w:dstrike w:val="0"/>
      <w:color w:val="003300"/>
      <w:sz w:val="18"/>
      <w:szCs w:val="18"/>
      <w:u w:val="none"/>
      <w:effect w:val="none"/>
    </w:rPr>
  </w:style>
  <w:style w:type="paragraph" w:customStyle="1" w:styleId="western">
    <w:name w:val="western"/>
    <w:basedOn w:val="a"/>
    <w:rsid w:val="00AC1254"/>
    <w:pPr>
      <w:spacing w:before="100" w:beforeAutospacing="1" w:after="115"/>
    </w:pPr>
    <w:rPr>
      <w:color w:val="000000"/>
      <w:sz w:val="24"/>
      <w:szCs w:val="24"/>
    </w:rPr>
  </w:style>
  <w:style w:type="paragraph" w:customStyle="1" w:styleId="Standard">
    <w:name w:val="Standard"/>
    <w:rsid w:val="00AC1254"/>
    <w:pPr>
      <w:widowControl w:val="0"/>
      <w:suppressAutoHyphens/>
      <w:autoSpaceDN w:val="0"/>
      <w:textAlignment w:val="baseline"/>
    </w:pPr>
    <w:rPr>
      <w:rFonts w:eastAsia="Andale Sans UI" w:cs="Tahoma"/>
      <w:kern w:val="3"/>
      <w:sz w:val="24"/>
      <w:szCs w:val="24"/>
      <w:lang w:val="de-DE" w:eastAsia="ja-JP" w:bidi="fa-IR"/>
    </w:rPr>
  </w:style>
  <w:style w:type="paragraph" w:customStyle="1" w:styleId="211">
    <w:name w:val="Основной текст с отступом 21"/>
    <w:basedOn w:val="a"/>
    <w:rsid w:val="00AC1254"/>
    <w:pPr>
      <w:suppressAutoHyphens/>
      <w:spacing w:line="100" w:lineRule="atLeast"/>
      <w:ind w:left="5760"/>
    </w:pPr>
    <w:rPr>
      <w:kern w:val="2"/>
      <w:sz w:val="28"/>
      <w:szCs w:val="24"/>
      <w:lang w:eastAsia="ar-SA"/>
    </w:rPr>
  </w:style>
  <w:style w:type="character" w:styleId="afd">
    <w:name w:val="Strong"/>
    <w:qFormat/>
    <w:rsid w:val="004A0EB5"/>
    <w:rPr>
      <w:b/>
      <w:bCs/>
    </w:rPr>
  </w:style>
  <w:style w:type="paragraph" w:customStyle="1" w:styleId="BodyTextIndent22">
    <w:name w:val="Body Text Indent 22"/>
    <w:basedOn w:val="a"/>
    <w:rsid w:val="008879AB"/>
    <w:pPr>
      <w:widowControl w:val="0"/>
      <w:ind w:firstLine="567"/>
      <w:jc w:val="both"/>
    </w:pPr>
    <w:rPr>
      <w:sz w:val="24"/>
    </w:rPr>
  </w:style>
  <w:style w:type="paragraph" w:styleId="afe">
    <w:name w:val="Plain Text"/>
    <w:basedOn w:val="a"/>
    <w:link w:val="aff"/>
    <w:rsid w:val="008879AB"/>
    <w:pPr>
      <w:widowControl w:val="0"/>
      <w:spacing w:line="360" w:lineRule="auto"/>
      <w:ind w:firstLine="709"/>
      <w:jc w:val="both"/>
    </w:pPr>
    <w:rPr>
      <w:color w:val="000000"/>
      <w:sz w:val="28"/>
    </w:rPr>
  </w:style>
  <w:style w:type="character" w:customStyle="1" w:styleId="aff">
    <w:name w:val="Текст Знак"/>
    <w:link w:val="afe"/>
    <w:rsid w:val="008879AB"/>
    <w:rPr>
      <w:color w:val="000000"/>
      <w:sz w:val="28"/>
    </w:rPr>
  </w:style>
  <w:style w:type="paragraph" w:customStyle="1" w:styleId="aff0">
    <w:name w:val="Письмо"/>
    <w:basedOn w:val="a"/>
    <w:rsid w:val="008879AB"/>
    <w:pPr>
      <w:tabs>
        <w:tab w:val="left" w:pos="720"/>
      </w:tabs>
      <w:spacing w:line="320" w:lineRule="exact"/>
      <w:ind w:firstLine="720"/>
      <w:jc w:val="both"/>
    </w:pPr>
    <w:rPr>
      <w:sz w:val="28"/>
    </w:rPr>
  </w:style>
  <w:style w:type="paragraph" w:customStyle="1" w:styleId="25">
    <w:name w:val="Обычный2"/>
    <w:rsid w:val="008879AB"/>
    <w:rPr>
      <w:rFonts w:ascii="Arial" w:hAnsi="Arial"/>
      <w:snapToGrid w:val="0"/>
    </w:rPr>
  </w:style>
  <w:style w:type="paragraph" w:customStyle="1" w:styleId="caaieiaie2">
    <w:name w:val="caaieiaie 2"/>
    <w:basedOn w:val="a"/>
    <w:next w:val="a"/>
    <w:rsid w:val="008879AB"/>
    <w:pPr>
      <w:keepNext/>
      <w:autoSpaceDE w:val="0"/>
      <w:autoSpaceDN w:val="0"/>
      <w:jc w:val="center"/>
    </w:pPr>
    <w:rPr>
      <w:sz w:val="28"/>
    </w:rPr>
  </w:style>
  <w:style w:type="paragraph" w:customStyle="1" w:styleId="212">
    <w:name w:val="Основной текст с отступом 21"/>
    <w:basedOn w:val="a"/>
    <w:rsid w:val="008879AB"/>
    <w:pPr>
      <w:spacing w:line="360" w:lineRule="auto"/>
      <w:ind w:firstLine="720"/>
      <w:jc w:val="both"/>
    </w:pPr>
    <w:rPr>
      <w:sz w:val="26"/>
    </w:rPr>
  </w:style>
  <w:style w:type="paragraph" w:customStyle="1" w:styleId="ConsPlusCell">
    <w:name w:val="ConsPlusCell"/>
    <w:uiPriority w:val="99"/>
    <w:rsid w:val="008879AB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2110">
    <w:name w:val="Знак2 Знак Знак1 Знак1 Знак Знак Знак Знак Знак Знак Знак Знак Знак Знак Знак Знак"/>
    <w:basedOn w:val="a"/>
    <w:rsid w:val="0035405C"/>
    <w:pPr>
      <w:spacing w:after="160" w:line="240" w:lineRule="exact"/>
    </w:pPr>
    <w:rPr>
      <w:rFonts w:ascii="Verdana" w:hAnsi="Verdana"/>
      <w:lang w:val="en-US" w:eastAsia="en-US"/>
    </w:rPr>
  </w:style>
  <w:style w:type="character" w:styleId="aff1">
    <w:name w:val="Hyperlink"/>
    <w:uiPriority w:val="99"/>
    <w:rsid w:val="0035405C"/>
    <w:rPr>
      <w:color w:val="0000FF"/>
      <w:u w:val="single"/>
    </w:rPr>
  </w:style>
  <w:style w:type="character" w:styleId="aff2">
    <w:name w:val="Emphasis"/>
    <w:qFormat/>
    <w:rsid w:val="0035405C"/>
    <w:rPr>
      <w:i/>
      <w:iCs/>
    </w:rPr>
  </w:style>
  <w:style w:type="paragraph" w:customStyle="1" w:styleId="TableContents">
    <w:name w:val="Table Contents"/>
    <w:basedOn w:val="Standard"/>
    <w:rsid w:val="0035405C"/>
    <w:pPr>
      <w:suppressLineNumbers/>
    </w:pPr>
    <w:rPr>
      <w:rFonts w:eastAsia="Lucida Sans Unicode"/>
      <w:lang w:val="ru-RU" w:eastAsia="ru-RU" w:bidi="ar-SA"/>
    </w:rPr>
  </w:style>
  <w:style w:type="paragraph" w:customStyle="1" w:styleId="14">
    <w:name w:val="Без интервала1"/>
    <w:rsid w:val="0035405C"/>
    <w:rPr>
      <w:rFonts w:ascii="Calibri" w:hAnsi="Calibri"/>
      <w:sz w:val="22"/>
      <w:szCs w:val="22"/>
      <w:lang w:eastAsia="en-US"/>
    </w:rPr>
  </w:style>
  <w:style w:type="paragraph" w:customStyle="1" w:styleId="15">
    <w:name w:val="Стиль1"/>
    <w:basedOn w:val="a"/>
    <w:rsid w:val="0035405C"/>
    <w:pPr>
      <w:spacing w:line="360" w:lineRule="auto"/>
      <w:ind w:left="851"/>
      <w:jc w:val="both"/>
    </w:pPr>
    <w:rPr>
      <w:sz w:val="28"/>
      <w:szCs w:val="28"/>
    </w:rPr>
  </w:style>
  <w:style w:type="paragraph" w:customStyle="1" w:styleId="aff3">
    <w:name w:val="Цифры таблицы"/>
    <w:rsid w:val="0035405C"/>
    <w:pPr>
      <w:ind w:right="113"/>
      <w:jc w:val="right"/>
    </w:pPr>
    <w:rPr>
      <w:rFonts w:ascii="Arial" w:hAnsi="Arial"/>
      <w:sz w:val="24"/>
    </w:rPr>
  </w:style>
  <w:style w:type="paragraph" w:customStyle="1" w:styleId="msonormalcxspmiddle">
    <w:name w:val="msonormalcxspmiddle"/>
    <w:basedOn w:val="a"/>
    <w:rsid w:val="00D9647C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rsid w:val="00D9647C"/>
  </w:style>
  <w:style w:type="paragraph" w:customStyle="1" w:styleId="p10">
    <w:name w:val="p10"/>
    <w:basedOn w:val="a"/>
    <w:rsid w:val="00D9647C"/>
    <w:pPr>
      <w:spacing w:before="100" w:beforeAutospacing="1" w:after="100" w:afterAutospacing="1"/>
    </w:pPr>
    <w:rPr>
      <w:sz w:val="24"/>
      <w:szCs w:val="24"/>
    </w:rPr>
  </w:style>
  <w:style w:type="paragraph" w:customStyle="1" w:styleId="p11">
    <w:name w:val="p11"/>
    <w:basedOn w:val="a"/>
    <w:rsid w:val="00D9647C"/>
    <w:pPr>
      <w:spacing w:before="100" w:beforeAutospacing="1" w:after="100" w:afterAutospacing="1"/>
    </w:pPr>
    <w:rPr>
      <w:sz w:val="24"/>
      <w:szCs w:val="24"/>
    </w:rPr>
  </w:style>
  <w:style w:type="paragraph" w:customStyle="1" w:styleId="p12">
    <w:name w:val="p12"/>
    <w:basedOn w:val="a"/>
    <w:rsid w:val="00D9647C"/>
    <w:pPr>
      <w:spacing w:before="100" w:beforeAutospacing="1" w:after="100" w:afterAutospacing="1"/>
    </w:pPr>
    <w:rPr>
      <w:sz w:val="24"/>
      <w:szCs w:val="24"/>
    </w:rPr>
  </w:style>
  <w:style w:type="paragraph" w:customStyle="1" w:styleId="p14">
    <w:name w:val="p14"/>
    <w:basedOn w:val="a"/>
    <w:rsid w:val="00D9647C"/>
    <w:pPr>
      <w:spacing w:before="100" w:beforeAutospacing="1" w:after="100" w:afterAutospacing="1"/>
    </w:pPr>
    <w:rPr>
      <w:sz w:val="24"/>
      <w:szCs w:val="24"/>
    </w:rPr>
  </w:style>
  <w:style w:type="character" w:styleId="aff4">
    <w:name w:val="FollowedHyperlink"/>
    <w:uiPriority w:val="99"/>
    <w:unhideWhenUsed/>
    <w:rsid w:val="00D52AF2"/>
    <w:rPr>
      <w:color w:val="800080"/>
      <w:u w:val="single"/>
    </w:rPr>
  </w:style>
  <w:style w:type="paragraph" w:customStyle="1" w:styleId="p2">
    <w:name w:val="p2"/>
    <w:basedOn w:val="a"/>
    <w:rsid w:val="009449A0"/>
    <w:pPr>
      <w:spacing w:before="100" w:beforeAutospacing="1" w:after="100" w:afterAutospacing="1"/>
    </w:pPr>
    <w:rPr>
      <w:sz w:val="24"/>
      <w:szCs w:val="24"/>
    </w:rPr>
  </w:style>
  <w:style w:type="numbering" w:customStyle="1" w:styleId="16">
    <w:name w:val="Нет списка1"/>
    <w:next w:val="a2"/>
    <w:uiPriority w:val="99"/>
    <w:semiHidden/>
    <w:unhideWhenUsed/>
    <w:rsid w:val="009734C5"/>
  </w:style>
  <w:style w:type="paragraph" w:customStyle="1" w:styleId="xl65">
    <w:name w:val="xl65"/>
    <w:basedOn w:val="a"/>
    <w:rsid w:val="009734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8"/>
      <w:szCs w:val="28"/>
    </w:rPr>
  </w:style>
  <w:style w:type="paragraph" w:customStyle="1" w:styleId="xl66">
    <w:name w:val="xl66"/>
    <w:basedOn w:val="a"/>
    <w:rsid w:val="009734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color w:val="000000"/>
      <w:sz w:val="28"/>
      <w:szCs w:val="28"/>
    </w:rPr>
  </w:style>
  <w:style w:type="paragraph" w:customStyle="1" w:styleId="xl67">
    <w:name w:val="xl67"/>
    <w:basedOn w:val="a"/>
    <w:rsid w:val="009734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color w:val="000000"/>
      <w:sz w:val="28"/>
      <w:szCs w:val="28"/>
    </w:rPr>
  </w:style>
  <w:style w:type="paragraph" w:customStyle="1" w:styleId="xl68">
    <w:name w:val="xl68"/>
    <w:basedOn w:val="a"/>
    <w:rsid w:val="009734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69">
    <w:name w:val="xl69"/>
    <w:basedOn w:val="a"/>
    <w:rsid w:val="009734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70">
    <w:name w:val="xl70"/>
    <w:basedOn w:val="a"/>
    <w:rsid w:val="009734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8"/>
      <w:szCs w:val="28"/>
    </w:rPr>
  </w:style>
  <w:style w:type="paragraph" w:customStyle="1" w:styleId="xl71">
    <w:name w:val="xl71"/>
    <w:basedOn w:val="a"/>
    <w:rsid w:val="009734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72">
    <w:name w:val="xl72"/>
    <w:basedOn w:val="a"/>
    <w:rsid w:val="009734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73">
    <w:name w:val="xl73"/>
    <w:basedOn w:val="a"/>
    <w:rsid w:val="009734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ahoma" w:hAnsi="Tahoma" w:cs="Tahoma"/>
      <w:color w:val="000000"/>
      <w:sz w:val="14"/>
      <w:szCs w:val="14"/>
    </w:rPr>
  </w:style>
  <w:style w:type="paragraph" w:customStyle="1" w:styleId="xl74">
    <w:name w:val="xl74"/>
    <w:basedOn w:val="a"/>
    <w:rsid w:val="009734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75">
    <w:name w:val="xl75"/>
    <w:basedOn w:val="a"/>
    <w:rsid w:val="009734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76">
    <w:name w:val="xl76"/>
    <w:basedOn w:val="a"/>
    <w:rsid w:val="009734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/>
      <w:textAlignment w:val="center"/>
    </w:pPr>
    <w:rPr>
      <w:color w:val="000000"/>
      <w:sz w:val="28"/>
      <w:szCs w:val="28"/>
    </w:rPr>
  </w:style>
  <w:style w:type="paragraph" w:customStyle="1" w:styleId="xl77">
    <w:name w:val="xl77"/>
    <w:basedOn w:val="a"/>
    <w:rsid w:val="009734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78">
    <w:name w:val="xl78"/>
    <w:basedOn w:val="a"/>
    <w:rsid w:val="009734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79">
    <w:name w:val="xl79"/>
    <w:basedOn w:val="a"/>
    <w:rsid w:val="009734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80">
    <w:name w:val="xl80"/>
    <w:basedOn w:val="a"/>
    <w:rsid w:val="009734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81">
    <w:name w:val="xl81"/>
    <w:basedOn w:val="a"/>
    <w:rsid w:val="009734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82">
    <w:name w:val="xl82"/>
    <w:basedOn w:val="a"/>
    <w:rsid w:val="009734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83">
    <w:name w:val="xl83"/>
    <w:basedOn w:val="a"/>
    <w:rsid w:val="009734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28"/>
      <w:szCs w:val="28"/>
    </w:rPr>
  </w:style>
  <w:style w:type="paragraph" w:customStyle="1" w:styleId="xl84">
    <w:name w:val="xl84"/>
    <w:basedOn w:val="a"/>
    <w:rsid w:val="009734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85">
    <w:name w:val="xl85"/>
    <w:basedOn w:val="a"/>
    <w:rsid w:val="009734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/>
      <w:textAlignment w:val="center"/>
    </w:pPr>
    <w:rPr>
      <w:b/>
      <w:bCs/>
      <w:color w:val="000000"/>
      <w:sz w:val="28"/>
      <w:szCs w:val="28"/>
    </w:rPr>
  </w:style>
  <w:style w:type="paragraph" w:customStyle="1" w:styleId="xl86">
    <w:name w:val="xl86"/>
    <w:basedOn w:val="a"/>
    <w:rsid w:val="009734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87">
    <w:name w:val="xl87"/>
    <w:basedOn w:val="a"/>
    <w:rsid w:val="009734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88">
    <w:name w:val="xl88"/>
    <w:basedOn w:val="a"/>
    <w:rsid w:val="009734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color w:val="000000"/>
      <w:sz w:val="28"/>
      <w:szCs w:val="28"/>
    </w:rPr>
  </w:style>
  <w:style w:type="paragraph" w:customStyle="1" w:styleId="xl89">
    <w:name w:val="xl89"/>
    <w:basedOn w:val="a"/>
    <w:rsid w:val="009734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/>
      <w:textAlignment w:val="center"/>
    </w:pPr>
    <w:rPr>
      <w:color w:val="404040"/>
      <w:sz w:val="28"/>
      <w:szCs w:val="28"/>
    </w:rPr>
  </w:style>
  <w:style w:type="paragraph" w:customStyle="1" w:styleId="xl90">
    <w:name w:val="xl90"/>
    <w:basedOn w:val="a"/>
    <w:rsid w:val="009734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91">
    <w:name w:val="xl91"/>
    <w:basedOn w:val="a"/>
    <w:rsid w:val="009734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/>
    </w:pPr>
    <w:rPr>
      <w:sz w:val="24"/>
      <w:szCs w:val="24"/>
    </w:rPr>
  </w:style>
  <w:style w:type="paragraph" w:customStyle="1" w:styleId="xl92">
    <w:name w:val="xl92"/>
    <w:basedOn w:val="a"/>
    <w:rsid w:val="009734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93">
    <w:name w:val="xl93"/>
    <w:basedOn w:val="a"/>
    <w:rsid w:val="009734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94">
    <w:name w:val="xl94"/>
    <w:basedOn w:val="a"/>
    <w:rsid w:val="009734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95">
    <w:name w:val="xl95"/>
    <w:basedOn w:val="a"/>
    <w:rsid w:val="009734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96">
    <w:name w:val="xl96"/>
    <w:basedOn w:val="a"/>
    <w:rsid w:val="009734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97">
    <w:name w:val="xl97"/>
    <w:basedOn w:val="a"/>
    <w:rsid w:val="009734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98">
    <w:name w:val="xl98"/>
    <w:basedOn w:val="a"/>
    <w:rsid w:val="009734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18"/>
      <w:szCs w:val="18"/>
    </w:rPr>
  </w:style>
  <w:style w:type="paragraph" w:customStyle="1" w:styleId="xl99">
    <w:name w:val="xl99"/>
    <w:basedOn w:val="a"/>
    <w:rsid w:val="009734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0">
    <w:name w:val="xl100"/>
    <w:basedOn w:val="a"/>
    <w:rsid w:val="009734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101">
    <w:name w:val="xl101"/>
    <w:basedOn w:val="a"/>
    <w:rsid w:val="009734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/>
    </w:pPr>
    <w:rPr>
      <w:sz w:val="24"/>
      <w:szCs w:val="24"/>
    </w:rPr>
  </w:style>
  <w:style w:type="paragraph" w:customStyle="1" w:styleId="xl102">
    <w:name w:val="xl102"/>
    <w:basedOn w:val="a"/>
    <w:rsid w:val="009734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03">
    <w:name w:val="xl103"/>
    <w:basedOn w:val="a"/>
    <w:rsid w:val="009734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04">
    <w:name w:val="xl104"/>
    <w:basedOn w:val="a"/>
    <w:rsid w:val="009734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05">
    <w:name w:val="xl105"/>
    <w:basedOn w:val="a"/>
    <w:rsid w:val="009734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06">
    <w:name w:val="xl106"/>
    <w:basedOn w:val="a"/>
    <w:rsid w:val="009734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07">
    <w:name w:val="xl107"/>
    <w:basedOn w:val="a"/>
    <w:rsid w:val="009734C5"/>
    <w:pPr>
      <w:shd w:val="clear" w:color="000000" w:fill="FFFFFF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08">
    <w:name w:val="xl108"/>
    <w:basedOn w:val="a"/>
    <w:rsid w:val="009734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color w:val="404040"/>
      <w:sz w:val="28"/>
      <w:szCs w:val="28"/>
    </w:rPr>
  </w:style>
  <w:style w:type="paragraph" w:customStyle="1" w:styleId="xl109">
    <w:name w:val="xl109"/>
    <w:basedOn w:val="a"/>
    <w:rsid w:val="009734C5"/>
    <w:pPr>
      <w:spacing w:before="100" w:beforeAutospacing="1" w:after="100" w:afterAutospacing="1"/>
    </w:pPr>
    <w:rPr>
      <w:sz w:val="24"/>
      <w:szCs w:val="24"/>
    </w:rPr>
  </w:style>
  <w:style w:type="paragraph" w:customStyle="1" w:styleId="xl110">
    <w:name w:val="xl110"/>
    <w:basedOn w:val="a"/>
    <w:rsid w:val="009734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character" w:customStyle="1" w:styleId="aff5">
    <w:name w:val="Колонтитул_"/>
    <w:link w:val="aff6"/>
    <w:rsid w:val="00E121F2"/>
    <w:rPr>
      <w:rFonts w:ascii="FrankRuehl" w:eastAsia="FrankRuehl" w:hAnsi="FrankRuehl" w:cs="FrankRuehl"/>
      <w:b/>
      <w:bCs/>
      <w:spacing w:val="-3"/>
      <w:sz w:val="23"/>
      <w:szCs w:val="23"/>
      <w:shd w:val="clear" w:color="auto" w:fill="FFFFFF"/>
    </w:rPr>
  </w:style>
  <w:style w:type="character" w:customStyle="1" w:styleId="41">
    <w:name w:val="Заголовок №4_"/>
    <w:link w:val="42"/>
    <w:rsid w:val="00E121F2"/>
    <w:rPr>
      <w:b/>
      <w:bCs/>
      <w:spacing w:val="-1"/>
      <w:sz w:val="26"/>
      <w:szCs w:val="26"/>
      <w:shd w:val="clear" w:color="auto" w:fill="FFFFFF"/>
    </w:rPr>
  </w:style>
  <w:style w:type="character" w:customStyle="1" w:styleId="aff7">
    <w:name w:val="Основной текст_"/>
    <w:link w:val="51"/>
    <w:rsid w:val="00E121F2"/>
    <w:rPr>
      <w:sz w:val="26"/>
      <w:szCs w:val="26"/>
      <w:shd w:val="clear" w:color="auto" w:fill="FFFFFF"/>
    </w:rPr>
  </w:style>
  <w:style w:type="character" w:customStyle="1" w:styleId="17">
    <w:name w:val="Основной текст1"/>
    <w:rsid w:val="00E121F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/>
    </w:rPr>
  </w:style>
  <w:style w:type="character" w:customStyle="1" w:styleId="35">
    <w:name w:val="Основной текст (3)_"/>
    <w:link w:val="36"/>
    <w:rsid w:val="00E121F2"/>
    <w:rPr>
      <w:b/>
      <w:bCs/>
      <w:spacing w:val="-1"/>
      <w:sz w:val="26"/>
      <w:szCs w:val="26"/>
      <w:shd w:val="clear" w:color="auto" w:fill="FFFFFF"/>
    </w:rPr>
  </w:style>
  <w:style w:type="character" w:customStyle="1" w:styleId="0pt">
    <w:name w:val="Основной текст + Курсив;Интервал 0 pt"/>
    <w:rsid w:val="00E121F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2"/>
      <w:w w:val="100"/>
      <w:position w:val="0"/>
      <w:sz w:val="26"/>
      <w:szCs w:val="26"/>
      <w:u w:val="none"/>
      <w:lang w:val="ru-RU"/>
    </w:rPr>
  </w:style>
  <w:style w:type="character" w:customStyle="1" w:styleId="43">
    <w:name w:val="Основной текст (4)_"/>
    <w:link w:val="44"/>
    <w:rsid w:val="00E121F2"/>
    <w:rPr>
      <w:i/>
      <w:iCs/>
      <w:spacing w:val="-2"/>
      <w:sz w:val="26"/>
      <w:szCs w:val="26"/>
      <w:shd w:val="clear" w:color="auto" w:fill="FFFFFF"/>
    </w:rPr>
  </w:style>
  <w:style w:type="character" w:customStyle="1" w:styleId="91">
    <w:name w:val="Подпись к картинке (9)_"/>
    <w:link w:val="92"/>
    <w:rsid w:val="00E121F2"/>
    <w:rPr>
      <w:rFonts w:ascii="Segoe UI" w:eastAsia="Segoe UI" w:hAnsi="Segoe UI" w:cs="Segoe UI"/>
      <w:spacing w:val="4"/>
      <w:sz w:val="18"/>
      <w:szCs w:val="18"/>
      <w:shd w:val="clear" w:color="auto" w:fill="FFFFFF"/>
    </w:rPr>
  </w:style>
  <w:style w:type="character" w:customStyle="1" w:styleId="0pt0">
    <w:name w:val="Основной текст + Полужирный;Интервал 0 pt"/>
    <w:rsid w:val="00E121F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1"/>
      <w:w w:val="100"/>
      <w:position w:val="0"/>
      <w:sz w:val="26"/>
      <w:szCs w:val="26"/>
      <w:u w:val="none"/>
      <w:lang w:val="ru-RU"/>
    </w:rPr>
  </w:style>
  <w:style w:type="character" w:customStyle="1" w:styleId="30pt">
    <w:name w:val="Основной текст (3) + Не полужирный;Интервал 0 pt"/>
    <w:rsid w:val="00E121F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/>
    </w:rPr>
  </w:style>
  <w:style w:type="character" w:customStyle="1" w:styleId="40pt">
    <w:name w:val="Основной текст (4) + Не курсив;Интервал 0 pt"/>
    <w:rsid w:val="00E121F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/>
    </w:rPr>
  </w:style>
  <w:style w:type="character" w:customStyle="1" w:styleId="aff8">
    <w:name w:val="Подпись к таблице_"/>
    <w:rsid w:val="00E121F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ff9">
    <w:name w:val="Подпись к таблице"/>
    <w:rsid w:val="00E121F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/>
    </w:rPr>
  </w:style>
  <w:style w:type="character" w:customStyle="1" w:styleId="105pt0pt">
    <w:name w:val="Основной текст + 10;5 pt;Интервал 0 pt"/>
    <w:rsid w:val="00E121F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"/>
      <w:w w:val="100"/>
      <w:position w:val="0"/>
      <w:sz w:val="21"/>
      <w:szCs w:val="21"/>
      <w:u w:val="none"/>
      <w:lang w:val="ru-RU"/>
    </w:rPr>
  </w:style>
  <w:style w:type="paragraph" w:customStyle="1" w:styleId="aff6">
    <w:name w:val="Колонтитул"/>
    <w:basedOn w:val="a"/>
    <w:link w:val="aff5"/>
    <w:rsid w:val="00E121F2"/>
    <w:pPr>
      <w:widowControl w:val="0"/>
      <w:shd w:val="clear" w:color="auto" w:fill="FFFFFF"/>
      <w:spacing w:line="0" w:lineRule="atLeast"/>
    </w:pPr>
    <w:rPr>
      <w:rFonts w:ascii="FrankRuehl" w:eastAsia="FrankRuehl" w:hAnsi="FrankRuehl"/>
      <w:b/>
      <w:bCs/>
      <w:spacing w:val="-3"/>
      <w:sz w:val="23"/>
      <w:szCs w:val="23"/>
    </w:rPr>
  </w:style>
  <w:style w:type="paragraph" w:customStyle="1" w:styleId="42">
    <w:name w:val="Заголовок №4"/>
    <w:basedOn w:val="a"/>
    <w:link w:val="41"/>
    <w:rsid w:val="00E121F2"/>
    <w:pPr>
      <w:widowControl w:val="0"/>
      <w:shd w:val="clear" w:color="auto" w:fill="FFFFFF"/>
      <w:spacing w:after="60" w:line="0" w:lineRule="atLeast"/>
      <w:jc w:val="center"/>
      <w:outlineLvl w:val="3"/>
    </w:pPr>
    <w:rPr>
      <w:b/>
      <w:bCs/>
      <w:spacing w:val="-1"/>
      <w:sz w:val="26"/>
      <w:szCs w:val="26"/>
    </w:rPr>
  </w:style>
  <w:style w:type="paragraph" w:customStyle="1" w:styleId="51">
    <w:name w:val="Основной текст5"/>
    <w:basedOn w:val="a"/>
    <w:link w:val="aff7"/>
    <w:rsid w:val="00E121F2"/>
    <w:pPr>
      <w:widowControl w:val="0"/>
      <w:shd w:val="clear" w:color="auto" w:fill="FFFFFF"/>
      <w:spacing w:before="180" w:line="293" w:lineRule="exact"/>
      <w:jc w:val="both"/>
    </w:pPr>
    <w:rPr>
      <w:sz w:val="26"/>
      <w:szCs w:val="26"/>
    </w:rPr>
  </w:style>
  <w:style w:type="paragraph" w:customStyle="1" w:styleId="36">
    <w:name w:val="Основной текст (3)"/>
    <w:basedOn w:val="a"/>
    <w:link w:val="35"/>
    <w:rsid w:val="00E121F2"/>
    <w:pPr>
      <w:widowControl w:val="0"/>
      <w:shd w:val="clear" w:color="auto" w:fill="FFFFFF"/>
      <w:spacing w:after="240" w:line="322" w:lineRule="exact"/>
      <w:ind w:hanging="540"/>
      <w:jc w:val="center"/>
    </w:pPr>
    <w:rPr>
      <w:b/>
      <w:bCs/>
      <w:spacing w:val="-1"/>
      <w:sz w:val="26"/>
      <w:szCs w:val="26"/>
    </w:rPr>
  </w:style>
  <w:style w:type="paragraph" w:customStyle="1" w:styleId="44">
    <w:name w:val="Основной текст (4)"/>
    <w:basedOn w:val="a"/>
    <w:link w:val="43"/>
    <w:rsid w:val="00E121F2"/>
    <w:pPr>
      <w:widowControl w:val="0"/>
      <w:shd w:val="clear" w:color="auto" w:fill="FFFFFF"/>
      <w:spacing w:before="240" w:line="322" w:lineRule="exact"/>
      <w:jc w:val="both"/>
    </w:pPr>
    <w:rPr>
      <w:i/>
      <w:iCs/>
      <w:spacing w:val="-2"/>
      <w:sz w:val="26"/>
      <w:szCs w:val="26"/>
    </w:rPr>
  </w:style>
  <w:style w:type="paragraph" w:customStyle="1" w:styleId="92">
    <w:name w:val="Подпись к картинке (9)"/>
    <w:basedOn w:val="a"/>
    <w:link w:val="91"/>
    <w:rsid w:val="00E121F2"/>
    <w:pPr>
      <w:widowControl w:val="0"/>
      <w:shd w:val="clear" w:color="auto" w:fill="FFFFFF"/>
      <w:spacing w:before="120" w:line="274" w:lineRule="exact"/>
    </w:pPr>
    <w:rPr>
      <w:rFonts w:ascii="Segoe UI" w:eastAsia="Segoe UI" w:hAnsi="Segoe UI"/>
      <w:spacing w:val="4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23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2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2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08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6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92312D-8A7E-497F-9EEE-A104362F76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491</Words>
  <Characters>2801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Ноут</cp:lastModifiedBy>
  <cp:revision>3</cp:revision>
  <cp:lastPrinted>2025-04-23T05:46:00Z</cp:lastPrinted>
  <dcterms:created xsi:type="dcterms:W3CDTF">2025-04-25T07:10:00Z</dcterms:created>
  <dcterms:modified xsi:type="dcterms:W3CDTF">2025-05-06T10:49:00Z</dcterms:modified>
</cp:coreProperties>
</file>